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EA5" w:rsidRDefault="00B15EA5" w:rsidP="00B15EA5">
      <w:pPr>
        <w:jc w:val="center"/>
        <w:rPr>
          <w:rFonts w:cs="Arial"/>
          <w:sz w:val="36"/>
          <w:szCs w:val="36"/>
        </w:rPr>
      </w:pPr>
      <w:r>
        <w:rPr>
          <w:rFonts w:ascii="Arial" w:hAnsi="Arial" w:cs="Arial"/>
          <w:sz w:val="44"/>
          <w:szCs w:val="44"/>
        </w:rPr>
        <w:t>BTS SERVICES INFORMATIQUES AUX ORGANISATIONS</w:t>
      </w:r>
    </w:p>
    <w:p w:rsidR="00B15EA5" w:rsidRPr="001B30F0" w:rsidRDefault="00B15EA5" w:rsidP="00B15EA5">
      <w:pPr>
        <w:jc w:val="center"/>
        <w:rPr>
          <w:rFonts w:cs="Arial"/>
          <w:sz w:val="32"/>
          <w:szCs w:val="32"/>
        </w:rPr>
      </w:pPr>
    </w:p>
    <w:p w:rsidR="00B15EA5" w:rsidRDefault="00B15EA5" w:rsidP="00B15EA5">
      <w:pPr>
        <w:pBdr>
          <w:top w:val="single" w:sz="4" w:space="1" w:color="000000"/>
          <w:left w:val="single" w:sz="4" w:space="4" w:color="000000"/>
          <w:bottom w:val="single" w:sz="4" w:space="1" w:color="000000"/>
          <w:right w:val="single" w:sz="4" w:space="4" w:color="000000"/>
        </w:pBdr>
        <w:jc w:val="center"/>
        <w:rPr>
          <w:b/>
          <w:color w:val="000000"/>
          <w:sz w:val="22"/>
        </w:rPr>
      </w:pPr>
      <w:r>
        <w:rPr>
          <w:rFonts w:ascii="Arial" w:hAnsi="Arial" w:cs="Arial"/>
          <w:sz w:val="36"/>
          <w:szCs w:val="36"/>
        </w:rPr>
        <w:t>E5 : Production et fourniture de services informatiques</w:t>
      </w:r>
    </w:p>
    <w:p w:rsidR="00B15EA5" w:rsidRDefault="00B15EA5" w:rsidP="00B15EA5">
      <w:pPr>
        <w:jc w:val="center"/>
        <w:rPr>
          <w:b/>
          <w:color w:val="000000"/>
          <w:sz w:val="22"/>
        </w:rPr>
      </w:pPr>
    </w:p>
    <w:p w:rsidR="00B15EA5" w:rsidRDefault="00B15EA5" w:rsidP="00B15EA5">
      <w:pPr>
        <w:jc w:val="center"/>
        <w:rPr>
          <w:b/>
          <w:color w:val="000000"/>
          <w:sz w:val="32"/>
          <w:szCs w:val="32"/>
        </w:rPr>
      </w:pPr>
      <w:r>
        <w:rPr>
          <w:b/>
          <w:color w:val="000000"/>
          <w:sz w:val="32"/>
          <w:szCs w:val="32"/>
        </w:rPr>
        <w:t>SESSION 2016</w:t>
      </w:r>
    </w:p>
    <w:p w:rsidR="00B15EA5" w:rsidRPr="001B30F0" w:rsidRDefault="00B15EA5" w:rsidP="00B15EA5">
      <w:pPr>
        <w:jc w:val="center"/>
        <w:rPr>
          <w:b/>
          <w:color w:val="000000"/>
          <w:sz w:val="22"/>
          <w:szCs w:val="22"/>
        </w:rPr>
      </w:pPr>
    </w:p>
    <w:p w:rsidR="00B15EA5" w:rsidRDefault="00B15EA5" w:rsidP="00B15EA5">
      <w:pPr>
        <w:jc w:val="center"/>
        <w:rPr>
          <w:b/>
          <w:color w:val="000000"/>
          <w:sz w:val="22"/>
        </w:rPr>
      </w:pPr>
      <w:r>
        <w:rPr>
          <w:b/>
          <w:color w:val="000000"/>
          <w:sz w:val="32"/>
          <w:szCs w:val="32"/>
        </w:rPr>
        <w:t>Durée : 4h00   Coefficient : 5</w:t>
      </w:r>
    </w:p>
    <w:p w:rsidR="00B15EA5" w:rsidRDefault="00B15EA5" w:rsidP="00B15EA5">
      <w:pPr>
        <w:jc w:val="center"/>
        <w:rPr>
          <w:b/>
          <w:color w:val="000000"/>
          <w:sz w:val="22"/>
        </w:rPr>
      </w:pPr>
    </w:p>
    <w:p w:rsidR="00B15EA5" w:rsidRDefault="000D7636" w:rsidP="00B15EA5">
      <w:pPr>
        <w:pStyle w:val="TUDEDECAS"/>
        <w:tabs>
          <w:tab w:val="left" w:pos="2386"/>
        </w:tabs>
        <w:ind w:left="1566" w:right="1566"/>
        <w:rPr>
          <w:color w:val="000000"/>
          <w:sz w:val="22"/>
        </w:rPr>
      </w:pPr>
      <w:r>
        <w:t>É</w:t>
      </w:r>
      <w:r w:rsidR="00B15EA5">
        <w:t>tude de cas</w:t>
      </w:r>
    </w:p>
    <w:p w:rsidR="00B15EA5" w:rsidRDefault="00B15EA5" w:rsidP="00B15EA5">
      <w:pPr>
        <w:rPr>
          <w:color w:val="000000"/>
          <w:sz w:val="22"/>
        </w:rPr>
      </w:pPr>
    </w:p>
    <w:p w:rsidR="00B15EA5" w:rsidRDefault="00B15EA5" w:rsidP="00B15EA5">
      <w:pPr>
        <w:jc w:val="both"/>
        <w:rPr>
          <w:color w:val="000000"/>
          <w:sz w:val="22"/>
        </w:rPr>
      </w:pPr>
    </w:p>
    <w:p w:rsidR="00B15EA5" w:rsidRDefault="00B15EA5" w:rsidP="00B15EA5">
      <w:pPr>
        <w:pStyle w:val="CAS"/>
        <w:shd w:val="clear" w:color="auto" w:fill="D8D8D8"/>
        <w:ind w:left="1701" w:right="1701"/>
        <w:rPr>
          <w:color w:val="000000"/>
          <w:sz w:val="16"/>
          <w:szCs w:val="16"/>
        </w:rPr>
      </w:pPr>
      <w:r>
        <w:rPr>
          <w:caps w:val="0"/>
          <w:color w:val="000000"/>
          <w:sz w:val="44"/>
        </w:rPr>
        <w:t>CAS DÉM</w:t>
      </w:r>
      <w:r w:rsidR="00F57D58">
        <w:rPr>
          <w:caps w:val="0"/>
          <w:color w:val="000000"/>
          <w:sz w:val="44"/>
        </w:rPr>
        <w:t>GUIV</w:t>
      </w:r>
    </w:p>
    <w:p w:rsidR="00B15EA5" w:rsidRDefault="00B15EA5" w:rsidP="00B15EA5">
      <w:pPr>
        <w:pStyle w:val="matriel"/>
        <w:rPr>
          <w:color w:val="000000"/>
          <w:sz w:val="16"/>
          <w:szCs w:val="16"/>
        </w:rPr>
      </w:pPr>
    </w:p>
    <w:p w:rsidR="00B15EA5" w:rsidRDefault="00B15EA5" w:rsidP="00B15EA5">
      <w:pPr>
        <w:pStyle w:val="matriel"/>
        <w:rPr>
          <w:color w:val="000000"/>
          <w:sz w:val="16"/>
          <w:szCs w:val="16"/>
        </w:rPr>
      </w:pPr>
    </w:p>
    <w:p w:rsidR="00B15EA5" w:rsidRDefault="0050290E" w:rsidP="00B15EA5">
      <w:pPr>
        <w:pStyle w:val="matriel"/>
        <w:rPr>
          <w:rFonts w:ascii="Arial" w:hAnsi="Arial" w:cs="Arial"/>
          <w:b w:val="0"/>
          <w:color w:val="000000"/>
          <w:sz w:val="22"/>
          <w:szCs w:val="22"/>
          <w:u w:val="none"/>
        </w:rPr>
      </w:pPr>
      <w:r w:rsidRPr="0050290E">
        <w:rPr>
          <w:rFonts w:ascii="Arial" w:hAnsi="Arial" w:cs="Arial"/>
          <w:b w:val="0"/>
          <w:color w:val="000000"/>
          <w:sz w:val="22"/>
          <w:szCs w:val="22"/>
          <w:u w:val="none"/>
        </w:rPr>
        <w:t xml:space="preserve">Ce sujet comporte </w:t>
      </w:r>
      <w:r w:rsidR="00DD6CEC">
        <w:rPr>
          <w:rFonts w:ascii="Arial" w:hAnsi="Arial" w:cs="Arial"/>
          <w:b w:val="0"/>
          <w:color w:val="000000"/>
          <w:sz w:val="22"/>
          <w:szCs w:val="22"/>
          <w:u w:val="none"/>
        </w:rPr>
        <w:t>17</w:t>
      </w:r>
      <w:r w:rsidRPr="0050290E">
        <w:rPr>
          <w:rFonts w:ascii="Arial" w:hAnsi="Arial" w:cs="Arial"/>
          <w:b w:val="0"/>
          <w:color w:val="000000"/>
          <w:sz w:val="22"/>
          <w:szCs w:val="22"/>
          <w:u w:val="none"/>
        </w:rPr>
        <w:t xml:space="preserve"> pages dont un dossier documentaire de </w:t>
      </w:r>
      <w:r w:rsidR="00DD6CEC">
        <w:rPr>
          <w:rFonts w:ascii="Arial" w:hAnsi="Arial" w:cs="Arial"/>
          <w:b w:val="0"/>
          <w:color w:val="000000"/>
          <w:sz w:val="22"/>
          <w:szCs w:val="22"/>
          <w:u w:val="none"/>
        </w:rPr>
        <w:t>11</w:t>
      </w:r>
      <w:r w:rsidRPr="0050290E">
        <w:rPr>
          <w:rFonts w:ascii="Arial" w:hAnsi="Arial" w:cs="Arial"/>
          <w:b w:val="0"/>
          <w:color w:val="000000"/>
          <w:sz w:val="22"/>
          <w:szCs w:val="22"/>
          <w:u w:val="none"/>
        </w:rPr>
        <w:t xml:space="preserve"> pages. La candidate ou le candidat est </w:t>
      </w:r>
      <w:proofErr w:type="spellStart"/>
      <w:r w:rsidRPr="0050290E">
        <w:rPr>
          <w:rFonts w:ascii="Arial" w:hAnsi="Arial" w:cs="Arial"/>
          <w:b w:val="0"/>
          <w:color w:val="000000"/>
          <w:sz w:val="22"/>
          <w:szCs w:val="22"/>
          <w:u w:val="none"/>
        </w:rPr>
        <w:t>invit</w:t>
      </w:r>
      <w:r w:rsidR="00ED288C">
        <w:rPr>
          <w:rFonts w:ascii="Arial" w:hAnsi="Arial" w:cs="Arial"/>
          <w:b w:val="0"/>
          <w:color w:val="000000"/>
          <w:sz w:val="22"/>
          <w:szCs w:val="22"/>
          <w:u w:val="none"/>
        </w:rPr>
        <w:t>é.e</w:t>
      </w:r>
      <w:proofErr w:type="spellEnd"/>
      <w:r w:rsidRPr="0050290E">
        <w:rPr>
          <w:rFonts w:ascii="Arial" w:hAnsi="Arial" w:cs="Arial"/>
          <w:b w:val="0"/>
          <w:color w:val="000000"/>
          <w:sz w:val="22"/>
          <w:szCs w:val="22"/>
          <w:u w:val="none"/>
        </w:rPr>
        <w:t xml:space="preserve"> à vérifier que le sujet qui lui a été remis est complet</w:t>
      </w:r>
      <w:r w:rsidR="009F3EA4">
        <w:rPr>
          <w:rFonts w:ascii="Arial" w:hAnsi="Arial" w:cs="Arial"/>
          <w:b w:val="0"/>
          <w:color w:val="000000"/>
          <w:sz w:val="22"/>
          <w:szCs w:val="22"/>
          <w:u w:val="none"/>
        </w:rPr>
        <w:t>.</w:t>
      </w:r>
    </w:p>
    <w:p w:rsidR="00373045" w:rsidRDefault="00373045" w:rsidP="00B15EA5">
      <w:pPr>
        <w:pStyle w:val="matriel"/>
        <w:rPr>
          <w:rFonts w:ascii="Arial" w:hAnsi="Arial" w:cs="Arial"/>
          <w:b w:val="0"/>
          <w:color w:val="000000"/>
          <w:sz w:val="22"/>
          <w:szCs w:val="22"/>
          <w:u w:val="none"/>
        </w:rPr>
      </w:pPr>
    </w:p>
    <w:p w:rsidR="00AA407E" w:rsidRPr="007F51BB" w:rsidRDefault="009B1CC0" w:rsidP="00B15EA5">
      <w:pPr>
        <w:pStyle w:val="matriel"/>
        <w:rPr>
          <w:rFonts w:ascii="Arial" w:hAnsi="Arial" w:cs="Arial"/>
          <w:b w:val="0"/>
          <w:i/>
          <w:color w:val="000000"/>
          <w:sz w:val="20"/>
          <w:u w:val="none"/>
        </w:rPr>
      </w:pPr>
      <w:r w:rsidRPr="007F51BB">
        <w:rPr>
          <w:rFonts w:ascii="Arial" w:hAnsi="Arial" w:cs="Arial"/>
          <w:b w:val="0"/>
          <w:i/>
          <w:color w:val="000000"/>
          <w:sz w:val="20"/>
          <w:u w:val="none"/>
        </w:rPr>
        <w:t xml:space="preserve">Conformément aux recommandations du Haut Conseil à l’Égalité entre les femmes et les hommes dans son guide publié en novembre 2015, l’expression du féminin et du masculin s’effectue en utilisant le point, par exemple, </w:t>
      </w:r>
      <w:proofErr w:type="spellStart"/>
      <w:r w:rsidRPr="007F51BB">
        <w:rPr>
          <w:rFonts w:ascii="Arial" w:hAnsi="Arial" w:cs="Arial"/>
          <w:b w:val="0"/>
          <w:i/>
          <w:color w:val="000000"/>
          <w:sz w:val="20"/>
          <w:u w:val="none"/>
        </w:rPr>
        <w:t>client.e</w:t>
      </w:r>
      <w:proofErr w:type="spellEnd"/>
      <w:r w:rsidRPr="007F51BB">
        <w:rPr>
          <w:rFonts w:ascii="Arial" w:hAnsi="Arial" w:cs="Arial"/>
          <w:b w:val="0"/>
          <w:i/>
          <w:color w:val="000000"/>
          <w:sz w:val="20"/>
          <w:u w:val="none"/>
        </w:rPr>
        <w:t>.</w:t>
      </w:r>
    </w:p>
    <w:p w:rsidR="0050290E" w:rsidRDefault="0050290E" w:rsidP="00B15EA5">
      <w:pPr>
        <w:pStyle w:val="matriel"/>
        <w:rPr>
          <w:rFonts w:ascii="Arial" w:hAnsi="Arial" w:cs="Arial"/>
          <w:color w:val="000000"/>
          <w:sz w:val="22"/>
          <w:szCs w:val="22"/>
        </w:rPr>
      </w:pPr>
    </w:p>
    <w:p w:rsidR="00B15EA5" w:rsidRDefault="00B15EA5" w:rsidP="00B15EA5">
      <w:pPr>
        <w:pStyle w:val="matriel"/>
        <w:rPr>
          <w:rFonts w:ascii="Arial" w:hAnsi="Arial" w:cs="Arial"/>
          <w:color w:val="000000"/>
          <w:sz w:val="22"/>
          <w:szCs w:val="22"/>
        </w:rPr>
      </w:pPr>
      <w:r>
        <w:rPr>
          <w:rFonts w:ascii="Arial" w:hAnsi="Arial" w:cs="Arial"/>
          <w:color w:val="000000"/>
          <w:sz w:val="22"/>
          <w:szCs w:val="22"/>
          <w:u w:val="none"/>
        </w:rPr>
        <w:t>Aucun matériel ni document autorisé</w:t>
      </w:r>
    </w:p>
    <w:p w:rsidR="00B15EA5" w:rsidRPr="001B30F0" w:rsidRDefault="00B15EA5" w:rsidP="00B15EA5">
      <w:pPr>
        <w:pStyle w:val="matriel"/>
        <w:rPr>
          <w:rFonts w:ascii="Arial" w:hAnsi="Arial" w:cs="Arial"/>
          <w:color w:val="000000"/>
          <w:sz w:val="16"/>
          <w:szCs w:val="16"/>
        </w:rPr>
      </w:pPr>
    </w:p>
    <w:p w:rsidR="00B15EA5" w:rsidRDefault="0050290E" w:rsidP="00B15EA5">
      <w:pPr>
        <w:rPr>
          <w:rFonts w:ascii="Arial" w:hAnsi="Arial" w:cs="Arial"/>
          <w:b/>
          <w:color w:val="000000"/>
          <w:sz w:val="22"/>
          <w:szCs w:val="22"/>
        </w:rPr>
      </w:pPr>
      <w:r>
        <w:rPr>
          <w:rFonts w:ascii="Arial" w:hAnsi="Arial" w:cs="Arial"/>
          <w:b/>
          <w:color w:val="000000"/>
          <w:sz w:val="22"/>
          <w:szCs w:val="22"/>
        </w:rPr>
        <w:t>Dossier documentaire</w:t>
      </w:r>
      <w:r w:rsidR="00B15EA5">
        <w:rPr>
          <w:rFonts w:ascii="Arial" w:hAnsi="Arial" w:cs="Arial"/>
          <w:b/>
          <w:color w:val="000000"/>
          <w:sz w:val="22"/>
          <w:szCs w:val="22"/>
        </w:rPr>
        <w:t> :</w:t>
      </w:r>
    </w:p>
    <w:p w:rsidR="00810C88" w:rsidRPr="001B30F0" w:rsidRDefault="00810C88" w:rsidP="00B15EA5">
      <w:pPr>
        <w:rPr>
          <w:rFonts w:ascii="Arial" w:hAnsi="Arial" w:cs="Arial"/>
          <w:color w:val="000000"/>
          <w:sz w:val="16"/>
          <w:szCs w:val="16"/>
        </w:rPr>
      </w:pP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Présentation de la base de données (extrait)</w:t>
      </w:r>
      <w:r w:rsidR="002439C4">
        <w:rPr>
          <w:rFonts w:ascii="Arial" w:hAnsi="Arial" w:cs="Arial"/>
          <w:sz w:val="22"/>
          <w:szCs w:val="22"/>
        </w:rPr>
        <w:tab/>
        <w:t>page 7</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 xml:space="preserve">Éléments d’interface utilisateur du module </w:t>
      </w:r>
      <w:r w:rsidRPr="00987D54">
        <w:rPr>
          <w:rFonts w:ascii="Arial" w:hAnsi="Arial" w:cs="Arial"/>
          <w:i/>
          <w:sz w:val="22"/>
          <w:szCs w:val="22"/>
        </w:rPr>
        <w:t>PLAN_DEM</w:t>
      </w:r>
      <w:r w:rsidR="002439C4">
        <w:rPr>
          <w:rFonts w:ascii="Arial" w:hAnsi="Arial" w:cs="Arial"/>
          <w:i/>
          <w:sz w:val="22"/>
          <w:szCs w:val="22"/>
        </w:rPr>
        <w:tab/>
      </w:r>
      <w:r w:rsidR="002439C4">
        <w:rPr>
          <w:rFonts w:ascii="Arial" w:hAnsi="Arial" w:cs="Arial"/>
          <w:sz w:val="22"/>
          <w:szCs w:val="22"/>
        </w:rPr>
        <w:t>page 9</w:t>
      </w:r>
    </w:p>
    <w:p w:rsidR="00810C88" w:rsidRPr="00810C88" w:rsidRDefault="000D1041" w:rsidP="002439C4">
      <w:pPr>
        <w:pStyle w:val="Paragraphedeliste"/>
        <w:numPr>
          <w:ilvl w:val="0"/>
          <w:numId w:val="17"/>
        </w:numPr>
        <w:tabs>
          <w:tab w:val="left" w:leader="dot" w:pos="9072"/>
        </w:tabs>
        <w:rPr>
          <w:rFonts w:ascii="Arial" w:hAnsi="Arial" w:cs="Arial"/>
          <w:iCs/>
          <w:color w:val="000000"/>
          <w:sz w:val="22"/>
          <w:szCs w:val="22"/>
        </w:rPr>
      </w:pPr>
      <w:r w:rsidRPr="000D1041">
        <w:rPr>
          <w:rFonts w:ascii="Arial" w:hAnsi="Arial" w:cs="Arial"/>
          <w:sz w:val="22"/>
          <w:szCs w:val="22"/>
        </w:rPr>
        <w:t xml:space="preserve">Fonction stockée de la base de données utilisée par le module </w:t>
      </w:r>
      <w:r w:rsidRPr="007D634B">
        <w:rPr>
          <w:rFonts w:ascii="Arial" w:hAnsi="Arial" w:cs="Arial"/>
          <w:i/>
          <w:sz w:val="22"/>
          <w:szCs w:val="22"/>
        </w:rPr>
        <w:t>PLAN_DEM</w:t>
      </w:r>
      <w:r w:rsidR="002439C4">
        <w:rPr>
          <w:rFonts w:ascii="Arial" w:hAnsi="Arial" w:cs="Arial"/>
          <w:sz w:val="22"/>
          <w:szCs w:val="22"/>
        </w:rPr>
        <w:tab/>
        <w:t>page 9</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 xml:space="preserve">Corrections et évolutions demandées concernant le module </w:t>
      </w:r>
      <w:r w:rsidRPr="00987D54">
        <w:rPr>
          <w:rFonts w:ascii="Arial" w:hAnsi="Arial" w:cs="Arial"/>
          <w:i/>
          <w:sz w:val="22"/>
          <w:szCs w:val="22"/>
        </w:rPr>
        <w:t>PLAN_DEM</w:t>
      </w:r>
      <w:r w:rsidR="002439C4">
        <w:rPr>
          <w:rFonts w:ascii="Arial" w:hAnsi="Arial" w:cs="Arial"/>
          <w:sz w:val="22"/>
          <w:szCs w:val="22"/>
        </w:rPr>
        <w:tab/>
        <w:t>page 10</w:t>
      </w:r>
    </w:p>
    <w:p w:rsidR="004E0BBA" w:rsidRPr="004E0BBA" w:rsidRDefault="004E0BBA"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Besoins en information concernant la gestion des véhicules</w:t>
      </w:r>
      <w:r w:rsidR="00F40A13">
        <w:rPr>
          <w:rFonts w:ascii="Arial" w:hAnsi="Arial" w:cs="Arial"/>
          <w:sz w:val="22"/>
          <w:szCs w:val="22"/>
        </w:rPr>
        <w:t xml:space="preserve"> </w:t>
      </w:r>
      <w:r w:rsidR="00F40A13" w:rsidRPr="00AA407E">
        <w:rPr>
          <w:rFonts w:ascii="Arial" w:hAnsi="Arial" w:cs="Arial"/>
          <w:sz w:val="18"/>
          <w:szCs w:val="22"/>
        </w:rPr>
        <w:t>(voir également document 6)</w:t>
      </w:r>
      <w:r w:rsidR="002439C4">
        <w:rPr>
          <w:rFonts w:ascii="Arial" w:hAnsi="Arial" w:cs="Arial"/>
          <w:sz w:val="22"/>
          <w:szCs w:val="22"/>
        </w:rPr>
        <w:tab/>
        <w:t>page 11</w:t>
      </w:r>
    </w:p>
    <w:p w:rsidR="004E0BBA" w:rsidRPr="004E0BBA" w:rsidRDefault="004E0BBA" w:rsidP="002439C4">
      <w:pPr>
        <w:pStyle w:val="Paragraphedeliste"/>
        <w:numPr>
          <w:ilvl w:val="0"/>
          <w:numId w:val="17"/>
        </w:numPr>
        <w:tabs>
          <w:tab w:val="left" w:leader="dot" w:pos="9072"/>
        </w:tabs>
        <w:rPr>
          <w:rFonts w:ascii="Arial" w:hAnsi="Arial" w:cs="Arial"/>
          <w:iCs/>
          <w:color w:val="000000"/>
          <w:sz w:val="22"/>
          <w:szCs w:val="22"/>
        </w:rPr>
      </w:pPr>
      <w:r w:rsidRPr="003C6325">
        <w:rPr>
          <w:rFonts w:ascii="Arial" w:hAnsi="Arial" w:cs="Arial"/>
          <w:iCs/>
          <w:color w:val="000000"/>
          <w:sz w:val="22"/>
          <w:szCs w:val="22"/>
        </w:rPr>
        <w:t>Note concernant les besoins en information</w:t>
      </w:r>
      <w:r w:rsidR="002439C4">
        <w:rPr>
          <w:rFonts w:ascii="Arial" w:hAnsi="Arial" w:cs="Arial"/>
          <w:iCs/>
          <w:color w:val="000000"/>
          <w:sz w:val="22"/>
          <w:szCs w:val="22"/>
        </w:rPr>
        <w:tab/>
        <w:t>page 11</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Exemple de fiche de suivi véhicule</w:t>
      </w:r>
      <w:r w:rsidR="002439C4">
        <w:rPr>
          <w:rFonts w:ascii="Arial" w:hAnsi="Arial" w:cs="Arial"/>
          <w:sz w:val="22"/>
          <w:szCs w:val="22"/>
        </w:rPr>
        <w:tab/>
        <w:t>page 12</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Extrait du diagramme de classes métier</w:t>
      </w:r>
      <w:r w:rsidR="002439C4">
        <w:rPr>
          <w:rFonts w:ascii="Arial" w:hAnsi="Arial" w:cs="Arial"/>
          <w:sz w:val="22"/>
          <w:szCs w:val="22"/>
        </w:rPr>
        <w:tab/>
        <w:t>page 13</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Description textuelle des classes métier</w:t>
      </w:r>
      <w:r w:rsidR="002439C4">
        <w:rPr>
          <w:rFonts w:ascii="Arial" w:hAnsi="Arial" w:cs="Arial"/>
          <w:sz w:val="22"/>
          <w:szCs w:val="22"/>
        </w:rPr>
        <w:tab/>
        <w:t>page 13</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 xml:space="preserve">Description de la classe technique </w:t>
      </w:r>
      <w:proofErr w:type="spellStart"/>
      <w:r w:rsidRPr="00810C88">
        <w:rPr>
          <w:rFonts w:ascii="Arial" w:hAnsi="Arial" w:cs="Arial"/>
          <w:i/>
          <w:sz w:val="22"/>
          <w:szCs w:val="22"/>
        </w:rPr>
        <w:t>DateFr</w:t>
      </w:r>
      <w:proofErr w:type="spellEnd"/>
      <w:r w:rsidRPr="00810C88">
        <w:rPr>
          <w:rFonts w:ascii="Arial" w:hAnsi="Arial" w:cs="Arial"/>
          <w:sz w:val="22"/>
          <w:szCs w:val="22"/>
        </w:rPr>
        <w:t xml:space="preserve"> (extrait)</w:t>
      </w:r>
      <w:r w:rsidR="002439C4">
        <w:rPr>
          <w:rFonts w:ascii="Arial" w:hAnsi="Arial" w:cs="Arial"/>
          <w:sz w:val="22"/>
          <w:szCs w:val="22"/>
        </w:rPr>
        <w:tab/>
        <w:t>page 14</w:t>
      </w:r>
    </w:p>
    <w:p w:rsidR="00810C88" w:rsidRPr="00810C88" w:rsidRDefault="00810C88" w:rsidP="002439C4">
      <w:pPr>
        <w:pStyle w:val="Paragraphedeliste"/>
        <w:numPr>
          <w:ilvl w:val="0"/>
          <w:numId w:val="17"/>
        </w:numPr>
        <w:tabs>
          <w:tab w:val="left" w:leader="dot" w:pos="9072"/>
        </w:tabs>
        <w:rPr>
          <w:rFonts w:ascii="Arial" w:hAnsi="Arial" w:cs="Arial"/>
          <w:iCs/>
          <w:color w:val="000000"/>
          <w:sz w:val="22"/>
          <w:szCs w:val="22"/>
        </w:rPr>
      </w:pPr>
      <w:r w:rsidRPr="00810C88">
        <w:rPr>
          <w:rFonts w:ascii="Arial" w:hAnsi="Arial" w:cs="Arial"/>
          <w:sz w:val="22"/>
          <w:szCs w:val="22"/>
        </w:rPr>
        <w:t>Exemple d'utilisation d'une collection</w:t>
      </w:r>
      <w:r w:rsidR="002439C4">
        <w:rPr>
          <w:rFonts w:ascii="Arial" w:hAnsi="Arial" w:cs="Arial"/>
          <w:sz w:val="22"/>
          <w:szCs w:val="22"/>
        </w:rPr>
        <w:tab/>
        <w:t>page 14</w:t>
      </w:r>
    </w:p>
    <w:p w:rsidR="005D5506" w:rsidRDefault="005D5506" w:rsidP="002439C4">
      <w:pPr>
        <w:pStyle w:val="Paragraphedeliste"/>
        <w:numPr>
          <w:ilvl w:val="0"/>
          <w:numId w:val="17"/>
        </w:numPr>
        <w:tabs>
          <w:tab w:val="left" w:leader="dot" w:pos="9072"/>
        </w:tabs>
        <w:rPr>
          <w:rFonts w:ascii="Arial" w:hAnsi="Arial" w:cs="Arial"/>
          <w:iCs/>
          <w:color w:val="000000"/>
          <w:sz w:val="22"/>
          <w:szCs w:val="22"/>
        </w:rPr>
      </w:pPr>
      <w:r w:rsidRPr="005D5506">
        <w:rPr>
          <w:rFonts w:ascii="Arial" w:hAnsi="Arial" w:cs="Arial"/>
          <w:iCs/>
          <w:color w:val="000000"/>
          <w:sz w:val="22"/>
          <w:szCs w:val="22"/>
        </w:rPr>
        <w:t>Extraits de pages internet concernant la dématérialisation</w:t>
      </w:r>
      <w:r w:rsidR="002439C4">
        <w:rPr>
          <w:rFonts w:ascii="Arial" w:hAnsi="Arial" w:cs="Arial"/>
          <w:iCs/>
          <w:color w:val="000000"/>
          <w:sz w:val="22"/>
          <w:szCs w:val="22"/>
        </w:rPr>
        <w:tab/>
        <w:t>page 15</w:t>
      </w:r>
    </w:p>
    <w:p w:rsidR="005D5506" w:rsidRDefault="005D5506" w:rsidP="002439C4">
      <w:pPr>
        <w:pStyle w:val="Paragraphedeliste"/>
        <w:numPr>
          <w:ilvl w:val="0"/>
          <w:numId w:val="17"/>
        </w:numPr>
        <w:tabs>
          <w:tab w:val="left" w:leader="dot" w:pos="9072"/>
        </w:tabs>
        <w:rPr>
          <w:rFonts w:ascii="Arial" w:hAnsi="Arial" w:cs="Arial"/>
          <w:iCs/>
          <w:color w:val="000000"/>
          <w:sz w:val="22"/>
          <w:szCs w:val="22"/>
        </w:rPr>
      </w:pPr>
      <w:r>
        <w:rPr>
          <w:rFonts w:ascii="Arial" w:hAnsi="Arial" w:cs="Arial"/>
          <w:iCs/>
          <w:color w:val="000000"/>
          <w:sz w:val="22"/>
          <w:szCs w:val="22"/>
        </w:rPr>
        <w:t>Scénario de chargement</w:t>
      </w:r>
      <w:r w:rsidR="002439C4">
        <w:rPr>
          <w:rFonts w:ascii="Arial" w:hAnsi="Arial" w:cs="Arial"/>
          <w:iCs/>
          <w:color w:val="000000"/>
          <w:sz w:val="22"/>
          <w:szCs w:val="22"/>
        </w:rPr>
        <w:tab/>
        <w:t>page 16</w:t>
      </w:r>
    </w:p>
    <w:p w:rsidR="00784364" w:rsidRDefault="00784364" w:rsidP="002439C4">
      <w:pPr>
        <w:pStyle w:val="Paragraphedeliste"/>
        <w:numPr>
          <w:ilvl w:val="0"/>
          <w:numId w:val="17"/>
        </w:numPr>
        <w:tabs>
          <w:tab w:val="left" w:leader="dot" w:pos="9072"/>
        </w:tabs>
        <w:rPr>
          <w:rFonts w:ascii="Arial" w:hAnsi="Arial" w:cs="Arial"/>
          <w:iCs/>
          <w:color w:val="000000"/>
          <w:sz w:val="22"/>
          <w:szCs w:val="22"/>
        </w:rPr>
      </w:pPr>
      <w:r w:rsidRPr="00A964D1">
        <w:rPr>
          <w:rFonts w:ascii="Arial" w:hAnsi="Arial" w:cs="Arial"/>
          <w:iCs/>
          <w:color w:val="000000"/>
          <w:sz w:val="22"/>
          <w:szCs w:val="22"/>
        </w:rPr>
        <w:t xml:space="preserve">Données échangées au format </w:t>
      </w:r>
      <w:proofErr w:type="spellStart"/>
      <w:r w:rsidRPr="00987D54">
        <w:rPr>
          <w:rFonts w:ascii="Arial" w:hAnsi="Arial" w:cs="Arial"/>
          <w:i/>
          <w:iCs/>
          <w:color w:val="000000"/>
          <w:sz w:val="22"/>
          <w:szCs w:val="22"/>
        </w:rPr>
        <w:t>J</w:t>
      </w:r>
      <w:r w:rsidR="007D634B">
        <w:rPr>
          <w:rFonts w:ascii="Arial" w:hAnsi="Arial" w:cs="Arial"/>
          <w:i/>
          <w:iCs/>
          <w:color w:val="000000"/>
          <w:sz w:val="22"/>
          <w:szCs w:val="22"/>
        </w:rPr>
        <w:t>son</w:t>
      </w:r>
      <w:proofErr w:type="spellEnd"/>
      <w:r w:rsidR="002439C4">
        <w:rPr>
          <w:rFonts w:ascii="Arial" w:hAnsi="Arial" w:cs="Arial"/>
          <w:iCs/>
          <w:color w:val="000000"/>
          <w:sz w:val="22"/>
          <w:szCs w:val="22"/>
        </w:rPr>
        <w:tab/>
        <w:t>page 16</w:t>
      </w:r>
    </w:p>
    <w:p w:rsidR="005D5506" w:rsidRDefault="005D5506" w:rsidP="002439C4">
      <w:pPr>
        <w:pStyle w:val="Paragraphedeliste"/>
        <w:numPr>
          <w:ilvl w:val="0"/>
          <w:numId w:val="17"/>
        </w:numPr>
        <w:tabs>
          <w:tab w:val="left" w:leader="dot" w:pos="9072"/>
        </w:tabs>
        <w:rPr>
          <w:rFonts w:ascii="Arial" w:hAnsi="Arial" w:cs="Arial"/>
          <w:iCs/>
          <w:color w:val="000000"/>
          <w:sz w:val="22"/>
          <w:szCs w:val="22"/>
        </w:rPr>
      </w:pPr>
      <w:r>
        <w:rPr>
          <w:rFonts w:ascii="Arial" w:hAnsi="Arial" w:cs="Arial"/>
          <w:iCs/>
          <w:color w:val="000000"/>
          <w:sz w:val="22"/>
          <w:szCs w:val="22"/>
        </w:rPr>
        <w:t xml:space="preserve">Architecture </w:t>
      </w:r>
      <w:proofErr w:type="spellStart"/>
      <w:r w:rsidRPr="00987D54">
        <w:rPr>
          <w:rFonts w:ascii="Arial" w:hAnsi="Arial" w:cs="Arial"/>
          <w:i/>
          <w:iCs/>
          <w:color w:val="000000"/>
          <w:sz w:val="22"/>
          <w:szCs w:val="22"/>
        </w:rPr>
        <w:t>R</w:t>
      </w:r>
      <w:r w:rsidR="007D634B">
        <w:rPr>
          <w:rFonts w:ascii="Arial" w:hAnsi="Arial" w:cs="Arial"/>
          <w:i/>
          <w:iCs/>
          <w:color w:val="000000"/>
          <w:sz w:val="22"/>
          <w:szCs w:val="22"/>
        </w:rPr>
        <w:t>est</w:t>
      </w:r>
      <w:proofErr w:type="spellEnd"/>
      <w:r w:rsidR="002439C4">
        <w:rPr>
          <w:rFonts w:ascii="Arial" w:hAnsi="Arial" w:cs="Arial"/>
          <w:iCs/>
          <w:color w:val="000000"/>
          <w:sz w:val="22"/>
          <w:szCs w:val="22"/>
        </w:rPr>
        <w:tab/>
        <w:t>page 16</w:t>
      </w:r>
    </w:p>
    <w:p w:rsidR="005D5506" w:rsidRPr="00810C88" w:rsidRDefault="005D5506" w:rsidP="002439C4">
      <w:pPr>
        <w:pStyle w:val="Paragraphedeliste"/>
        <w:numPr>
          <w:ilvl w:val="0"/>
          <w:numId w:val="17"/>
        </w:numPr>
        <w:tabs>
          <w:tab w:val="left" w:leader="dot" w:pos="9072"/>
        </w:tabs>
        <w:rPr>
          <w:rFonts w:ascii="Arial" w:hAnsi="Arial" w:cs="Arial"/>
          <w:iCs/>
          <w:color w:val="000000"/>
          <w:sz w:val="22"/>
          <w:szCs w:val="22"/>
        </w:rPr>
      </w:pPr>
      <w:r w:rsidRPr="005D5506">
        <w:rPr>
          <w:rFonts w:ascii="Arial" w:hAnsi="Arial" w:cs="Arial"/>
          <w:iCs/>
          <w:color w:val="000000"/>
          <w:sz w:val="22"/>
          <w:szCs w:val="22"/>
        </w:rPr>
        <w:t>Fichiers de l'application serveur (extraits)</w:t>
      </w:r>
      <w:r w:rsidR="002439C4">
        <w:rPr>
          <w:rFonts w:ascii="Arial" w:hAnsi="Arial" w:cs="Arial"/>
          <w:iCs/>
          <w:color w:val="000000"/>
          <w:sz w:val="22"/>
          <w:szCs w:val="22"/>
        </w:rPr>
        <w:tab/>
        <w:t>page 17</w:t>
      </w:r>
    </w:p>
    <w:p w:rsidR="00B15EA5" w:rsidRDefault="00B15EA5" w:rsidP="00B15EA5">
      <w:pPr>
        <w:tabs>
          <w:tab w:val="right" w:leader="dot" w:pos="8789"/>
        </w:tabs>
        <w:ind w:left="57" w:right="57"/>
        <w:rPr>
          <w:rFonts w:ascii="Arial" w:hAnsi="Arial" w:cs="Arial"/>
          <w:sz w:val="22"/>
          <w:szCs w:val="22"/>
        </w:rPr>
      </w:pPr>
    </w:p>
    <w:p w:rsidR="00B15EA5" w:rsidRDefault="00B15EA5" w:rsidP="00B15EA5">
      <w:pPr>
        <w:pStyle w:val="Titre2"/>
        <w:numPr>
          <w:ilvl w:val="1"/>
          <w:numId w:val="1"/>
        </w:numPr>
        <w:spacing w:before="0" w:after="0"/>
        <w:ind w:left="57" w:right="57" w:firstLine="0"/>
        <w:rPr>
          <w:rFonts w:ascii="Arial" w:hAnsi="Arial" w:cs="Arial"/>
          <w:sz w:val="22"/>
          <w:szCs w:val="22"/>
        </w:rPr>
      </w:pPr>
      <w:r>
        <w:rPr>
          <w:rFonts w:ascii="Arial" w:hAnsi="Arial" w:cs="Arial"/>
          <w:i w:val="0"/>
          <w:color w:val="000000"/>
          <w:sz w:val="22"/>
          <w:szCs w:val="22"/>
        </w:rPr>
        <w:t>Barème</w:t>
      </w:r>
    </w:p>
    <w:p w:rsidR="00B15EA5" w:rsidRPr="001B30F0" w:rsidRDefault="00B15EA5" w:rsidP="00B15EA5">
      <w:pPr>
        <w:rPr>
          <w:rFonts w:ascii="Arial" w:hAnsi="Arial" w:cs="Arial"/>
          <w:sz w:val="16"/>
          <w:szCs w:val="16"/>
        </w:rPr>
      </w:pPr>
    </w:p>
    <w:tbl>
      <w:tblPr>
        <w:tblpPr w:leftFromText="141" w:rightFromText="141" w:vertAnchor="text" w:tblpY="1"/>
        <w:tblOverlap w:val="never"/>
        <w:tblW w:w="0" w:type="auto"/>
        <w:tblLayout w:type="fixed"/>
        <w:tblCellMar>
          <w:left w:w="70" w:type="dxa"/>
          <w:right w:w="70" w:type="dxa"/>
        </w:tblCellMar>
        <w:tblLook w:val="0000"/>
      </w:tblPr>
      <w:tblGrid>
        <w:gridCol w:w="1217"/>
        <w:gridCol w:w="6324"/>
        <w:gridCol w:w="1371"/>
      </w:tblGrid>
      <w:tr w:rsidR="00B15EA5" w:rsidTr="00CB3C60">
        <w:tc>
          <w:tcPr>
            <w:tcW w:w="1217" w:type="dxa"/>
            <w:tcBorders>
              <w:top w:val="single" w:sz="6" w:space="0" w:color="000000"/>
              <w:left w:val="single" w:sz="6" w:space="0" w:color="000000"/>
              <w:bottom w:val="single" w:sz="6" w:space="0" w:color="000000"/>
            </w:tcBorders>
            <w:shd w:val="clear" w:color="auto" w:fill="auto"/>
          </w:tcPr>
          <w:p w:rsidR="00B15EA5" w:rsidRDefault="00B15EA5" w:rsidP="00CB3C60">
            <w:pPr>
              <w:rPr>
                <w:rFonts w:ascii="Arial" w:hAnsi="Arial" w:cs="Arial"/>
              </w:rPr>
            </w:pPr>
            <w:r>
              <w:rPr>
                <w:rFonts w:ascii="Arial" w:hAnsi="Arial" w:cs="Arial"/>
                <w:b/>
                <w:sz w:val="22"/>
                <w:szCs w:val="22"/>
              </w:rPr>
              <w:t>Mission 1</w:t>
            </w:r>
          </w:p>
        </w:tc>
        <w:tc>
          <w:tcPr>
            <w:tcW w:w="6324" w:type="dxa"/>
            <w:tcBorders>
              <w:top w:val="single" w:sz="6" w:space="0" w:color="000000"/>
              <w:left w:val="single" w:sz="6" w:space="0" w:color="000000"/>
              <w:bottom w:val="single" w:sz="6" w:space="0" w:color="000000"/>
            </w:tcBorders>
            <w:shd w:val="clear" w:color="auto" w:fill="auto"/>
          </w:tcPr>
          <w:p w:rsidR="00B15EA5" w:rsidRDefault="00B15EA5" w:rsidP="00CB3C60">
            <w:pPr>
              <w:snapToGrid w:val="0"/>
              <w:rPr>
                <w:rFonts w:ascii="Arial" w:hAnsi="Arial" w:cs="Arial"/>
              </w:rPr>
            </w:pPr>
            <w:r>
              <w:rPr>
                <w:rFonts w:ascii="Arial" w:hAnsi="Arial" w:cs="Arial"/>
                <w:sz w:val="22"/>
                <w:szCs w:val="22"/>
              </w:rPr>
              <w:t xml:space="preserve">Améliorer </w:t>
            </w:r>
            <w:r w:rsidR="00ED60FD">
              <w:rPr>
                <w:rFonts w:ascii="Arial" w:hAnsi="Arial" w:cs="Arial"/>
                <w:sz w:val="22"/>
                <w:szCs w:val="22"/>
              </w:rPr>
              <w:t>la</w:t>
            </w:r>
            <w:r>
              <w:rPr>
                <w:rFonts w:ascii="Arial" w:hAnsi="Arial" w:cs="Arial"/>
                <w:sz w:val="22"/>
                <w:szCs w:val="22"/>
              </w:rPr>
              <w:t xml:space="preserve"> planification de</w:t>
            </w:r>
            <w:r w:rsidR="00ED60FD">
              <w:rPr>
                <w:rFonts w:ascii="Arial" w:hAnsi="Arial" w:cs="Arial"/>
                <w:sz w:val="22"/>
                <w:szCs w:val="22"/>
              </w:rPr>
              <w:t>s</w:t>
            </w:r>
            <w:r>
              <w:rPr>
                <w:rFonts w:ascii="Arial" w:hAnsi="Arial" w:cs="Arial"/>
                <w:sz w:val="22"/>
                <w:szCs w:val="22"/>
              </w:rPr>
              <w:t xml:space="preserve"> déménagement</w:t>
            </w:r>
            <w:r w:rsidR="00ED60FD">
              <w:rPr>
                <w:rFonts w:ascii="Arial" w:hAnsi="Arial" w:cs="Arial"/>
                <w:sz w:val="22"/>
                <w:szCs w:val="22"/>
              </w:rPr>
              <w:t>s</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rsidR="00B15EA5" w:rsidRDefault="000D1041" w:rsidP="00CB3C60">
            <w:pPr>
              <w:jc w:val="right"/>
            </w:pPr>
            <w:r>
              <w:rPr>
                <w:rFonts w:ascii="Arial" w:hAnsi="Arial" w:cs="Arial"/>
                <w:sz w:val="22"/>
                <w:szCs w:val="22"/>
              </w:rPr>
              <w:t>20</w:t>
            </w:r>
            <w:r w:rsidR="00B15EA5">
              <w:rPr>
                <w:rFonts w:ascii="Arial" w:hAnsi="Arial" w:cs="Arial"/>
                <w:sz w:val="22"/>
                <w:szCs w:val="22"/>
              </w:rPr>
              <w:t xml:space="preserve"> points</w:t>
            </w:r>
          </w:p>
        </w:tc>
      </w:tr>
      <w:tr w:rsidR="00B15EA5" w:rsidTr="00CB3C60">
        <w:tc>
          <w:tcPr>
            <w:tcW w:w="1217" w:type="dxa"/>
            <w:tcBorders>
              <w:top w:val="single" w:sz="6" w:space="0" w:color="000000"/>
              <w:left w:val="single" w:sz="6" w:space="0" w:color="000000"/>
              <w:bottom w:val="single" w:sz="6" w:space="0" w:color="000000"/>
            </w:tcBorders>
            <w:shd w:val="clear" w:color="auto" w:fill="auto"/>
          </w:tcPr>
          <w:p w:rsidR="00B15EA5" w:rsidRDefault="00B15EA5" w:rsidP="00CB3C60">
            <w:pPr>
              <w:rPr>
                <w:rFonts w:ascii="Arial" w:hAnsi="Arial" w:cs="Arial"/>
              </w:rPr>
            </w:pPr>
            <w:r>
              <w:rPr>
                <w:rFonts w:ascii="Arial" w:hAnsi="Arial" w:cs="Arial"/>
                <w:b/>
                <w:sz w:val="22"/>
                <w:szCs w:val="22"/>
              </w:rPr>
              <w:t>Mission 2</w:t>
            </w:r>
          </w:p>
        </w:tc>
        <w:tc>
          <w:tcPr>
            <w:tcW w:w="6324" w:type="dxa"/>
            <w:tcBorders>
              <w:top w:val="single" w:sz="6" w:space="0" w:color="000000"/>
              <w:left w:val="single" w:sz="6" w:space="0" w:color="000000"/>
              <w:bottom w:val="single" w:sz="6" w:space="0" w:color="000000"/>
            </w:tcBorders>
            <w:shd w:val="clear" w:color="auto" w:fill="auto"/>
          </w:tcPr>
          <w:p w:rsidR="00B15EA5" w:rsidRDefault="00B15EA5" w:rsidP="00CB3C60">
            <w:pPr>
              <w:snapToGrid w:val="0"/>
              <w:rPr>
                <w:rFonts w:ascii="Arial" w:hAnsi="Arial" w:cs="Arial"/>
              </w:rPr>
            </w:pPr>
            <w:r>
              <w:rPr>
                <w:rFonts w:ascii="Arial" w:hAnsi="Arial" w:cs="Arial"/>
                <w:sz w:val="22"/>
                <w:szCs w:val="22"/>
              </w:rPr>
              <w:t>Gérer les véhicules de déménagement</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rsidR="00B15EA5" w:rsidRDefault="000D1041" w:rsidP="00CB3C60">
            <w:pPr>
              <w:jc w:val="right"/>
            </w:pPr>
            <w:r>
              <w:rPr>
                <w:rFonts w:ascii="Arial" w:hAnsi="Arial" w:cs="Arial"/>
                <w:sz w:val="22"/>
                <w:szCs w:val="22"/>
              </w:rPr>
              <w:t>30</w:t>
            </w:r>
            <w:r w:rsidR="00B15EA5">
              <w:rPr>
                <w:rFonts w:ascii="Arial" w:hAnsi="Arial" w:cs="Arial"/>
                <w:sz w:val="22"/>
                <w:szCs w:val="22"/>
              </w:rPr>
              <w:t xml:space="preserve"> points</w:t>
            </w:r>
          </w:p>
        </w:tc>
      </w:tr>
      <w:tr w:rsidR="00B15EA5" w:rsidTr="00CB3C60">
        <w:tc>
          <w:tcPr>
            <w:tcW w:w="1217" w:type="dxa"/>
            <w:tcBorders>
              <w:left w:val="single" w:sz="6" w:space="0" w:color="000000"/>
              <w:bottom w:val="single" w:sz="6" w:space="0" w:color="000000"/>
            </w:tcBorders>
            <w:shd w:val="clear" w:color="auto" w:fill="auto"/>
          </w:tcPr>
          <w:p w:rsidR="00B15EA5" w:rsidRDefault="00B15EA5" w:rsidP="00CB3C60">
            <w:pPr>
              <w:rPr>
                <w:rFonts w:ascii="Arial" w:hAnsi="Arial" w:cs="Arial"/>
              </w:rPr>
            </w:pPr>
            <w:r>
              <w:rPr>
                <w:rFonts w:ascii="Arial" w:hAnsi="Arial" w:cs="Arial"/>
                <w:b/>
                <w:sz w:val="22"/>
                <w:szCs w:val="22"/>
              </w:rPr>
              <w:t>Mission 3</w:t>
            </w:r>
          </w:p>
        </w:tc>
        <w:tc>
          <w:tcPr>
            <w:tcW w:w="6324" w:type="dxa"/>
            <w:tcBorders>
              <w:left w:val="single" w:sz="6" w:space="0" w:color="000000"/>
              <w:bottom w:val="single" w:sz="6" w:space="0" w:color="000000"/>
            </w:tcBorders>
            <w:shd w:val="clear" w:color="auto" w:fill="auto"/>
          </w:tcPr>
          <w:p w:rsidR="00B15EA5" w:rsidRDefault="00B15EA5" w:rsidP="00CB3C60">
            <w:pPr>
              <w:snapToGrid w:val="0"/>
              <w:rPr>
                <w:rFonts w:ascii="Arial" w:hAnsi="Arial" w:cs="Arial"/>
              </w:rPr>
            </w:pPr>
            <w:r>
              <w:rPr>
                <w:rFonts w:ascii="Arial" w:hAnsi="Arial" w:cs="Arial"/>
                <w:sz w:val="22"/>
                <w:szCs w:val="22"/>
              </w:rPr>
              <w:t>Gérer les absences des salariés</w:t>
            </w:r>
          </w:p>
        </w:tc>
        <w:tc>
          <w:tcPr>
            <w:tcW w:w="1371" w:type="dxa"/>
            <w:tcBorders>
              <w:left w:val="single" w:sz="6" w:space="0" w:color="000000"/>
              <w:bottom w:val="single" w:sz="6" w:space="0" w:color="000000"/>
              <w:right w:val="single" w:sz="6" w:space="0" w:color="000000"/>
            </w:tcBorders>
            <w:shd w:val="clear" w:color="auto" w:fill="auto"/>
          </w:tcPr>
          <w:p w:rsidR="00B15EA5" w:rsidRDefault="00C24EA5" w:rsidP="00CB3C60">
            <w:pPr>
              <w:jc w:val="right"/>
            </w:pPr>
            <w:r>
              <w:rPr>
                <w:rFonts w:ascii="Arial" w:hAnsi="Arial" w:cs="Arial"/>
                <w:sz w:val="22"/>
                <w:szCs w:val="22"/>
              </w:rPr>
              <w:t>30</w:t>
            </w:r>
            <w:r w:rsidR="00B15EA5">
              <w:rPr>
                <w:rFonts w:ascii="Arial" w:hAnsi="Arial" w:cs="Arial"/>
                <w:sz w:val="22"/>
                <w:szCs w:val="22"/>
              </w:rPr>
              <w:t xml:space="preserve"> points</w:t>
            </w:r>
          </w:p>
        </w:tc>
      </w:tr>
      <w:tr w:rsidR="00B15EA5" w:rsidTr="00CB3C60">
        <w:tc>
          <w:tcPr>
            <w:tcW w:w="1217" w:type="dxa"/>
            <w:tcBorders>
              <w:left w:val="single" w:sz="6" w:space="0" w:color="000000"/>
              <w:bottom w:val="single" w:sz="6" w:space="0" w:color="000000"/>
            </w:tcBorders>
            <w:shd w:val="clear" w:color="auto" w:fill="auto"/>
          </w:tcPr>
          <w:p w:rsidR="00B15EA5" w:rsidRDefault="00B15EA5" w:rsidP="00CB3C60">
            <w:pPr>
              <w:rPr>
                <w:rFonts w:ascii="Arial" w:hAnsi="Arial" w:cs="Arial"/>
              </w:rPr>
            </w:pPr>
            <w:r>
              <w:rPr>
                <w:rFonts w:ascii="Arial" w:hAnsi="Arial" w:cs="Arial"/>
                <w:b/>
                <w:sz w:val="22"/>
                <w:szCs w:val="22"/>
              </w:rPr>
              <w:t>Mission 4</w:t>
            </w:r>
          </w:p>
        </w:tc>
        <w:tc>
          <w:tcPr>
            <w:tcW w:w="6324" w:type="dxa"/>
            <w:tcBorders>
              <w:left w:val="single" w:sz="6" w:space="0" w:color="000000"/>
              <w:bottom w:val="single" w:sz="6" w:space="0" w:color="000000"/>
            </w:tcBorders>
            <w:shd w:val="clear" w:color="auto" w:fill="auto"/>
          </w:tcPr>
          <w:p w:rsidR="00B15EA5" w:rsidRDefault="00DC41EE" w:rsidP="00CB3C60">
            <w:pPr>
              <w:snapToGrid w:val="0"/>
              <w:rPr>
                <w:rFonts w:ascii="Arial" w:hAnsi="Arial" w:cs="Arial"/>
              </w:rPr>
            </w:pPr>
            <w:r>
              <w:rPr>
                <w:rFonts w:ascii="Arial" w:hAnsi="Arial" w:cs="Arial"/>
                <w:sz w:val="22"/>
                <w:szCs w:val="22"/>
              </w:rPr>
              <w:t>Suivre la réalisation</w:t>
            </w:r>
            <w:r w:rsidR="00B15EA5">
              <w:rPr>
                <w:rFonts w:ascii="Arial" w:hAnsi="Arial" w:cs="Arial"/>
                <w:sz w:val="22"/>
                <w:szCs w:val="22"/>
              </w:rPr>
              <w:t xml:space="preserve"> des déménagements</w:t>
            </w:r>
          </w:p>
        </w:tc>
        <w:tc>
          <w:tcPr>
            <w:tcW w:w="1371" w:type="dxa"/>
            <w:tcBorders>
              <w:left w:val="single" w:sz="6" w:space="0" w:color="000000"/>
              <w:bottom w:val="single" w:sz="6" w:space="0" w:color="000000"/>
              <w:right w:val="single" w:sz="6" w:space="0" w:color="000000"/>
            </w:tcBorders>
            <w:shd w:val="clear" w:color="auto" w:fill="auto"/>
          </w:tcPr>
          <w:p w:rsidR="00B15EA5" w:rsidRDefault="00C24EA5" w:rsidP="00CB3C60">
            <w:pPr>
              <w:jc w:val="right"/>
            </w:pPr>
            <w:r>
              <w:rPr>
                <w:rFonts w:ascii="Arial" w:hAnsi="Arial" w:cs="Arial"/>
                <w:sz w:val="22"/>
                <w:szCs w:val="22"/>
              </w:rPr>
              <w:t>20</w:t>
            </w:r>
            <w:r w:rsidR="00B15EA5">
              <w:rPr>
                <w:rFonts w:ascii="Arial" w:hAnsi="Arial" w:cs="Arial"/>
                <w:sz w:val="22"/>
                <w:szCs w:val="22"/>
              </w:rPr>
              <w:t xml:space="preserve"> points</w:t>
            </w:r>
          </w:p>
        </w:tc>
      </w:tr>
      <w:tr w:rsidR="00B15EA5" w:rsidTr="00CB3C60">
        <w:tc>
          <w:tcPr>
            <w:tcW w:w="1217" w:type="dxa"/>
            <w:shd w:val="clear" w:color="auto" w:fill="auto"/>
          </w:tcPr>
          <w:p w:rsidR="00B15EA5" w:rsidRDefault="00B15EA5" w:rsidP="00CB3C60">
            <w:pPr>
              <w:snapToGrid w:val="0"/>
              <w:rPr>
                <w:rFonts w:ascii="Arial" w:hAnsi="Arial" w:cs="Arial"/>
              </w:rPr>
            </w:pPr>
          </w:p>
        </w:tc>
        <w:tc>
          <w:tcPr>
            <w:tcW w:w="6324" w:type="dxa"/>
            <w:tcBorders>
              <w:top w:val="single" w:sz="6" w:space="0" w:color="000000"/>
              <w:left w:val="single" w:sz="6" w:space="0" w:color="000000"/>
              <w:bottom w:val="single" w:sz="6" w:space="0" w:color="000000"/>
            </w:tcBorders>
            <w:shd w:val="clear" w:color="auto" w:fill="auto"/>
          </w:tcPr>
          <w:p w:rsidR="00B15EA5" w:rsidRDefault="00B15EA5" w:rsidP="00CB3C60">
            <w:pPr>
              <w:ind w:right="1064"/>
              <w:jc w:val="right"/>
              <w:rPr>
                <w:rFonts w:ascii="Arial" w:hAnsi="Arial" w:cs="Arial"/>
              </w:rPr>
            </w:pPr>
            <w:r>
              <w:rPr>
                <w:rFonts w:ascii="Arial" w:hAnsi="Arial" w:cs="Arial"/>
                <w:sz w:val="22"/>
                <w:szCs w:val="22"/>
              </w:rPr>
              <w:t>Total</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rsidR="00B15EA5" w:rsidRDefault="00B15EA5" w:rsidP="00CB3C60">
            <w:pPr>
              <w:jc w:val="right"/>
            </w:pPr>
            <w:r>
              <w:rPr>
                <w:rFonts w:ascii="Arial" w:hAnsi="Arial" w:cs="Arial"/>
                <w:sz w:val="22"/>
                <w:szCs w:val="22"/>
              </w:rPr>
              <w:t>100 points</w:t>
            </w:r>
          </w:p>
        </w:tc>
      </w:tr>
    </w:tbl>
    <w:p w:rsidR="00271A7C" w:rsidRDefault="00CB3C60" w:rsidP="00C474BE">
      <w:pPr>
        <w:rPr>
          <w:rFonts w:ascii="Arial" w:hAnsi="Arial" w:cs="Arial"/>
          <w:b/>
        </w:rPr>
      </w:pPr>
      <w:bookmarkStart w:id="0" w:name="_GoBack"/>
      <w:bookmarkEnd w:id="0"/>
      <w:r>
        <w:rPr>
          <w:rFonts w:ascii="Arial" w:hAnsi="Arial" w:cs="Arial"/>
          <w:b/>
        </w:rPr>
        <w:br w:type="textWrapping" w:clear="all"/>
      </w:r>
      <w:r w:rsidR="00822448">
        <w:rPr>
          <w:rFonts w:ascii="Arial" w:hAnsi="Arial" w:cs="Arial"/>
          <w:b/>
        </w:rPr>
        <w:br w:type="page"/>
      </w:r>
    </w:p>
    <w:p w:rsidR="00DF1A0D" w:rsidRDefault="00DF1A0D" w:rsidP="00DF1A0D">
      <w:pPr>
        <w:rPr>
          <w:rFonts w:ascii="Arial" w:hAnsi="Arial" w:cs="Arial"/>
          <w:b/>
        </w:rPr>
      </w:pPr>
    </w:p>
    <w:p w:rsidR="00A73ABA" w:rsidRPr="00B15EA5" w:rsidRDefault="00B15EA5" w:rsidP="00B15EA5">
      <w:pPr>
        <w:pBdr>
          <w:top w:val="single" w:sz="4" w:space="1" w:color="auto"/>
          <w:left w:val="single" w:sz="4" w:space="4" w:color="auto"/>
          <w:bottom w:val="single" w:sz="4" w:space="1" w:color="auto"/>
          <w:right w:val="single" w:sz="4" w:space="4" w:color="auto"/>
        </w:pBdr>
        <w:rPr>
          <w:rFonts w:ascii="Arial" w:hAnsi="Arial" w:cs="Arial"/>
          <w:b/>
        </w:rPr>
      </w:pPr>
      <w:r w:rsidRPr="00B15EA5">
        <w:rPr>
          <w:rFonts w:ascii="Arial" w:hAnsi="Arial" w:cs="Arial"/>
          <w:b/>
        </w:rPr>
        <w:t>PR</w:t>
      </w:r>
      <w:r w:rsidR="00ED60FD">
        <w:rPr>
          <w:rFonts w:ascii="Arial" w:hAnsi="Arial" w:cs="Arial"/>
          <w:b/>
        </w:rPr>
        <w:t>É</w:t>
      </w:r>
      <w:r w:rsidRPr="00B15EA5">
        <w:rPr>
          <w:rFonts w:ascii="Arial" w:hAnsi="Arial" w:cs="Arial"/>
          <w:b/>
        </w:rPr>
        <w:t>SENTATION DU CONTEXTE</w:t>
      </w:r>
    </w:p>
    <w:p w:rsidR="00B15EA5" w:rsidRPr="00B15EA5" w:rsidRDefault="00B15EA5">
      <w:pPr>
        <w:rPr>
          <w:rFonts w:ascii="Arial" w:hAnsi="Arial" w:cs="Arial"/>
        </w:rPr>
      </w:pPr>
    </w:p>
    <w:p w:rsidR="00B15EA5" w:rsidRDefault="00B15EA5" w:rsidP="00B15EA5">
      <w:pPr>
        <w:rPr>
          <w:rFonts w:ascii="Arial" w:hAnsi="Arial" w:cs="Arial"/>
          <w:i/>
          <w:iCs/>
          <w:sz w:val="22"/>
          <w:szCs w:val="22"/>
        </w:rPr>
      </w:pPr>
      <w:r>
        <w:rPr>
          <w:rFonts w:ascii="Arial" w:hAnsi="Arial" w:cs="Arial"/>
          <w:b/>
          <w:bCs/>
          <w:i/>
          <w:iCs/>
          <w:sz w:val="22"/>
          <w:szCs w:val="22"/>
        </w:rPr>
        <w:t xml:space="preserve">L'organisation cliente : </w:t>
      </w:r>
      <w:r w:rsidRPr="007D634B">
        <w:rPr>
          <w:rFonts w:ascii="Arial" w:hAnsi="Arial" w:cs="Arial"/>
          <w:b/>
          <w:bCs/>
          <w:iCs/>
          <w:sz w:val="22"/>
          <w:szCs w:val="22"/>
        </w:rPr>
        <w:t>DÉM</w:t>
      </w:r>
      <w:r w:rsidR="00F57D58" w:rsidRPr="007D634B">
        <w:rPr>
          <w:rFonts w:ascii="Arial" w:hAnsi="Arial" w:cs="Arial"/>
          <w:b/>
          <w:bCs/>
          <w:iCs/>
          <w:sz w:val="22"/>
          <w:szCs w:val="22"/>
        </w:rPr>
        <w:t>GUIV</w:t>
      </w:r>
    </w:p>
    <w:p w:rsidR="00042ADC" w:rsidRDefault="00042ADC" w:rsidP="00B15EA5">
      <w:pPr>
        <w:jc w:val="both"/>
        <w:rPr>
          <w:rFonts w:ascii="Arial" w:hAnsi="Arial" w:cs="Arial"/>
          <w:i/>
          <w:iCs/>
          <w:sz w:val="22"/>
          <w:szCs w:val="22"/>
        </w:rPr>
      </w:pPr>
    </w:p>
    <w:p w:rsidR="00B15EA5" w:rsidRDefault="00F57D58" w:rsidP="00B15EA5">
      <w:pPr>
        <w:jc w:val="both"/>
        <w:rPr>
          <w:rFonts w:ascii="Arial" w:hAnsi="Arial" w:cs="Arial"/>
          <w:sz w:val="22"/>
          <w:szCs w:val="22"/>
        </w:rPr>
      </w:pPr>
      <w:r w:rsidRPr="007D634B">
        <w:rPr>
          <w:rFonts w:ascii="Arial" w:hAnsi="Arial" w:cs="Arial"/>
          <w:iCs/>
          <w:sz w:val="22"/>
          <w:szCs w:val="22"/>
        </w:rPr>
        <w:t>DÉMGUIV</w:t>
      </w:r>
      <w:r w:rsidRPr="00F57D58">
        <w:rPr>
          <w:rFonts w:ascii="Arial" w:hAnsi="Arial" w:cs="Arial"/>
          <w:i/>
          <w:iCs/>
          <w:sz w:val="22"/>
          <w:szCs w:val="22"/>
        </w:rPr>
        <w:t xml:space="preserve"> </w:t>
      </w:r>
      <w:r w:rsidR="00B15EA5">
        <w:rPr>
          <w:rFonts w:ascii="Arial" w:hAnsi="Arial" w:cs="Arial"/>
          <w:sz w:val="22"/>
          <w:szCs w:val="22"/>
        </w:rPr>
        <w:t xml:space="preserve">est une entreprise familiale spécialisée dans le déménagement de particuliers interurbain et intra-urbain. Fondée par M. GUIVARCH en 1980 dans la ville de Quimper, la société </w:t>
      </w:r>
      <w:r w:rsidRPr="007D634B">
        <w:rPr>
          <w:rFonts w:ascii="Arial" w:hAnsi="Arial" w:cs="Arial"/>
          <w:iCs/>
          <w:sz w:val="22"/>
          <w:szCs w:val="22"/>
        </w:rPr>
        <w:t>DÉMGUIV</w:t>
      </w:r>
      <w:r w:rsidR="00B15EA5">
        <w:rPr>
          <w:rFonts w:ascii="Arial" w:hAnsi="Arial" w:cs="Arial"/>
          <w:i/>
          <w:iCs/>
          <w:sz w:val="22"/>
          <w:szCs w:val="22"/>
        </w:rPr>
        <w:t xml:space="preserve"> </w:t>
      </w:r>
      <w:r w:rsidR="00B15EA5">
        <w:rPr>
          <w:rFonts w:ascii="Arial" w:hAnsi="Arial" w:cs="Arial"/>
          <w:sz w:val="22"/>
          <w:szCs w:val="22"/>
        </w:rPr>
        <w:t xml:space="preserve">n'a cessé de se développer et compte aujourd'hui trois nouvelles agences : Rennes, Nantes et Angers. Le siège social de la société est </w:t>
      </w:r>
      <w:r w:rsidR="00EB3DDF">
        <w:rPr>
          <w:rFonts w:ascii="Arial" w:hAnsi="Arial" w:cs="Arial"/>
          <w:sz w:val="22"/>
          <w:szCs w:val="22"/>
        </w:rPr>
        <w:t>situé</w:t>
      </w:r>
      <w:r w:rsidR="00B15EA5">
        <w:rPr>
          <w:rFonts w:ascii="Arial" w:hAnsi="Arial" w:cs="Arial"/>
          <w:sz w:val="22"/>
          <w:szCs w:val="22"/>
        </w:rPr>
        <w:t xml:space="preserve"> à Quimper</w:t>
      </w:r>
      <w:r w:rsidR="00A04878">
        <w:rPr>
          <w:rFonts w:ascii="Arial" w:hAnsi="Arial" w:cs="Arial"/>
          <w:sz w:val="22"/>
          <w:szCs w:val="22"/>
        </w:rPr>
        <w:t xml:space="preserve"> dans les mêmes locaux que l’agence</w:t>
      </w:r>
      <w:r w:rsidR="00B15EA5">
        <w:rPr>
          <w:rFonts w:ascii="Arial" w:hAnsi="Arial" w:cs="Arial"/>
          <w:sz w:val="22"/>
          <w:szCs w:val="22"/>
        </w:rPr>
        <w:t>. Chaque agence est dirigée par un responsable d'agence.</w:t>
      </w:r>
    </w:p>
    <w:p w:rsidR="00B15EA5" w:rsidRDefault="00B15EA5" w:rsidP="00B15EA5">
      <w:pPr>
        <w:jc w:val="both"/>
        <w:rPr>
          <w:rFonts w:ascii="Arial" w:hAnsi="Arial" w:cs="Arial"/>
          <w:sz w:val="22"/>
          <w:szCs w:val="22"/>
        </w:rPr>
      </w:pPr>
    </w:p>
    <w:p w:rsidR="00B15EA5" w:rsidRDefault="00B15EA5" w:rsidP="00B15EA5">
      <w:pPr>
        <w:jc w:val="both"/>
        <w:rPr>
          <w:rFonts w:ascii="Arial" w:hAnsi="Arial" w:cs="Arial"/>
          <w:sz w:val="22"/>
          <w:szCs w:val="22"/>
        </w:rPr>
      </w:pPr>
      <w:r>
        <w:rPr>
          <w:rFonts w:ascii="Arial" w:hAnsi="Arial" w:cs="Arial"/>
          <w:sz w:val="22"/>
          <w:szCs w:val="22"/>
        </w:rPr>
        <w:t xml:space="preserve">La société </w:t>
      </w:r>
      <w:r w:rsidR="00F57D58" w:rsidRPr="007D634B">
        <w:rPr>
          <w:rFonts w:ascii="Arial" w:hAnsi="Arial" w:cs="Arial"/>
          <w:iCs/>
          <w:sz w:val="22"/>
          <w:szCs w:val="22"/>
        </w:rPr>
        <w:t>DÉMGUIV</w:t>
      </w:r>
      <w:r>
        <w:rPr>
          <w:rFonts w:ascii="Arial" w:hAnsi="Arial" w:cs="Arial"/>
          <w:sz w:val="22"/>
          <w:szCs w:val="22"/>
        </w:rPr>
        <w:t xml:space="preserve"> propose plusieurs formules de déménagement réservées aux particuliers :</w:t>
      </w:r>
    </w:p>
    <w:p w:rsidR="00B15EA5" w:rsidRDefault="00B15EA5" w:rsidP="00B15EA5">
      <w:pPr>
        <w:numPr>
          <w:ilvl w:val="0"/>
          <w:numId w:val="3"/>
        </w:numPr>
        <w:jc w:val="both"/>
        <w:rPr>
          <w:rFonts w:ascii="Arial" w:hAnsi="Arial" w:cs="Arial"/>
          <w:sz w:val="22"/>
          <w:szCs w:val="22"/>
        </w:rPr>
      </w:pPr>
      <w:r>
        <w:rPr>
          <w:rFonts w:ascii="Arial" w:hAnsi="Arial" w:cs="Arial"/>
          <w:sz w:val="22"/>
          <w:szCs w:val="22"/>
        </w:rPr>
        <w:t xml:space="preserve">La </w:t>
      </w:r>
      <w:r w:rsidR="00A04878">
        <w:rPr>
          <w:rFonts w:ascii="Arial" w:hAnsi="Arial" w:cs="Arial"/>
          <w:sz w:val="22"/>
          <w:szCs w:val="22"/>
        </w:rPr>
        <w:t>f</w:t>
      </w:r>
      <w:r>
        <w:rPr>
          <w:rFonts w:ascii="Arial" w:hAnsi="Arial" w:cs="Arial"/>
          <w:sz w:val="22"/>
          <w:szCs w:val="22"/>
        </w:rPr>
        <w:t xml:space="preserve">ormule </w:t>
      </w:r>
      <w:r w:rsidR="00A04878">
        <w:rPr>
          <w:rFonts w:ascii="Arial" w:hAnsi="Arial" w:cs="Arial"/>
          <w:sz w:val="22"/>
          <w:szCs w:val="22"/>
        </w:rPr>
        <w:t>é</w:t>
      </w:r>
      <w:r w:rsidR="009F3EA4">
        <w:rPr>
          <w:rFonts w:ascii="Arial" w:hAnsi="Arial" w:cs="Arial"/>
          <w:sz w:val="22"/>
          <w:szCs w:val="22"/>
        </w:rPr>
        <w:t>conomique dans laquelle</w:t>
      </w:r>
      <w:r>
        <w:rPr>
          <w:rFonts w:ascii="Arial" w:hAnsi="Arial" w:cs="Arial"/>
          <w:sz w:val="22"/>
          <w:szCs w:val="22"/>
        </w:rPr>
        <w:t xml:space="preserve"> les déménageurs s'occupent uniquement du chargement et de la livraison des meubles et des cartons. </w:t>
      </w:r>
    </w:p>
    <w:p w:rsidR="00B15EA5" w:rsidRDefault="00B15EA5" w:rsidP="00B15EA5">
      <w:pPr>
        <w:numPr>
          <w:ilvl w:val="0"/>
          <w:numId w:val="3"/>
        </w:numPr>
        <w:jc w:val="both"/>
        <w:rPr>
          <w:rFonts w:ascii="Arial" w:hAnsi="Arial" w:cs="Arial"/>
          <w:sz w:val="22"/>
          <w:szCs w:val="22"/>
        </w:rPr>
      </w:pPr>
      <w:r>
        <w:rPr>
          <w:rFonts w:ascii="Arial" w:hAnsi="Arial" w:cs="Arial"/>
          <w:sz w:val="22"/>
          <w:szCs w:val="22"/>
        </w:rPr>
        <w:t xml:space="preserve">La </w:t>
      </w:r>
      <w:r w:rsidR="00A04878">
        <w:rPr>
          <w:rFonts w:ascii="Arial" w:hAnsi="Arial" w:cs="Arial"/>
          <w:sz w:val="22"/>
          <w:szCs w:val="22"/>
        </w:rPr>
        <w:t>f</w:t>
      </w:r>
      <w:r>
        <w:rPr>
          <w:rFonts w:ascii="Arial" w:hAnsi="Arial" w:cs="Arial"/>
          <w:sz w:val="22"/>
          <w:szCs w:val="22"/>
        </w:rPr>
        <w:t xml:space="preserve">ormule </w:t>
      </w:r>
      <w:r w:rsidR="00A04878">
        <w:rPr>
          <w:rFonts w:ascii="Arial" w:hAnsi="Arial" w:cs="Arial"/>
          <w:sz w:val="22"/>
          <w:szCs w:val="22"/>
        </w:rPr>
        <w:t>s</w:t>
      </w:r>
      <w:r w:rsidR="009F3EA4">
        <w:rPr>
          <w:rFonts w:ascii="Arial" w:hAnsi="Arial" w:cs="Arial"/>
          <w:sz w:val="22"/>
          <w:szCs w:val="22"/>
        </w:rPr>
        <w:t xml:space="preserve">tandard </w:t>
      </w:r>
      <w:r>
        <w:rPr>
          <w:rFonts w:ascii="Arial" w:hAnsi="Arial" w:cs="Arial"/>
          <w:sz w:val="22"/>
          <w:szCs w:val="22"/>
        </w:rPr>
        <w:t>compren</w:t>
      </w:r>
      <w:r w:rsidR="00ED288C">
        <w:rPr>
          <w:rFonts w:ascii="Arial" w:hAnsi="Arial" w:cs="Arial"/>
          <w:sz w:val="22"/>
          <w:szCs w:val="22"/>
        </w:rPr>
        <w:t>d toutes les prestations de la f</w:t>
      </w:r>
      <w:r>
        <w:rPr>
          <w:rFonts w:ascii="Arial" w:hAnsi="Arial" w:cs="Arial"/>
          <w:sz w:val="22"/>
          <w:szCs w:val="22"/>
        </w:rPr>
        <w:t xml:space="preserve">ormule </w:t>
      </w:r>
      <w:r w:rsidR="00ED288C">
        <w:rPr>
          <w:rFonts w:ascii="Arial" w:hAnsi="Arial" w:cs="Arial"/>
          <w:sz w:val="22"/>
          <w:szCs w:val="22"/>
        </w:rPr>
        <w:t>é</w:t>
      </w:r>
      <w:r>
        <w:rPr>
          <w:rFonts w:ascii="Arial" w:hAnsi="Arial" w:cs="Arial"/>
          <w:sz w:val="22"/>
          <w:szCs w:val="22"/>
        </w:rPr>
        <w:t xml:space="preserve">conomique avec démontage et remontage des meubles si cela s'avère nécessaire. Les cartons sont fournis par l'entreprise. </w:t>
      </w:r>
    </w:p>
    <w:p w:rsidR="00B15EA5" w:rsidRDefault="00B15EA5" w:rsidP="00B15EA5">
      <w:pPr>
        <w:numPr>
          <w:ilvl w:val="0"/>
          <w:numId w:val="3"/>
        </w:numPr>
        <w:jc w:val="both"/>
        <w:rPr>
          <w:rFonts w:ascii="Arial" w:hAnsi="Arial" w:cs="Arial"/>
          <w:sz w:val="22"/>
          <w:szCs w:val="22"/>
        </w:rPr>
      </w:pPr>
      <w:r>
        <w:rPr>
          <w:rFonts w:ascii="Arial" w:hAnsi="Arial" w:cs="Arial"/>
          <w:sz w:val="22"/>
          <w:szCs w:val="22"/>
        </w:rPr>
        <w:t xml:space="preserve">La </w:t>
      </w:r>
      <w:r w:rsidR="00A04878">
        <w:rPr>
          <w:rFonts w:ascii="Arial" w:hAnsi="Arial" w:cs="Arial"/>
          <w:sz w:val="22"/>
          <w:szCs w:val="22"/>
        </w:rPr>
        <w:t>f</w:t>
      </w:r>
      <w:r>
        <w:rPr>
          <w:rFonts w:ascii="Arial" w:hAnsi="Arial" w:cs="Arial"/>
          <w:sz w:val="22"/>
          <w:szCs w:val="22"/>
        </w:rPr>
        <w:t xml:space="preserve">ormule de </w:t>
      </w:r>
      <w:r w:rsidR="00A04878">
        <w:rPr>
          <w:rFonts w:ascii="Arial" w:hAnsi="Arial" w:cs="Arial"/>
          <w:sz w:val="22"/>
          <w:szCs w:val="22"/>
        </w:rPr>
        <w:t>l</w:t>
      </w:r>
      <w:r w:rsidR="009F3EA4">
        <w:rPr>
          <w:rFonts w:ascii="Arial" w:hAnsi="Arial" w:cs="Arial"/>
          <w:sz w:val="22"/>
          <w:szCs w:val="22"/>
        </w:rPr>
        <w:t>uxe </w:t>
      </w:r>
      <w:r>
        <w:rPr>
          <w:rFonts w:ascii="Arial" w:hAnsi="Arial" w:cs="Arial"/>
          <w:sz w:val="22"/>
          <w:szCs w:val="22"/>
        </w:rPr>
        <w:t xml:space="preserve">comprend toutes les prestations de la </w:t>
      </w:r>
      <w:r w:rsidR="00ED288C">
        <w:rPr>
          <w:rFonts w:ascii="Arial" w:hAnsi="Arial" w:cs="Arial"/>
          <w:sz w:val="22"/>
          <w:szCs w:val="22"/>
        </w:rPr>
        <w:t>f</w:t>
      </w:r>
      <w:r>
        <w:rPr>
          <w:rFonts w:ascii="Arial" w:hAnsi="Arial" w:cs="Arial"/>
          <w:sz w:val="22"/>
          <w:szCs w:val="22"/>
        </w:rPr>
        <w:t xml:space="preserve">ormule </w:t>
      </w:r>
      <w:r w:rsidR="00ED288C">
        <w:rPr>
          <w:rFonts w:ascii="Arial" w:hAnsi="Arial" w:cs="Arial"/>
          <w:sz w:val="22"/>
          <w:szCs w:val="22"/>
        </w:rPr>
        <w:t>s</w:t>
      </w:r>
      <w:r>
        <w:rPr>
          <w:rFonts w:ascii="Arial" w:hAnsi="Arial" w:cs="Arial"/>
          <w:sz w:val="22"/>
          <w:szCs w:val="22"/>
        </w:rPr>
        <w:t xml:space="preserve">tandard en plus de la mise en cartons et du déballage. </w:t>
      </w:r>
    </w:p>
    <w:p w:rsidR="00B15EA5" w:rsidRDefault="00B15EA5" w:rsidP="00B15EA5">
      <w:pPr>
        <w:numPr>
          <w:ilvl w:val="0"/>
          <w:numId w:val="3"/>
        </w:numPr>
        <w:jc w:val="both"/>
        <w:rPr>
          <w:rFonts w:ascii="Arial" w:hAnsi="Arial" w:cs="Arial"/>
          <w:sz w:val="22"/>
          <w:szCs w:val="22"/>
        </w:rPr>
      </w:pPr>
      <w:r>
        <w:rPr>
          <w:rFonts w:ascii="Arial" w:hAnsi="Arial" w:cs="Arial"/>
          <w:sz w:val="22"/>
          <w:szCs w:val="22"/>
        </w:rPr>
        <w:t xml:space="preserve">La </w:t>
      </w:r>
      <w:r w:rsidR="00A04878">
        <w:rPr>
          <w:rFonts w:ascii="Arial" w:hAnsi="Arial" w:cs="Arial"/>
          <w:sz w:val="22"/>
          <w:szCs w:val="22"/>
        </w:rPr>
        <w:t>f</w:t>
      </w:r>
      <w:r>
        <w:rPr>
          <w:rFonts w:ascii="Arial" w:hAnsi="Arial" w:cs="Arial"/>
          <w:sz w:val="22"/>
          <w:szCs w:val="22"/>
        </w:rPr>
        <w:t xml:space="preserve">ormule </w:t>
      </w:r>
      <w:r w:rsidR="00A04878">
        <w:rPr>
          <w:rFonts w:ascii="Arial" w:hAnsi="Arial" w:cs="Arial"/>
          <w:sz w:val="22"/>
          <w:szCs w:val="22"/>
        </w:rPr>
        <w:t>s</w:t>
      </w:r>
      <w:r>
        <w:rPr>
          <w:rFonts w:ascii="Arial" w:hAnsi="Arial" w:cs="Arial"/>
          <w:sz w:val="22"/>
          <w:szCs w:val="22"/>
        </w:rPr>
        <w:t xml:space="preserve">ur </w:t>
      </w:r>
      <w:r w:rsidR="00A04878">
        <w:rPr>
          <w:rFonts w:ascii="Arial" w:hAnsi="Arial" w:cs="Arial"/>
          <w:sz w:val="22"/>
          <w:szCs w:val="22"/>
        </w:rPr>
        <w:t>m</w:t>
      </w:r>
      <w:r w:rsidR="009F3EA4">
        <w:rPr>
          <w:rFonts w:ascii="Arial" w:hAnsi="Arial" w:cs="Arial"/>
          <w:sz w:val="22"/>
          <w:szCs w:val="22"/>
        </w:rPr>
        <w:t>esure </w:t>
      </w:r>
      <w:r>
        <w:rPr>
          <w:rFonts w:ascii="Arial" w:hAnsi="Arial" w:cs="Arial"/>
          <w:sz w:val="22"/>
          <w:szCs w:val="22"/>
        </w:rPr>
        <w:t xml:space="preserve">comprend toutes les prestations de l'une des trois formules précédentes au choix </w:t>
      </w:r>
      <w:r w:rsidR="00373045">
        <w:rPr>
          <w:rFonts w:ascii="Arial" w:hAnsi="Arial" w:cs="Arial"/>
          <w:sz w:val="22"/>
          <w:szCs w:val="22"/>
        </w:rPr>
        <w:t>de la client</w:t>
      </w:r>
      <w:r w:rsidR="00AD3612">
        <w:rPr>
          <w:rFonts w:ascii="Arial" w:hAnsi="Arial" w:cs="Arial"/>
          <w:sz w:val="22"/>
          <w:szCs w:val="22"/>
        </w:rPr>
        <w:t>e</w:t>
      </w:r>
      <w:r w:rsidR="00373045">
        <w:rPr>
          <w:rFonts w:ascii="Arial" w:hAnsi="Arial" w:cs="Arial"/>
          <w:sz w:val="22"/>
          <w:szCs w:val="22"/>
        </w:rPr>
        <w:t xml:space="preserve"> ou </w:t>
      </w:r>
      <w:r>
        <w:rPr>
          <w:rFonts w:ascii="Arial" w:hAnsi="Arial" w:cs="Arial"/>
          <w:sz w:val="22"/>
          <w:szCs w:val="22"/>
        </w:rPr>
        <w:t xml:space="preserve">du client, enrichies par </w:t>
      </w:r>
      <w:r w:rsidR="00373045">
        <w:rPr>
          <w:rFonts w:ascii="Arial" w:hAnsi="Arial" w:cs="Arial"/>
          <w:sz w:val="22"/>
          <w:szCs w:val="22"/>
        </w:rPr>
        <w:t xml:space="preserve">ses </w:t>
      </w:r>
      <w:r>
        <w:rPr>
          <w:rFonts w:ascii="Arial" w:hAnsi="Arial" w:cs="Arial"/>
          <w:sz w:val="22"/>
          <w:szCs w:val="22"/>
        </w:rPr>
        <w:t>besoins spécifiques. Par exem</w:t>
      </w:r>
      <w:r w:rsidR="00044FE0">
        <w:rPr>
          <w:rFonts w:ascii="Arial" w:hAnsi="Arial" w:cs="Arial"/>
          <w:sz w:val="22"/>
          <w:szCs w:val="22"/>
        </w:rPr>
        <w:t xml:space="preserve">ple, </w:t>
      </w:r>
      <w:r w:rsidR="00373045">
        <w:rPr>
          <w:rFonts w:ascii="Arial" w:hAnsi="Arial" w:cs="Arial"/>
          <w:sz w:val="22"/>
          <w:szCs w:val="22"/>
        </w:rPr>
        <w:t xml:space="preserve">la cliente ou </w:t>
      </w:r>
      <w:r w:rsidR="00044FE0">
        <w:rPr>
          <w:rFonts w:ascii="Arial" w:hAnsi="Arial" w:cs="Arial"/>
          <w:sz w:val="22"/>
          <w:szCs w:val="22"/>
        </w:rPr>
        <w:t>le client peut choisir la f</w:t>
      </w:r>
      <w:r>
        <w:rPr>
          <w:rFonts w:ascii="Arial" w:hAnsi="Arial" w:cs="Arial"/>
          <w:sz w:val="22"/>
          <w:szCs w:val="22"/>
        </w:rPr>
        <w:t xml:space="preserve">ormule </w:t>
      </w:r>
      <w:r w:rsidR="00044FE0">
        <w:rPr>
          <w:rFonts w:ascii="Arial" w:hAnsi="Arial" w:cs="Arial"/>
          <w:sz w:val="22"/>
          <w:szCs w:val="22"/>
        </w:rPr>
        <w:t>é</w:t>
      </w:r>
      <w:r>
        <w:rPr>
          <w:rFonts w:ascii="Arial" w:hAnsi="Arial" w:cs="Arial"/>
          <w:sz w:val="22"/>
          <w:szCs w:val="22"/>
        </w:rPr>
        <w:t xml:space="preserve">conomique en déléguant l'emballage des objets fragiles à l'entreprise </w:t>
      </w:r>
      <w:r w:rsidR="00F57D58" w:rsidRPr="007D634B">
        <w:rPr>
          <w:rFonts w:ascii="Arial" w:hAnsi="Arial" w:cs="Arial"/>
          <w:iCs/>
          <w:sz w:val="22"/>
          <w:szCs w:val="22"/>
        </w:rPr>
        <w:t>DÉMGUIV</w:t>
      </w:r>
      <w:r>
        <w:rPr>
          <w:rFonts w:ascii="Arial" w:hAnsi="Arial" w:cs="Arial"/>
          <w:sz w:val="22"/>
          <w:szCs w:val="22"/>
        </w:rPr>
        <w:t>.</w:t>
      </w:r>
    </w:p>
    <w:p w:rsidR="00B15EA5" w:rsidRDefault="00B15EA5" w:rsidP="00B15EA5">
      <w:pPr>
        <w:jc w:val="both"/>
        <w:rPr>
          <w:rFonts w:ascii="Arial" w:hAnsi="Arial" w:cs="Arial"/>
          <w:sz w:val="22"/>
          <w:szCs w:val="22"/>
        </w:rPr>
      </w:pPr>
    </w:p>
    <w:p w:rsidR="00B15EA5" w:rsidRDefault="00B15EA5" w:rsidP="00B15EA5">
      <w:pPr>
        <w:jc w:val="both"/>
        <w:rPr>
          <w:rFonts w:ascii="Arial" w:hAnsi="Arial" w:cs="Arial"/>
          <w:i/>
          <w:iCs/>
          <w:sz w:val="22"/>
          <w:szCs w:val="22"/>
        </w:rPr>
      </w:pPr>
      <w:r>
        <w:rPr>
          <w:rFonts w:ascii="Arial" w:hAnsi="Arial" w:cs="Arial"/>
          <w:b/>
          <w:bCs/>
          <w:i/>
          <w:iCs/>
          <w:sz w:val="22"/>
          <w:szCs w:val="22"/>
        </w:rPr>
        <w:t xml:space="preserve">L'entreprise prestataire de services : </w:t>
      </w:r>
      <w:r w:rsidR="00B3798B" w:rsidRPr="007D634B">
        <w:rPr>
          <w:rFonts w:ascii="Arial" w:hAnsi="Arial" w:cs="Arial"/>
          <w:b/>
          <w:bCs/>
          <w:iCs/>
          <w:sz w:val="22"/>
          <w:szCs w:val="22"/>
        </w:rPr>
        <w:t>LOGIMOUVE</w:t>
      </w:r>
    </w:p>
    <w:p w:rsidR="00042ADC" w:rsidRDefault="00042ADC" w:rsidP="00B15EA5">
      <w:pPr>
        <w:jc w:val="both"/>
        <w:rPr>
          <w:rFonts w:ascii="Arial" w:hAnsi="Arial" w:cs="Arial"/>
          <w:i/>
          <w:iCs/>
          <w:sz w:val="22"/>
          <w:szCs w:val="22"/>
        </w:rPr>
      </w:pPr>
    </w:p>
    <w:p w:rsidR="00B15EA5" w:rsidRDefault="00B3798B" w:rsidP="00B15EA5">
      <w:pPr>
        <w:jc w:val="both"/>
        <w:rPr>
          <w:rFonts w:ascii="Arial" w:hAnsi="Arial" w:cs="Arial"/>
          <w:sz w:val="22"/>
          <w:szCs w:val="22"/>
        </w:rPr>
      </w:pPr>
      <w:r w:rsidRPr="007D634B">
        <w:rPr>
          <w:rFonts w:ascii="Arial" w:hAnsi="Arial" w:cs="Arial"/>
          <w:iCs/>
          <w:sz w:val="22"/>
          <w:szCs w:val="22"/>
        </w:rPr>
        <w:t>LOGIMOUVE</w:t>
      </w:r>
      <w:r w:rsidR="00B15EA5">
        <w:rPr>
          <w:rFonts w:ascii="Arial" w:hAnsi="Arial" w:cs="Arial"/>
          <w:sz w:val="22"/>
          <w:szCs w:val="22"/>
        </w:rPr>
        <w:t xml:space="preserve"> est une entreprise de services du numérique (ESN) nantaise spécialisée dans le développement de logiciels destinés aux professionnels du transport. Elle assure, en outre, la formation et l'assistance pour sa gamme de logiciels.</w:t>
      </w:r>
      <w:r w:rsidR="008C6927">
        <w:rPr>
          <w:rFonts w:ascii="Arial" w:hAnsi="Arial" w:cs="Arial"/>
          <w:sz w:val="22"/>
          <w:szCs w:val="22"/>
        </w:rPr>
        <w:t xml:space="preserve"> </w:t>
      </w:r>
      <w:r w:rsidR="00B15EA5">
        <w:rPr>
          <w:rFonts w:ascii="Arial" w:hAnsi="Arial" w:cs="Arial"/>
          <w:sz w:val="22"/>
          <w:szCs w:val="22"/>
        </w:rPr>
        <w:t xml:space="preserve">Fondée en 2003, elle compte quinze salariés dont dix développeurs. </w:t>
      </w:r>
    </w:p>
    <w:p w:rsidR="00B15EA5" w:rsidRDefault="00B15EA5" w:rsidP="00B15EA5">
      <w:pPr>
        <w:jc w:val="both"/>
        <w:rPr>
          <w:rFonts w:ascii="Arial" w:hAnsi="Arial" w:cs="Arial"/>
          <w:sz w:val="22"/>
          <w:szCs w:val="22"/>
        </w:rPr>
      </w:pPr>
    </w:p>
    <w:p w:rsidR="00B15EA5" w:rsidRDefault="00ED288C" w:rsidP="00B15EA5">
      <w:pPr>
        <w:jc w:val="both"/>
        <w:rPr>
          <w:rFonts w:ascii="Arial" w:hAnsi="Arial" w:cs="Arial"/>
          <w:sz w:val="22"/>
          <w:szCs w:val="22"/>
        </w:rPr>
      </w:pPr>
      <w:r>
        <w:rPr>
          <w:rFonts w:ascii="Arial" w:hAnsi="Arial" w:cs="Arial"/>
          <w:b/>
          <w:bCs/>
          <w:i/>
          <w:iCs/>
          <w:sz w:val="22"/>
          <w:szCs w:val="22"/>
        </w:rPr>
        <w:t>Le</w:t>
      </w:r>
      <w:r w:rsidR="00B15EA5">
        <w:rPr>
          <w:rFonts w:ascii="Arial" w:hAnsi="Arial" w:cs="Arial"/>
          <w:b/>
          <w:bCs/>
          <w:i/>
          <w:iCs/>
          <w:sz w:val="22"/>
          <w:szCs w:val="22"/>
        </w:rPr>
        <w:t xml:space="preserve"> projet</w:t>
      </w:r>
    </w:p>
    <w:p w:rsidR="00042ADC" w:rsidRDefault="00042ADC" w:rsidP="00B15EA5">
      <w:pPr>
        <w:jc w:val="both"/>
        <w:rPr>
          <w:rFonts w:ascii="Arial" w:hAnsi="Arial" w:cs="Arial"/>
          <w:sz w:val="22"/>
          <w:szCs w:val="22"/>
        </w:rPr>
      </w:pPr>
    </w:p>
    <w:p w:rsidR="00B15EA5" w:rsidRDefault="00B15EA5" w:rsidP="00B15EA5">
      <w:pPr>
        <w:jc w:val="both"/>
        <w:rPr>
          <w:rFonts w:ascii="Arial" w:hAnsi="Arial" w:cs="Arial"/>
          <w:sz w:val="22"/>
          <w:szCs w:val="22"/>
        </w:rPr>
      </w:pPr>
      <w:r>
        <w:rPr>
          <w:rFonts w:ascii="Arial" w:hAnsi="Arial" w:cs="Arial"/>
          <w:sz w:val="22"/>
          <w:szCs w:val="22"/>
        </w:rPr>
        <w:t xml:space="preserve">Afin d'optimiser la gestion de ses contrats de déménagements, la société </w:t>
      </w:r>
      <w:r w:rsidR="00F57D58" w:rsidRPr="007D634B">
        <w:rPr>
          <w:rFonts w:ascii="Arial" w:hAnsi="Arial" w:cs="Arial"/>
          <w:iCs/>
          <w:sz w:val="22"/>
          <w:szCs w:val="22"/>
        </w:rPr>
        <w:t>DÉMGUIV</w:t>
      </w:r>
      <w:r>
        <w:rPr>
          <w:rFonts w:ascii="Arial" w:hAnsi="Arial" w:cs="Arial"/>
          <w:sz w:val="22"/>
          <w:szCs w:val="22"/>
        </w:rPr>
        <w:t xml:space="preserve"> a fait appel en 2013 à un prestataire informatique pour se doter d'un logiciel de gestion des déménagements. En 2014, le logiciel </w:t>
      </w:r>
      <w:r>
        <w:rPr>
          <w:rFonts w:ascii="Arial" w:hAnsi="Arial" w:cs="Arial"/>
          <w:i/>
          <w:iCs/>
          <w:sz w:val="22"/>
          <w:szCs w:val="22"/>
        </w:rPr>
        <w:t xml:space="preserve">PSDEM (Planification-Suivi Déménagement) </w:t>
      </w:r>
      <w:r>
        <w:rPr>
          <w:rFonts w:ascii="Arial" w:hAnsi="Arial" w:cs="Arial"/>
          <w:sz w:val="22"/>
          <w:szCs w:val="22"/>
        </w:rPr>
        <w:t xml:space="preserve">a été déployé dans les agences de </w:t>
      </w:r>
      <w:r w:rsidR="00F57D58" w:rsidRPr="007D634B">
        <w:rPr>
          <w:rFonts w:ascii="Arial" w:hAnsi="Arial" w:cs="Arial"/>
          <w:iCs/>
          <w:sz w:val="22"/>
          <w:szCs w:val="22"/>
        </w:rPr>
        <w:t>DÉMGUIV</w:t>
      </w:r>
      <w:r>
        <w:rPr>
          <w:rFonts w:ascii="Arial" w:hAnsi="Arial" w:cs="Arial"/>
          <w:i/>
          <w:iCs/>
          <w:sz w:val="22"/>
          <w:szCs w:val="22"/>
        </w:rPr>
        <w:t xml:space="preserve">. </w:t>
      </w:r>
    </w:p>
    <w:p w:rsidR="00B15EA5" w:rsidRDefault="00B15EA5" w:rsidP="00B15EA5">
      <w:pPr>
        <w:jc w:val="both"/>
        <w:rPr>
          <w:rFonts w:ascii="Arial" w:hAnsi="Arial" w:cs="Arial"/>
          <w:sz w:val="22"/>
          <w:szCs w:val="22"/>
        </w:rPr>
      </w:pPr>
    </w:p>
    <w:p w:rsidR="00C8240E" w:rsidRPr="00C8240E" w:rsidRDefault="00C8240E" w:rsidP="00C8240E">
      <w:pPr>
        <w:jc w:val="both"/>
        <w:rPr>
          <w:rFonts w:ascii="Arial" w:hAnsi="Arial" w:cs="Arial"/>
          <w:sz w:val="22"/>
          <w:szCs w:val="22"/>
        </w:rPr>
      </w:pPr>
      <w:r w:rsidRPr="00C8240E">
        <w:rPr>
          <w:rFonts w:ascii="Arial" w:hAnsi="Arial" w:cs="Arial"/>
          <w:sz w:val="22"/>
          <w:szCs w:val="22"/>
        </w:rPr>
        <w:t xml:space="preserve">L'application </w:t>
      </w:r>
      <w:r w:rsidRPr="00C24EA5">
        <w:rPr>
          <w:rFonts w:ascii="Arial" w:hAnsi="Arial" w:cs="Arial"/>
          <w:i/>
          <w:sz w:val="22"/>
          <w:szCs w:val="22"/>
        </w:rPr>
        <w:t>PSDEM</w:t>
      </w:r>
      <w:r w:rsidRPr="00C8240E">
        <w:rPr>
          <w:rFonts w:ascii="Arial" w:hAnsi="Arial" w:cs="Arial"/>
          <w:sz w:val="22"/>
          <w:szCs w:val="22"/>
        </w:rPr>
        <w:t xml:space="preserve"> est développée en langage </w:t>
      </w:r>
      <w:r w:rsidRPr="00C24EA5">
        <w:rPr>
          <w:rFonts w:ascii="Arial" w:hAnsi="Arial" w:cs="Arial"/>
          <w:i/>
          <w:sz w:val="22"/>
          <w:szCs w:val="22"/>
        </w:rPr>
        <w:t>J</w:t>
      </w:r>
      <w:r w:rsidR="007C7E39">
        <w:rPr>
          <w:rFonts w:ascii="Arial" w:hAnsi="Arial" w:cs="Arial"/>
          <w:i/>
          <w:sz w:val="22"/>
          <w:szCs w:val="22"/>
        </w:rPr>
        <w:t>ava</w:t>
      </w:r>
      <w:r w:rsidRPr="00C8240E">
        <w:rPr>
          <w:rFonts w:ascii="Arial" w:hAnsi="Arial" w:cs="Arial"/>
          <w:sz w:val="22"/>
          <w:szCs w:val="22"/>
        </w:rPr>
        <w:t>. Elle est composée</w:t>
      </w:r>
      <w:r>
        <w:rPr>
          <w:rFonts w:ascii="Arial" w:hAnsi="Arial" w:cs="Arial"/>
          <w:sz w:val="22"/>
          <w:szCs w:val="22"/>
        </w:rPr>
        <w:t xml:space="preserve"> </w:t>
      </w:r>
      <w:r w:rsidRPr="00C8240E">
        <w:rPr>
          <w:rFonts w:ascii="Arial" w:hAnsi="Arial" w:cs="Arial"/>
          <w:sz w:val="22"/>
          <w:szCs w:val="22"/>
        </w:rPr>
        <w:t>:</w:t>
      </w:r>
    </w:p>
    <w:p w:rsidR="00C8240E" w:rsidRPr="00C8240E" w:rsidRDefault="00C8240E" w:rsidP="00C8240E">
      <w:pPr>
        <w:pStyle w:val="Paragraphedeliste"/>
        <w:numPr>
          <w:ilvl w:val="0"/>
          <w:numId w:val="22"/>
        </w:numPr>
        <w:jc w:val="both"/>
        <w:rPr>
          <w:rFonts w:ascii="Arial" w:hAnsi="Arial" w:cs="Arial"/>
          <w:sz w:val="22"/>
          <w:szCs w:val="22"/>
        </w:rPr>
      </w:pPr>
      <w:r w:rsidRPr="00C8240E">
        <w:rPr>
          <w:rFonts w:ascii="Arial" w:hAnsi="Arial" w:cs="Arial"/>
          <w:sz w:val="22"/>
          <w:szCs w:val="22"/>
        </w:rPr>
        <w:t xml:space="preserve">d’un module de gestion des dossiers de déménagements : </w:t>
      </w:r>
      <w:r w:rsidRPr="00C24EA5">
        <w:rPr>
          <w:rFonts w:ascii="Arial" w:hAnsi="Arial" w:cs="Arial"/>
          <w:i/>
          <w:sz w:val="22"/>
          <w:szCs w:val="22"/>
        </w:rPr>
        <w:t>SUIVI_DEM</w:t>
      </w:r>
      <w:r w:rsidRPr="00C8240E">
        <w:rPr>
          <w:rFonts w:ascii="Arial" w:hAnsi="Arial" w:cs="Arial"/>
          <w:sz w:val="22"/>
          <w:szCs w:val="22"/>
        </w:rPr>
        <w:t xml:space="preserve"> ;</w:t>
      </w:r>
    </w:p>
    <w:p w:rsidR="00C8240E" w:rsidRPr="00C8240E" w:rsidRDefault="00C8240E" w:rsidP="00C8240E">
      <w:pPr>
        <w:pStyle w:val="Paragraphedeliste"/>
        <w:numPr>
          <w:ilvl w:val="0"/>
          <w:numId w:val="22"/>
        </w:numPr>
        <w:jc w:val="both"/>
        <w:rPr>
          <w:rFonts w:ascii="Arial" w:hAnsi="Arial" w:cs="Arial"/>
          <w:sz w:val="22"/>
          <w:szCs w:val="22"/>
        </w:rPr>
      </w:pPr>
      <w:r w:rsidRPr="00C8240E">
        <w:rPr>
          <w:rFonts w:ascii="Arial" w:hAnsi="Arial" w:cs="Arial"/>
          <w:sz w:val="22"/>
          <w:szCs w:val="22"/>
        </w:rPr>
        <w:t xml:space="preserve">d’un module de planification des déménagements : </w:t>
      </w:r>
      <w:r w:rsidRPr="00C24EA5">
        <w:rPr>
          <w:rFonts w:ascii="Arial" w:hAnsi="Arial" w:cs="Arial"/>
          <w:i/>
          <w:sz w:val="22"/>
          <w:szCs w:val="22"/>
        </w:rPr>
        <w:t>PLAN_DEM</w:t>
      </w:r>
      <w:r w:rsidRPr="00C8240E">
        <w:rPr>
          <w:rFonts w:ascii="Arial" w:hAnsi="Arial" w:cs="Arial"/>
          <w:sz w:val="22"/>
          <w:szCs w:val="22"/>
        </w:rPr>
        <w:t xml:space="preserve"> ;</w:t>
      </w:r>
    </w:p>
    <w:p w:rsidR="00C8240E" w:rsidRPr="00C8240E" w:rsidRDefault="00C8240E" w:rsidP="00C8240E">
      <w:pPr>
        <w:pStyle w:val="Paragraphedeliste"/>
        <w:numPr>
          <w:ilvl w:val="0"/>
          <w:numId w:val="22"/>
        </w:numPr>
        <w:jc w:val="both"/>
        <w:rPr>
          <w:rFonts w:ascii="Arial" w:hAnsi="Arial" w:cs="Arial"/>
          <w:sz w:val="22"/>
          <w:szCs w:val="22"/>
        </w:rPr>
      </w:pPr>
      <w:r w:rsidRPr="00C8240E">
        <w:rPr>
          <w:rFonts w:ascii="Arial" w:hAnsi="Arial" w:cs="Arial"/>
          <w:sz w:val="22"/>
          <w:szCs w:val="22"/>
        </w:rPr>
        <w:t xml:space="preserve">d’un module de gestion des absences des salariés : </w:t>
      </w:r>
      <w:r w:rsidRPr="00C24EA5">
        <w:rPr>
          <w:rFonts w:ascii="Arial" w:hAnsi="Arial" w:cs="Arial"/>
          <w:i/>
          <w:sz w:val="22"/>
          <w:szCs w:val="22"/>
        </w:rPr>
        <w:t>GEST_ABS</w:t>
      </w:r>
      <w:r w:rsidRPr="00C8240E">
        <w:rPr>
          <w:rFonts w:ascii="Arial" w:hAnsi="Arial" w:cs="Arial"/>
          <w:sz w:val="22"/>
          <w:szCs w:val="22"/>
        </w:rPr>
        <w:t>.</w:t>
      </w:r>
    </w:p>
    <w:p w:rsidR="00C8240E" w:rsidRPr="00C8240E" w:rsidRDefault="00C8240E" w:rsidP="00C8240E">
      <w:pPr>
        <w:jc w:val="both"/>
        <w:rPr>
          <w:rFonts w:ascii="Arial" w:hAnsi="Arial" w:cs="Arial"/>
          <w:sz w:val="22"/>
          <w:szCs w:val="22"/>
        </w:rPr>
      </w:pPr>
    </w:p>
    <w:p w:rsidR="00B15EA5" w:rsidRDefault="00C8240E" w:rsidP="00C8240E">
      <w:pPr>
        <w:jc w:val="both"/>
        <w:rPr>
          <w:rFonts w:ascii="Arial" w:hAnsi="Arial" w:cs="Arial"/>
          <w:sz w:val="22"/>
          <w:szCs w:val="22"/>
        </w:rPr>
      </w:pPr>
      <w:r w:rsidRPr="00C8240E">
        <w:rPr>
          <w:rFonts w:ascii="Arial" w:hAnsi="Arial" w:cs="Arial"/>
          <w:sz w:val="22"/>
          <w:szCs w:val="22"/>
        </w:rPr>
        <w:t xml:space="preserve">L’application </w:t>
      </w:r>
      <w:r w:rsidRPr="00C24EA5">
        <w:rPr>
          <w:rFonts w:ascii="Arial" w:hAnsi="Arial" w:cs="Arial"/>
          <w:i/>
          <w:sz w:val="22"/>
          <w:szCs w:val="22"/>
        </w:rPr>
        <w:t>PSDEM</w:t>
      </w:r>
      <w:r w:rsidRPr="00C8240E">
        <w:rPr>
          <w:rFonts w:ascii="Arial" w:hAnsi="Arial" w:cs="Arial"/>
          <w:sz w:val="22"/>
          <w:szCs w:val="22"/>
        </w:rPr>
        <w:t xml:space="preserve"> est installée dans les quatre agences et s’appuie sur une base de données située à Quimper accessible </w:t>
      </w:r>
      <w:r w:rsidR="00837CF0">
        <w:rPr>
          <w:rFonts w:ascii="Arial" w:hAnsi="Arial" w:cs="Arial"/>
          <w:sz w:val="22"/>
          <w:szCs w:val="22"/>
        </w:rPr>
        <w:t>depuis toutes les agences</w:t>
      </w:r>
      <w:r w:rsidRPr="00C8240E">
        <w:rPr>
          <w:rFonts w:ascii="Arial" w:hAnsi="Arial" w:cs="Arial"/>
          <w:sz w:val="22"/>
          <w:szCs w:val="22"/>
        </w:rPr>
        <w:t>.</w:t>
      </w:r>
    </w:p>
    <w:p w:rsidR="00271A7C" w:rsidRDefault="00AD3612" w:rsidP="00C474BE">
      <w:pPr>
        <w:tabs>
          <w:tab w:val="left" w:pos="8193"/>
        </w:tabs>
        <w:jc w:val="both"/>
        <w:rPr>
          <w:rFonts w:ascii="Arial" w:hAnsi="Arial" w:cs="Arial"/>
          <w:sz w:val="22"/>
          <w:szCs w:val="22"/>
        </w:rPr>
      </w:pPr>
      <w:r>
        <w:rPr>
          <w:rFonts w:ascii="Arial" w:hAnsi="Arial" w:cs="Arial"/>
          <w:sz w:val="22"/>
          <w:szCs w:val="22"/>
        </w:rPr>
        <w:tab/>
      </w:r>
    </w:p>
    <w:p w:rsidR="00B15EA5" w:rsidRDefault="00B15EA5" w:rsidP="00B15EA5">
      <w:pPr>
        <w:jc w:val="both"/>
        <w:rPr>
          <w:rFonts w:ascii="Arial" w:hAnsi="Arial" w:cs="Arial"/>
          <w:sz w:val="22"/>
          <w:szCs w:val="22"/>
        </w:rPr>
      </w:pPr>
      <w:r>
        <w:rPr>
          <w:rFonts w:ascii="Arial" w:hAnsi="Arial" w:cs="Arial"/>
          <w:sz w:val="22"/>
          <w:szCs w:val="22"/>
        </w:rPr>
        <w:t xml:space="preserve">L'utilisation de </w:t>
      </w:r>
      <w:r>
        <w:rPr>
          <w:rFonts w:ascii="Arial" w:hAnsi="Arial" w:cs="Arial"/>
          <w:i/>
          <w:iCs/>
          <w:sz w:val="22"/>
          <w:szCs w:val="22"/>
        </w:rPr>
        <w:t>PSDEM</w:t>
      </w:r>
      <w:r>
        <w:rPr>
          <w:rFonts w:ascii="Arial" w:hAnsi="Arial" w:cs="Arial"/>
          <w:b/>
          <w:bCs/>
          <w:i/>
          <w:iCs/>
          <w:sz w:val="22"/>
          <w:szCs w:val="22"/>
        </w:rPr>
        <w:t xml:space="preserve"> </w:t>
      </w:r>
      <w:r>
        <w:rPr>
          <w:rFonts w:ascii="Arial" w:hAnsi="Arial" w:cs="Arial"/>
          <w:sz w:val="22"/>
          <w:szCs w:val="22"/>
        </w:rPr>
        <w:t xml:space="preserve">a révélé des dysfonctionnements qui n'ont pu être corrigés suite à la liquidation judiciaire de son éditeur initial. L'entreprise </w:t>
      </w:r>
      <w:r w:rsidR="00F57D58" w:rsidRPr="007D634B">
        <w:rPr>
          <w:rFonts w:ascii="Arial" w:hAnsi="Arial" w:cs="Arial"/>
          <w:iCs/>
          <w:sz w:val="22"/>
          <w:szCs w:val="22"/>
        </w:rPr>
        <w:t>DÉMGUIV</w:t>
      </w:r>
      <w:r>
        <w:rPr>
          <w:rFonts w:ascii="Arial" w:hAnsi="Arial" w:cs="Arial"/>
          <w:sz w:val="22"/>
          <w:szCs w:val="22"/>
        </w:rPr>
        <w:t xml:space="preserve"> a alors confié la correction et l'évolution de l'application à l'ESN </w:t>
      </w:r>
      <w:r w:rsidR="00B3798B" w:rsidRPr="007D634B">
        <w:rPr>
          <w:rFonts w:ascii="Arial" w:hAnsi="Arial" w:cs="Arial"/>
          <w:iCs/>
          <w:sz w:val="22"/>
          <w:szCs w:val="22"/>
        </w:rPr>
        <w:t>LOGIMOUVE</w:t>
      </w:r>
      <w:r>
        <w:rPr>
          <w:rFonts w:ascii="Arial" w:hAnsi="Arial" w:cs="Arial"/>
          <w:sz w:val="22"/>
          <w:szCs w:val="22"/>
        </w:rPr>
        <w:t xml:space="preserve">. </w:t>
      </w:r>
    </w:p>
    <w:p w:rsidR="00B15EA5" w:rsidRDefault="00B15EA5" w:rsidP="00B15EA5">
      <w:pPr>
        <w:jc w:val="both"/>
        <w:rPr>
          <w:rFonts w:ascii="Arial" w:hAnsi="Arial" w:cs="Arial"/>
          <w:sz w:val="22"/>
          <w:szCs w:val="22"/>
        </w:rPr>
      </w:pPr>
    </w:p>
    <w:p w:rsidR="00B15EA5" w:rsidRDefault="00B15EA5" w:rsidP="00B15EA5">
      <w:pPr>
        <w:rPr>
          <w:rFonts w:ascii="Arial" w:hAnsi="Arial" w:cs="Arial"/>
          <w:sz w:val="22"/>
          <w:szCs w:val="22"/>
        </w:rPr>
      </w:pPr>
      <w:r w:rsidRPr="00FC6A3D">
        <w:rPr>
          <w:rFonts w:ascii="Arial" w:hAnsi="Arial" w:cs="Arial"/>
          <w:sz w:val="22"/>
          <w:szCs w:val="22"/>
        </w:rPr>
        <w:t xml:space="preserve">Nouvellement </w:t>
      </w:r>
      <w:proofErr w:type="spellStart"/>
      <w:r w:rsidRPr="00FC6A3D">
        <w:rPr>
          <w:rFonts w:ascii="Arial" w:hAnsi="Arial" w:cs="Arial"/>
          <w:sz w:val="22"/>
          <w:szCs w:val="22"/>
        </w:rPr>
        <w:t>embauch</w:t>
      </w:r>
      <w:r w:rsidR="00ED288C">
        <w:rPr>
          <w:rFonts w:ascii="Arial" w:hAnsi="Arial" w:cs="Arial"/>
          <w:sz w:val="22"/>
          <w:szCs w:val="22"/>
        </w:rPr>
        <w:t>é.e</w:t>
      </w:r>
      <w:proofErr w:type="spellEnd"/>
      <w:r w:rsidRPr="00FC6A3D">
        <w:rPr>
          <w:rFonts w:ascii="Arial" w:hAnsi="Arial" w:cs="Arial"/>
          <w:sz w:val="22"/>
          <w:szCs w:val="22"/>
        </w:rPr>
        <w:t xml:space="preserve"> dans l'entreprise </w:t>
      </w:r>
      <w:r w:rsidR="00B3798B" w:rsidRPr="007D634B">
        <w:rPr>
          <w:rFonts w:ascii="Arial" w:hAnsi="Arial" w:cs="Arial"/>
          <w:iCs/>
          <w:sz w:val="22"/>
          <w:szCs w:val="22"/>
        </w:rPr>
        <w:t>LOGIMOUVE</w:t>
      </w:r>
      <w:r w:rsidRPr="00FC6A3D">
        <w:rPr>
          <w:rFonts w:ascii="Arial" w:hAnsi="Arial" w:cs="Arial"/>
          <w:sz w:val="22"/>
          <w:szCs w:val="22"/>
        </w:rPr>
        <w:t xml:space="preserve">, vous êtes </w:t>
      </w:r>
      <w:proofErr w:type="spellStart"/>
      <w:r w:rsidRPr="00FC6A3D">
        <w:rPr>
          <w:rFonts w:ascii="Arial" w:hAnsi="Arial" w:cs="Arial"/>
          <w:sz w:val="22"/>
          <w:szCs w:val="22"/>
        </w:rPr>
        <w:t>charg</w:t>
      </w:r>
      <w:r w:rsidR="00ED288C">
        <w:rPr>
          <w:rFonts w:ascii="Arial" w:hAnsi="Arial" w:cs="Arial"/>
          <w:sz w:val="22"/>
          <w:szCs w:val="22"/>
        </w:rPr>
        <w:t>é.e</w:t>
      </w:r>
      <w:proofErr w:type="spellEnd"/>
      <w:r w:rsidRPr="00FC6A3D">
        <w:rPr>
          <w:rFonts w:ascii="Arial" w:hAnsi="Arial" w:cs="Arial"/>
          <w:sz w:val="22"/>
          <w:szCs w:val="22"/>
        </w:rPr>
        <w:t xml:space="preserve"> de participer aux différentes missions du projet </w:t>
      </w:r>
      <w:r w:rsidR="00C8240E">
        <w:rPr>
          <w:rFonts w:ascii="Arial" w:hAnsi="Arial" w:cs="Arial"/>
          <w:sz w:val="22"/>
          <w:szCs w:val="22"/>
        </w:rPr>
        <w:t xml:space="preserve">d’évolution de l’application </w:t>
      </w:r>
      <w:r w:rsidRPr="00FC6A3D">
        <w:rPr>
          <w:rFonts w:ascii="Arial" w:hAnsi="Arial" w:cs="Arial"/>
          <w:i/>
          <w:iCs/>
          <w:sz w:val="22"/>
          <w:szCs w:val="22"/>
        </w:rPr>
        <w:t>PSDEM</w:t>
      </w:r>
      <w:r w:rsidRPr="00FC6A3D">
        <w:rPr>
          <w:rFonts w:ascii="Arial" w:hAnsi="Arial" w:cs="Arial"/>
          <w:sz w:val="22"/>
          <w:szCs w:val="22"/>
        </w:rPr>
        <w:t>.</w:t>
      </w:r>
    </w:p>
    <w:p w:rsidR="00B15EA5" w:rsidRDefault="00B15EA5">
      <w:pPr>
        <w:suppressAutoHyphens w:val="0"/>
        <w:spacing w:after="200" w:line="276" w:lineRule="auto"/>
        <w:rPr>
          <w:rFonts w:ascii="Arial" w:hAnsi="Arial" w:cs="Arial"/>
          <w:sz w:val="22"/>
          <w:szCs w:val="22"/>
        </w:rPr>
      </w:pPr>
      <w:r>
        <w:rPr>
          <w:rFonts w:ascii="Arial" w:hAnsi="Arial" w:cs="Arial"/>
          <w:sz w:val="22"/>
          <w:szCs w:val="22"/>
        </w:rPr>
        <w:br w:type="page"/>
      </w:r>
    </w:p>
    <w:p w:rsidR="005D14E5" w:rsidRPr="005D14E5" w:rsidRDefault="005D14E5" w:rsidP="005D14E5">
      <w:pPr>
        <w:pStyle w:val="Titre"/>
        <w:rPr>
          <w:b/>
          <w:sz w:val="32"/>
          <w:szCs w:val="32"/>
        </w:rPr>
      </w:pPr>
      <w:r w:rsidRPr="005D14E5">
        <w:rPr>
          <w:b/>
          <w:sz w:val="32"/>
          <w:szCs w:val="32"/>
        </w:rPr>
        <w:lastRenderedPageBreak/>
        <w:t>Mission 1 : Améliorer la planification des déménagements</w:t>
      </w:r>
    </w:p>
    <w:p w:rsidR="008945EB" w:rsidRDefault="008945EB" w:rsidP="008945EB">
      <w:pPr>
        <w:pBdr>
          <w:top w:val="none" w:sz="0" w:space="0" w:color="000000"/>
          <w:left w:val="none" w:sz="0" w:space="0" w:color="000000"/>
          <w:bottom w:val="none" w:sz="0" w:space="0" w:color="000000"/>
          <w:right w:val="none" w:sz="0" w:space="0" w:color="000000"/>
        </w:pBdr>
        <w:shd w:val="clear" w:color="auto" w:fill="FFFFFF"/>
        <w:spacing w:line="360" w:lineRule="auto"/>
        <w:jc w:val="right"/>
      </w:pPr>
      <w:r>
        <w:rPr>
          <w:rFonts w:ascii="Arial" w:hAnsi="Arial" w:cs="Arial"/>
          <w:b/>
          <w:bCs/>
          <w:i/>
          <w:iCs/>
          <w:sz w:val="22"/>
          <w:szCs w:val="22"/>
        </w:rPr>
        <w:t>Documents à utiliser : 1, 2</w:t>
      </w:r>
      <w:r w:rsidR="001400E0">
        <w:rPr>
          <w:rFonts w:ascii="Arial" w:hAnsi="Arial" w:cs="Arial"/>
          <w:b/>
          <w:bCs/>
          <w:i/>
          <w:iCs/>
          <w:sz w:val="22"/>
          <w:szCs w:val="22"/>
        </w:rPr>
        <w:t>, 3</w:t>
      </w:r>
      <w:r>
        <w:rPr>
          <w:rFonts w:ascii="Arial" w:hAnsi="Arial" w:cs="Arial"/>
          <w:b/>
          <w:bCs/>
          <w:i/>
          <w:iCs/>
          <w:sz w:val="22"/>
          <w:szCs w:val="22"/>
        </w:rPr>
        <w:t xml:space="preserve"> et </w:t>
      </w:r>
      <w:r w:rsidR="001400E0">
        <w:rPr>
          <w:rFonts w:ascii="Arial" w:hAnsi="Arial" w:cs="Arial"/>
          <w:b/>
          <w:bCs/>
          <w:i/>
          <w:iCs/>
          <w:sz w:val="22"/>
          <w:szCs w:val="22"/>
        </w:rPr>
        <w:t>4</w:t>
      </w:r>
    </w:p>
    <w:p w:rsidR="008945EB" w:rsidRPr="00AE2FD8" w:rsidRDefault="0079458E" w:rsidP="008945EB">
      <w:pPr>
        <w:spacing w:before="57"/>
        <w:jc w:val="both"/>
        <w:rPr>
          <w:rFonts w:ascii="Arial" w:hAnsi="Arial" w:cs="Arial"/>
          <w:i/>
          <w:sz w:val="22"/>
          <w:szCs w:val="22"/>
        </w:rPr>
      </w:pPr>
      <w:r w:rsidRPr="00AE2FD8">
        <w:rPr>
          <w:rFonts w:ascii="Arial" w:hAnsi="Arial" w:cs="Arial"/>
          <w:i/>
          <w:sz w:val="22"/>
          <w:szCs w:val="22"/>
        </w:rPr>
        <w:t>IMPORTANT : la candidate ou le candidat présentera les évolutions de la structure de la base de données en adoptant le formalisme de son choix (schéma entité-association, diagramme de classes, ou encore schéma relationnel).</w:t>
      </w:r>
    </w:p>
    <w:p w:rsidR="0079458E" w:rsidRPr="00AE2FD8" w:rsidRDefault="0079458E" w:rsidP="008945EB">
      <w:pPr>
        <w:spacing w:before="57"/>
        <w:jc w:val="both"/>
        <w:rPr>
          <w:rFonts w:ascii="Arial" w:hAnsi="Arial" w:cs="Arial"/>
          <w:sz w:val="22"/>
          <w:szCs w:val="22"/>
        </w:rPr>
      </w:pPr>
    </w:p>
    <w:p w:rsidR="008945EB" w:rsidRDefault="003654DE" w:rsidP="003654DE">
      <w:pPr>
        <w:spacing w:before="57"/>
        <w:jc w:val="both"/>
        <w:rPr>
          <w:rFonts w:ascii="Arial" w:hAnsi="Arial" w:cs="Arial"/>
          <w:sz w:val="22"/>
          <w:szCs w:val="22"/>
        </w:rPr>
      </w:pPr>
      <w:r>
        <w:rPr>
          <w:rFonts w:ascii="Arial" w:hAnsi="Arial" w:cs="Arial"/>
          <w:iCs/>
          <w:sz w:val="22"/>
          <w:szCs w:val="22"/>
        </w:rPr>
        <w:t>Lorsqu’</w:t>
      </w:r>
      <w:proofErr w:type="spellStart"/>
      <w:r>
        <w:rPr>
          <w:rFonts w:ascii="Arial" w:hAnsi="Arial" w:cs="Arial"/>
          <w:iCs/>
          <w:sz w:val="22"/>
          <w:szCs w:val="22"/>
        </w:rPr>
        <w:t>un</w:t>
      </w:r>
      <w:r w:rsidR="00C04304">
        <w:rPr>
          <w:rFonts w:ascii="Arial" w:hAnsi="Arial" w:cs="Arial"/>
          <w:iCs/>
          <w:sz w:val="22"/>
          <w:szCs w:val="22"/>
        </w:rPr>
        <w:t>.e</w:t>
      </w:r>
      <w:proofErr w:type="spellEnd"/>
      <w:r>
        <w:rPr>
          <w:rFonts w:ascii="Arial" w:hAnsi="Arial" w:cs="Arial"/>
          <w:iCs/>
          <w:sz w:val="22"/>
          <w:szCs w:val="22"/>
        </w:rPr>
        <w:t xml:space="preserve"> </w:t>
      </w:r>
      <w:proofErr w:type="spellStart"/>
      <w:r>
        <w:rPr>
          <w:rFonts w:ascii="Arial" w:hAnsi="Arial" w:cs="Arial"/>
          <w:iCs/>
          <w:sz w:val="22"/>
          <w:szCs w:val="22"/>
        </w:rPr>
        <w:t>client</w:t>
      </w:r>
      <w:r w:rsidR="00C04304">
        <w:rPr>
          <w:rFonts w:ascii="Arial" w:hAnsi="Arial" w:cs="Arial"/>
          <w:iCs/>
          <w:sz w:val="22"/>
          <w:szCs w:val="22"/>
        </w:rPr>
        <w:t>.e</w:t>
      </w:r>
      <w:proofErr w:type="spellEnd"/>
      <w:r>
        <w:rPr>
          <w:rFonts w:ascii="Arial" w:hAnsi="Arial" w:cs="Arial"/>
          <w:iCs/>
          <w:sz w:val="22"/>
          <w:szCs w:val="22"/>
        </w:rPr>
        <w:t xml:space="preserve"> </w:t>
      </w:r>
      <w:proofErr w:type="spellStart"/>
      <w:r>
        <w:rPr>
          <w:rFonts w:ascii="Arial" w:hAnsi="Arial" w:cs="Arial"/>
          <w:iCs/>
          <w:sz w:val="22"/>
          <w:szCs w:val="22"/>
        </w:rPr>
        <w:t>potentiel</w:t>
      </w:r>
      <w:r w:rsidR="00C04304">
        <w:rPr>
          <w:rFonts w:ascii="Arial" w:hAnsi="Arial" w:cs="Arial"/>
          <w:iCs/>
          <w:sz w:val="22"/>
          <w:szCs w:val="22"/>
        </w:rPr>
        <w:t>.le</w:t>
      </w:r>
      <w:proofErr w:type="spellEnd"/>
      <w:r>
        <w:rPr>
          <w:rFonts w:ascii="Arial" w:hAnsi="Arial" w:cs="Arial"/>
          <w:iCs/>
          <w:sz w:val="22"/>
          <w:szCs w:val="22"/>
        </w:rPr>
        <w:t xml:space="preserve"> contacte une agence de</w:t>
      </w:r>
      <w:r>
        <w:rPr>
          <w:rFonts w:ascii="Arial" w:hAnsi="Arial" w:cs="Arial"/>
          <w:i/>
          <w:iCs/>
          <w:sz w:val="22"/>
          <w:szCs w:val="22"/>
        </w:rPr>
        <w:t xml:space="preserve"> </w:t>
      </w:r>
      <w:r w:rsidR="00F57D58" w:rsidRPr="007D634B">
        <w:rPr>
          <w:rFonts w:ascii="Arial" w:hAnsi="Arial" w:cs="Arial"/>
          <w:iCs/>
          <w:sz w:val="22"/>
          <w:szCs w:val="22"/>
        </w:rPr>
        <w:t>DÉMGUIV</w:t>
      </w:r>
      <w:r w:rsidR="008945EB">
        <w:rPr>
          <w:rFonts w:ascii="Arial" w:hAnsi="Arial" w:cs="Arial"/>
          <w:sz w:val="22"/>
          <w:szCs w:val="22"/>
        </w:rPr>
        <w:t xml:space="preserve"> </w:t>
      </w:r>
      <w:r>
        <w:rPr>
          <w:rFonts w:ascii="Arial" w:hAnsi="Arial" w:cs="Arial"/>
          <w:sz w:val="22"/>
          <w:szCs w:val="22"/>
        </w:rPr>
        <w:t xml:space="preserve">pour une demande de déménagement, celle-ci </w:t>
      </w:r>
      <w:r w:rsidR="008945EB">
        <w:rPr>
          <w:rFonts w:ascii="Arial" w:hAnsi="Arial" w:cs="Arial"/>
          <w:sz w:val="22"/>
          <w:szCs w:val="22"/>
        </w:rPr>
        <w:t xml:space="preserve">est transmise au responsable d'agence qui confie l'affaire à un agent commercial. </w:t>
      </w:r>
    </w:p>
    <w:p w:rsidR="008945EB" w:rsidRDefault="008945EB" w:rsidP="008945EB">
      <w:pPr>
        <w:spacing w:before="57"/>
        <w:jc w:val="both"/>
        <w:rPr>
          <w:rFonts w:ascii="Arial" w:hAnsi="Arial" w:cs="Arial"/>
          <w:sz w:val="22"/>
          <w:szCs w:val="22"/>
        </w:rPr>
      </w:pPr>
      <w:r>
        <w:rPr>
          <w:rFonts w:ascii="Arial" w:hAnsi="Arial" w:cs="Arial"/>
          <w:sz w:val="22"/>
          <w:szCs w:val="22"/>
        </w:rPr>
        <w:t xml:space="preserve">L'agent commercial prend contact avec </w:t>
      </w:r>
      <w:r w:rsidR="00136A46">
        <w:rPr>
          <w:rFonts w:ascii="Arial" w:hAnsi="Arial" w:cs="Arial"/>
          <w:sz w:val="22"/>
          <w:szCs w:val="22"/>
        </w:rPr>
        <w:t xml:space="preserve">la cliente ou </w:t>
      </w:r>
      <w:r>
        <w:rPr>
          <w:rFonts w:ascii="Arial" w:hAnsi="Arial" w:cs="Arial"/>
          <w:sz w:val="22"/>
          <w:szCs w:val="22"/>
        </w:rPr>
        <w:t xml:space="preserve">le client pour convenir d'une date de visite </w:t>
      </w:r>
      <w:r w:rsidR="00577CB6">
        <w:rPr>
          <w:rFonts w:ascii="Arial" w:hAnsi="Arial" w:cs="Arial"/>
          <w:sz w:val="22"/>
          <w:szCs w:val="22"/>
        </w:rPr>
        <w:t>de son</w:t>
      </w:r>
      <w:r>
        <w:rPr>
          <w:rFonts w:ascii="Arial" w:hAnsi="Arial" w:cs="Arial"/>
          <w:sz w:val="22"/>
          <w:szCs w:val="22"/>
        </w:rPr>
        <w:t xml:space="preserve"> logement </w:t>
      </w:r>
      <w:r w:rsidR="00577CB6">
        <w:rPr>
          <w:rFonts w:ascii="Arial" w:hAnsi="Arial" w:cs="Arial"/>
          <w:sz w:val="22"/>
          <w:szCs w:val="22"/>
        </w:rPr>
        <w:t>actuel</w:t>
      </w:r>
      <w:r>
        <w:rPr>
          <w:rFonts w:ascii="Arial" w:hAnsi="Arial" w:cs="Arial"/>
          <w:sz w:val="22"/>
          <w:szCs w:val="22"/>
        </w:rPr>
        <w:t>. Cette visite permet à l'agent commercial :</w:t>
      </w:r>
    </w:p>
    <w:p w:rsidR="008945EB" w:rsidRDefault="008945EB" w:rsidP="008945EB">
      <w:pPr>
        <w:numPr>
          <w:ilvl w:val="0"/>
          <w:numId w:val="11"/>
        </w:numPr>
        <w:jc w:val="both"/>
        <w:rPr>
          <w:rFonts w:ascii="Arial" w:hAnsi="Arial" w:cs="Arial"/>
          <w:sz w:val="22"/>
          <w:szCs w:val="22"/>
        </w:rPr>
      </w:pPr>
      <w:r>
        <w:rPr>
          <w:rFonts w:ascii="Arial" w:hAnsi="Arial" w:cs="Arial"/>
          <w:sz w:val="22"/>
          <w:szCs w:val="22"/>
        </w:rPr>
        <w:t>d'évaluer précisément le volume du mobilier à déménager ainsi que les conditions d'accès au chargement comme au déchargement (passage poids lourd, rue piétonne, conditions de stationnement …) ;</w:t>
      </w:r>
    </w:p>
    <w:p w:rsidR="008945EB" w:rsidRDefault="008945EB" w:rsidP="008945EB">
      <w:pPr>
        <w:numPr>
          <w:ilvl w:val="0"/>
          <w:numId w:val="11"/>
        </w:numPr>
        <w:jc w:val="both"/>
        <w:rPr>
          <w:rFonts w:ascii="Arial" w:hAnsi="Arial" w:cs="Arial"/>
          <w:sz w:val="22"/>
          <w:szCs w:val="22"/>
        </w:rPr>
      </w:pPr>
      <w:r>
        <w:rPr>
          <w:rFonts w:ascii="Arial" w:hAnsi="Arial" w:cs="Arial"/>
          <w:sz w:val="22"/>
          <w:szCs w:val="22"/>
        </w:rPr>
        <w:t>de présenter les différentes formules que peut proposer son entreprise.</w:t>
      </w:r>
    </w:p>
    <w:p w:rsidR="008945EB" w:rsidRDefault="008945EB" w:rsidP="008945EB">
      <w:pPr>
        <w:spacing w:before="57"/>
        <w:jc w:val="both"/>
        <w:rPr>
          <w:rFonts w:ascii="Arial" w:hAnsi="Arial" w:cs="Arial"/>
          <w:sz w:val="22"/>
          <w:szCs w:val="22"/>
        </w:rPr>
      </w:pPr>
    </w:p>
    <w:p w:rsidR="008945EB" w:rsidRDefault="008945EB" w:rsidP="008945EB">
      <w:pPr>
        <w:spacing w:before="57"/>
        <w:jc w:val="both"/>
        <w:rPr>
          <w:rFonts w:ascii="Arial" w:hAnsi="Arial" w:cs="Arial"/>
          <w:sz w:val="22"/>
          <w:szCs w:val="22"/>
        </w:rPr>
      </w:pPr>
      <w:r>
        <w:rPr>
          <w:rFonts w:ascii="Arial" w:hAnsi="Arial" w:cs="Arial"/>
          <w:sz w:val="22"/>
          <w:szCs w:val="22"/>
        </w:rPr>
        <w:t xml:space="preserve">À l'issue de cette visite, l'agent commercial envoie un ou plusieurs devis </w:t>
      </w:r>
      <w:r w:rsidR="00136A46">
        <w:rPr>
          <w:rFonts w:ascii="Arial" w:hAnsi="Arial" w:cs="Arial"/>
          <w:sz w:val="22"/>
          <w:szCs w:val="22"/>
        </w:rPr>
        <w:t xml:space="preserve">à la cliente ou </w:t>
      </w:r>
      <w:r>
        <w:rPr>
          <w:rFonts w:ascii="Arial" w:hAnsi="Arial" w:cs="Arial"/>
          <w:sz w:val="22"/>
          <w:szCs w:val="22"/>
        </w:rPr>
        <w:t>au client, selon les prestations et le calendrier fixés avec ce dernier. Quand un devis est accepté, le dossier est confié au chef d'exploitation d</w:t>
      </w:r>
      <w:r w:rsidR="00AF4AC1">
        <w:rPr>
          <w:rFonts w:ascii="Arial" w:hAnsi="Arial" w:cs="Arial"/>
          <w:sz w:val="22"/>
          <w:szCs w:val="22"/>
        </w:rPr>
        <w:t xml:space="preserve">e l'agence, </w:t>
      </w:r>
      <w:r>
        <w:rPr>
          <w:rFonts w:ascii="Arial" w:hAnsi="Arial" w:cs="Arial"/>
          <w:sz w:val="22"/>
          <w:szCs w:val="22"/>
        </w:rPr>
        <w:t xml:space="preserve">responsable de </w:t>
      </w:r>
      <w:r w:rsidR="003654DE">
        <w:rPr>
          <w:rFonts w:ascii="Arial" w:hAnsi="Arial" w:cs="Arial"/>
          <w:sz w:val="22"/>
          <w:szCs w:val="22"/>
        </w:rPr>
        <w:t>la planification du</w:t>
      </w:r>
      <w:r>
        <w:rPr>
          <w:rFonts w:ascii="Arial" w:hAnsi="Arial" w:cs="Arial"/>
          <w:sz w:val="22"/>
          <w:szCs w:val="22"/>
        </w:rPr>
        <w:t xml:space="preserve"> déménagement. </w:t>
      </w:r>
    </w:p>
    <w:p w:rsidR="008945EB" w:rsidRDefault="008945EB" w:rsidP="008945EB">
      <w:pPr>
        <w:spacing w:before="57"/>
        <w:jc w:val="both"/>
        <w:rPr>
          <w:rFonts w:ascii="Arial" w:hAnsi="Arial" w:cs="Arial"/>
          <w:sz w:val="22"/>
          <w:szCs w:val="22"/>
        </w:rPr>
      </w:pPr>
    </w:p>
    <w:p w:rsidR="008945EB" w:rsidRDefault="008945EB" w:rsidP="008945EB">
      <w:pPr>
        <w:spacing w:before="57"/>
        <w:jc w:val="both"/>
        <w:rPr>
          <w:rFonts w:ascii="Arial" w:hAnsi="Arial" w:cs="Arial"/>
          <w:sz w:val="22"/>
          <w:szCs w:val="22"/>
        </w:rPr>
      </w:pPr>
      <w:r>
        <w:rPr>
          <w:rFonts w:ascii="Arial" w:hAnsi="Arial" w:cs="Arial"/>
          <w:sz w:val="22"/>
          <w:szCs w:val="22"/>
        </w:rPr>
        <w:t xml:space="preserve">Le chef d'exploitation analyse les informations liées au dossier du déménagement puis : </w:t>
      </w:r>
    </w:p>
    <w:p w:rsidR="008945EB" w:rsidRPr="008945EB" w:rsidRDefault="008945EB" w:rsidP="008945EB">
      <w:pPr>
        <w:pStyle w:val="Paragraphedeliste"/>
        <w:numPr>
          <w:ilvl w:val="0"/>
          <w:numId w:val="12"/>
        </w:numPr>
        <w:spacing w:before="57"/>
        <w:jc w:val="both"/>
        <w:rPr>
          <w:rFonts w:ascii="Arial" w:hAnsi="Arial" w:cs="Arial"/>
          <w:sz w:val="22"/>
          <w:szCs w:val="22"/>
        </w:rPr>
      </w:pPr>
      <w:r>
        <w:rPr>
          <w:rFonts w:ascii="Arial" w:hAnsi="Arial" w:cs="Arial"/>
          <w:sz w:val="22"/>
          <w:szCs w:val="22"/>
        </w:rPr>
        <w:t>décide du ou des véhicule(s) qui seront utilisés pour le déménagement ;</w:t>
      </w:r>
    </w:p>
    <w:p w:rsidR="008945EB" w:rsidRDefault="008945EB" w:rsidP="008945EB">
      <w:pPr>
        <w:numPr>
          <w:ilvl w:val="0"/>
          <w:numId w:val="12"/>
        </w:numPr>
        <w:spacing w:before="57"/>
        <w:jc w:val="both"/>
        <w:rPr>
          <w:rFonts w:ascii="Arial" w:hAnsi="Arial" w:cs="Arial"/>
          <w:sz w:val="22"/>
          <w:szCs w:val="22"/>
        </w:rPr>
      </w:pPr>
      <w:r>
        <w:rPr>
          <w:rFonts w:ascii="Arial" w:hAnsi="Arial" w:cs="Arial"/>
          <w:sz w:val="22"/>
          <w:szCs w:val="22"/>
        </w:rPr>
        <w:t>affecte le nombre de déménageurs nécessaires ;</w:t>
      </w:r>
    </w:p>
    <w:p w:rsidR="008945EB" w:rsidRDefault="008945EB" w:rsidP="008945EB">
      <w:pPr>
        <w:numPr>
          <w:ilvl w:val="0"/>
          <w:numId w:val="12"/>
        </w:numPr>
        <w:spacing w:before="57"/>
        <w:jc w:val="both"/>
        <w:rPr>
          <w:rFonts w:ascii="Arial" w:hAnsi="Arial" w:cs="Arial"/>
          <w:sz w:val="22"/>
          <w:szCs w:val="22"/>
        </w:rPr>
      </w:pPr>
      <w:r>
        <w:rPr>
          <w:rFonts w:ascii="Arial" w:hAnsi="Arial" w:cs="Arial"/>
          <w:sz w:val="22"/>
          <w:szCs w:val="22"/>
        </w:rPr>
        <w:t xml:space="preserve">nomme un chef d'équipe qui sera le seul point de liaison entre </w:t>
      </w:r>
      <w:r w:rsidR="00136A46">
        <w:rPr>
          <w:rFonts w:ascii="Arial" w:hAnsi="Arial" w:cs="Arial"/>
          <w:sz w:val="22"/>
          <w:szCs w:val="22"/>
        </w:rPr>
        <w:t xml:space="preserve">la cliente ou </w:t>
      </w:r>
      <w:r>
        <w:rPr>
          <w:rFonts w:ascii="Arial" w:hAnsi="Arial" w:cs="Arial"/>
          <w:sz w:val="22"/>
          <w:szCs w:val="22"/>
        </w:rPr>
        <w:t>le client et l'entreprise pendant toute la durée de l'opération.</w:t>
      </w:r>
    </w:p>
    <w:p w:rsidR="008945EB" w:rsidRDefault="008945EB" w:rsidP="008945EB">
      <w:pPr>
        <w:spacing w:before="57"/>
        <w:jc w:val="both"/>
        <w:rPr>
          <w:rFonts w:ascii="Arial" w:hAnsi="Arial" w:cs="Arial"/>
          <w:sz w:val="22"/>
          <w:szCs w:val="22"/>
        </w:rPr>
      </w:pPr>
    </w:p>
    <w:p w:rsidR="008945EB" w:rsidRDefault="008945EB" w:rsidP="008945EB">
      <w:pPr>
        <w:spacing w:before="57"/>
        <w:jc w:val="both"/>
        <w:rPr>
          <w:rFonts w:ascii="Arial" w:hAnsi="Arial" w:cs="Arial"/>
          <w:sz w:val="22"/>
          <w:szCs w:val="22"/>
        </w:rPr>
      </w:pPr>
      <w:r>
        <w:rPr>
          <w:rFonts w:ascii="Arial" w:hAnsi="Arial" w:cs="Arial"/>
          <w:sz w:val="22"/>
          <w:szCs w:val="22"/>
        </w:rPr>
        <w:t xml:space="preserve">Pour organiser les différents déménagements, les chefs d'exploitation </w:t>
      </w:r>
      <w:r w:rsidR="002140CA">
        <w:rPr>
          <w:rFonts w:ascii="Arial" w:hAnsi="Arial" w:cs="Arial"/>
          <w:sz w:val="22"/>
          <w:szCs w:val="22"/>
        </w:rPr>
        <w:t xml:space="preserve">(un par agence) </w:t>
      </w:r>
      <w:r>
        <w:rPr>
          <w:rFonts w:ascii="Arial" w:hAnsi="Arial" w:cs="Arial"/>
          <w:sz w:val="22"/>
          <w:szCs w:val="22"/>
        </w:rPr>
        <w:t xml:space="preserve">s'appuient sur le module </w:t>
      </w:r>
      <w:r>
        <w:rPr>
          <w:rFonts w:ascii="Arial" w:hAnsi="Arial" w:cs="Arial"/>
          <w:i/>
          <w:iCs/>
          <w:sz w:val="22"/>
          <w:szCs w:val="22"/>
        </w:rPr>
        <w:t>PLAN_DEM de</w:t>
      </w:r>
      <w:r>
        <w:rPr>
          <w:rFonts w:ascii="Arial" w:hAnsi="Arial" w:cs="Arial"/>
          <w:sz w:val="22"/>
          <w:szCs w:val="22"/>
        </w:rPr>
        <w:t xml:space="preserve"> l'application logicielle </w:t>
      </w:r>
      <w:r>
        <w:rPr>
          <w:rFonts w:ascii="Arial" w:hAnsi="Arial" w:cs="Arial"/>
          <w:i/>
          <w:iCs/>
          <w:sz w:val="22"/>
          <w:szCs w:val="22"/>
        </w:rPr>
        <w:t>PSDEM</w:t>
      </w:r>
      <w:r>
        <w:rPr>
          <w:rFonts w:ascii="Arial" w:hAnsi="Arial" w:cs="Arial"/>
          <w:sz w:val="22"/>
          <w:szCs w:val="22"/>
        </w:rPr>
        <w:t xml:space="preserve">. Ils ont constaté quelques dysfonctionnements. </w:t>
      </w:r>
    </w:p>
    <w:p w:rsidR="008945EB" w:rsidRDefault="008945EB" w:rsidP="008945EB">
      <w:pPr>
        <w:spacing w:before="57"/>
        <w:jc w:val="both"/>
        <w:rPr>
          <w:rFonts w:ascii="Arial" w:hAnsi="Arial" w:cs="Arial"/>
          <w:sz w:val="22"/>
          <w:szCs w:val="22"/>
        </w:rPr>
      </w:pPr>
    </w:p>
    <w:p w:rsidR="008945EB" w:rsidRDefault="008945EB" w:rsidP="008945EB">
      <w:pPr>
        <w:spacing w:before="57"/>
        <w:jc w:val="both"/>
        <w:rPr>
          <w:rFonts w:ascii="Arial" w:eastAsia="Arial" w:hAnsi="Arial" w:cs="Arial"/>
          <w:sz w:val="22"/>
          <w:szCs w:val="22"/>
        </w:rPr>
      </w:pPr>
      <w:r>
        <w:rPr>
          <w:rFonts w:ascii="Arial" w:hAnsi="Arial" w:cs="Arial"/>
          <w:sz w:val="22"/>
          <w:szCs w:val="22"/>
        </w:rPr>
        <w:t xml:space="preserve">Le chef d'exploitation de l'agence de Quimper a été désigné pour rédiger un document, à destination de </w:t>
      </w:r>
      <w:r w:rsidR="00B3798B" w:rsidRPr="007D634B">
        <w:rPr>
          <w:rFonts w:ascii="Arial" w:hAnsi="Arial" w:cs="Arial"/>
          <w:iCs/>
          <w:sz w:val="22"/>
          <w:szCs w:val="22"/>
        </w:rPr>
        <w:t>LOGIMOUVE</w:t>
      </w:r>
      <w:r>
        <w:rPr>
          <w:rFonts w:ascii="Arial" w:hAnsi="Arial" w:cs="Arial"/>
          <w:sz w:val="22"/>
          <w:szCs w:val="22"/>
        </w:rPr>
        <w:t xml:space="preserve"> qui synthétise les différents dysfonctionnements et les évolutions souhaitées du module.</w:t>
      </w:r>
    </w:p>
    <w:p w:rsidR="008945EB" w:rsidRDefault="008945EB" w:rsidP="008945EB">
      <w:pPr>
        <w:spacing w:before="57"/>
        <w:jc w:val="both"/>
        <w:rPr>
          <w:rFonts w:ascii="Arial" w:hAnsi="Arial" w:cs="Arial"/>
          <w:sz w:val="22"/>
          <w:szCs w:val="22"/>
        </w:rPr>
      </w:pPr>
      <w:r>
        <w:rPr>
          <w:rFonts w:ascii="Arial" w:eastAsia="Arial" w:hAnsi="Arial" w:cs="Arial"/>
          <w:sz w:val="22"/>
          <w:szCs w:val="22"/>
        </w:rPr>
        <w:t xml:space="preserve"> </w:t>
      </w:r>
    </w:p>
    <w:p w:rsidR="00F64FA8" w:rsidRDefault="008945EB" w:rsidP="00BD47A4">
      <w:pPr>
        <w:spacing w:before="57"/>
        <w:jc w:val="both"/>
        <w:rPr>
          <w:rFonts w:ascii="Arial" w:hAnsi="Arial" w:cs="Arial"/>
          <w:sz w:val="22"/>
          <w:szCs w:val="22"/>
        </w:rPr>
      </w:pPr>
      <w:r>
        <w:rPr>
          <w:rFonts w:ascii="Arial" w:hAnsi="Arial" w:cs="Arial"/>
          <w:sz w:val="22"/>
          <w:szCs w:val="22"/>
        </w:rPr>
        <w:t>Afin de répondre aux nouveaux besoins exprimés par les chefs d'exploitation des agences de </w:t>
      </w:r>
      <w:r w:rsidR="00F57D58" w:rsidRPr="007D634B">
        <w:rPr>
          <w:rFonts w:ascii="Arial" w:hAnsi="Arial" w:cs="Arial"/>
          <w:iCs/>
          <w:sz w:val="22"/>
          <w:szCs w:val="22"/>
        </w:rPr>
        <w:t>DÉMGUIV</w:t>
      </w:r>
      <w:r>
        <w:rPr>
          <w:rFonts w:ascii="Arial" w:hAnsi="Arial" w:cs="Arial"/>
          <w:sz w:val="22"/>
          <w:szCs w:val="22"/>
        </w:rPr>
        <w:t xml:space="preserve">, votre collègue chargé du développement des nouvelles fonctionnalités vous </w:t>
      </w:r>
      <w:r w:rsidR="00BD47A4">
        <w:rPr>
          <w:rFonts w:ascii="Arial" w:hAnsi="Arial" w:cs="Arial"/>
          <w:sz w:val="22"/>
          <w:szCs w:val="22"/>
        </w:rPr>
        <w:t xml:space="preserve">demande de participer </w:t>
      </w:r>
      <w:r w:rsidR="00B46012">
        <w:rPr>
          <w:rFonts w:ascii="Arial" w:hAnsi="Arial" w:cs="Arial"/>
          <w:sz w:val="22"/>
          <w:szCs w:val="22"/>
        </w:rPr>
        <w:t xml:space="preserve">au travail </w:t>
      </w:r>
      <w:r w:rsidR="00BD47A4">
        <w:rPr>
          <w:rFonts w:ascii="Arial" w:hAnsi="Arial" w:cs="Arial"/>
          <w:sz w:val="22"/>
          <w:szCs w:val="22"/>
        </w:rPr>
        <w:t>concernant les anomalies constatées et les évolutions souhaitées</w:t>
      </w:r>
      <w:r>
        <w:rPr>
          <w:rFonts w:ascii="Arial" w:hAnsi="Arial" w:cs="Arial"/>
          <w:sz w:val="22"/>
          <w:szCs w:val="22"/>
        </w:rPr>
        <w:t>.</w:t>
      </w:r>
    </w:p>
    <w:p w:rsidR="00BD47A4" w:rsidRDefault="00BD47A4" w:rsidP="00BD47A4">
      <w:pPr>
        <w:spacing w:before="57"/>
        <w:jc w:val="both"/>
        <w:rPr>
          <w:rFonts w:ascii="Arial" w:hAnsi="Arial" w:cs="Arial"/>
          <w:sz w:val="22"/>
          <w:szCs w:val="22"/>
        </w:rPr>
      </w:pPr>
    </w:p>
    <w:p w:rsidR="00BD47A4" w:rsidRPr="00B67744" w:rsidRDefault="00BD47A4" w:rsidP="00BD47A4">
      <w:pPr>
        <w:spacing w:before="57"/>
        <w:jc w:val="both"/>
        <w:rPr>
          <w:rFonts w:ascii="Arial" w:hAnsi="Arial" w:cs="Arial"/>
          <w:b/>
          <w:sz w:val="28"/>
          <w:szCs w:val="28"/>
        </w:rPr>
      </w:pPr>
      <w:r w:rsidRPr="00B67744">
        <w:rPr>
          <w:rFonts w:ascii="Arial" w:hAnsi="Arial" w:cs="Arial"/>
          <w:b/>
          <w:sz w:val="28"/>
          <w:szCs w:val="28"/>
        </w:rPr>
        <w:t>Votre mission</w:t>
      </w:r>
    </w:p>
    <w:p w:rsidR="00BD47A4" w:rsidRDefault="00BD47A4" w:rsidP="00BD47A4">
      <w:pPr>
        <w:spacing w:before="57"/>
        <w:jc w:val="both"/>
        <w:rPr>
          <w:rFonts w:ascii="Arial" w:hAnsi="Arial" w:cs="Arial"/>
          <w:sz w:val="22"/>
          <w:szCs w:val="22"/>
        </w:rPr>
      </w:pPr>
    </w:p>
    <w:p w:rsidR="00BD47A4" w:rsidRPr="00B67744" w:rsidRDefault="00847F73" w:rsidP="00B67744">
      <w:pPr>
        <w:pStyle w:val="Paragraphedeliste"/>
        <w:numPr>
          <w:ilvl w:val="0"/>
          <w:numId w:val="13"/>
        </w:numPr>
        <w:spacing w:after="120"/>
        <w:ind w:left="714" w:hanging="357"/>
        <w:contextualSpacing w:val="0"/>
        <w:jc w:val="both"/>
        <w:rPr>
          <w:rFonts w:ascii="Arial" w:hAnsi="Arial" w:cs="Arial"/>
          <w:b/>
          <w:sz w:val="22"/>
          <w:szCs w:val="22"/>
        </w:rPr>
      </w:pPr>
      <w:r w:rsidRPr="00B67744">
        <w:rPr>
          <w:rFonts w:ascii="Arial" w:hAnsi="Arial" w:cs="Arial"/>
          <w:b/>
          <w:sz w:val="22"/>
          <w:szCs w:val="22"/>
        </w:rPr>
        <w:t>Réaliser les modifications</w:t>
      </w:r>
      <w:r w:rsidR="000D1041">
        <w:rPr>
          <w:rFonts w:ascii="Arial" w:hAnsi="Arial" w:cs="Arial"/>
          <w:b/>
          <w:sz w:val="22"/>
          <w:szCs w:val="22"/>
        </w:rPr>
        <w:t xml:space="preserve"> nécessaires à la correction de</w:t>
      </w:r>
      <w:r w:rsidRPr="00B67744">
        <w:rPr>
          <w:rFonts w:ascii="Arial" w:hAnsi="Arial" w:cs="Arial"/>
          <w:b/>
          <w:sz w:val="22"/>
          <w:szCs w:val="22"/>
        </w:rPr>
        <w:t xml:space="preserve"> </w:t>
      </w:r>
      <w:r w:rsidR="000D1041">
        <w:rPr>
          <w:rFonts w:ascii="Arial" w:hAnsi="Arial" w:cs="Arial"/>
          <w:b/>
          <w:sz w:val="22"/>
          <w:szCs w:val="22"/>
        </w:rPr>
        <w:t>l’anomalie</w:t>
      </w:r>
      <w:r w:rsidRPr="00B67744">
        <w:rPr>
          <w:rFonts w:ascii="Arial" w:hAnsi="Arial" w:cs="Arial"/>
          <w:b/>
          <w:sz w:val="22"/>
          <w:szCs w:val="22"/>
        </w:rPr>
        <w:t xml:space="preserve"> </w:t>
      </w:r>
      <w:r w:rsidR="00FB7DB2" w:rsidRPr="00654007">
        <w:rPr>
          <w:rFonts w:ascii="Arial" w:hAnsi="Arial" w:cs="Arial"/>
          <w:b/>
          <w:i/>
          <w:sz w:val="22"/>
          <w:szCs w:val="22"/>
        </w:rPr>
        <w:t>Ano_chef1</w:t>
      </w:r>
      <w:r w:rsidRPr="00B67744">
        <w:rPr>
          <w:rFonts w:ascii="Arial" w:hAnsi="Arial" w:cs="Arial"/>
          <w:b/>
          <w:sz w:val="22"/>
          <w:szCs w:val="22"/>
        </w:rPr>
        <w:t>.</w:t>
      </w:r>
    </w:p>
    <w:p w:rsidR="00847F73" w:rsidRPr="00B67744" w:rsidRDefault="00847F73" w:rsidP="00B67744">
      <w:pPr>
        <w:pStyle w:val="Paragraphedeliste"/>
        <w:numPr>
          <w:ilvl w:val="0"/>
          <w:numId w:val="13"/>
        </w:numPr>
        <w:spacing w:after="120"/>
        <w:ind w:left="714" w:hanging="357"/>
        <w:contextualSpacing w:val="0"/>
        <w:jc w:val="both"/>
        <w:rPr>
          <w:rFonts w:ascii="Arial" w:hAnsi="Arial" w:cs="Arial"/>
          <w:b/>
          <w:sz w:val="22"/>
          <w:szCs w:val="22"/>
        </w:rPr>
      </w:pPr>
      <w:r w:rsidRPr="00B67744">
        <w:rPr>
          <w:rFonts w:ascii="Arial" w:hAnsi="Arial" w:cs="Arial"/>
          <w:b/>
          <w:sz w:val="22"/>
          <w:szCs w:val="22"/>
        </w:rPr>
        <w:t xml:space="preserve">Rédiger une courte note indiquant le principe d’une solution permettant de corriger l’anomalie </w:t>
      </w:r>
      <w:r w:rsidR="00FB7DB2" w:rsidRPr="00654007">
        <w:rPr>
          <w:rFonts w:ascii="Arial" w:hAnsi="Arial" w:cs="Arial"/>
          <w:b/>
          <w:i/>
          <w:sz w:val="22"/>
          <w:szCs w:val="22"/>
        </w:rPr>
        <w:t>Ano_chef2</w:t>
      </w:r>
      <w:r w:rsidRPr="00B67744">
        <w:rPr>
          <w:rFonts w:ascii="Arial" w:hAnsi="Arial" w:cs="Arial"/>
          <w:b/>
          <w:sz w:val="22"/>
          <w:szCs w:val="22"/>
        </w:rPr>
        <w:t>.</w:t>
      </w:r>
    </w:p>
    <w:p w:rsidR="00847F73" w:rsidRPr="00B67744" w:rsidRDefault="00847F73" w:rsidP="00B67744">
      <w:pPr>
        <w:pStyle w:val="Paragraphedeliste"/>
        <w:numPr>
          <w:ilvl w:val="0"/>
          <w:numId w:val="13"/>
        </w:numPr>
        <w:spacing w:after="120"/>
        <w:ind w:left="714" w:hanging="357"/>
        <w:contextualSpacing w:val="0"/>
        <w:jc w:val="both"/>
        <w:rPr>
          <w:rFonts w:ascii="Arial" w:hAnsi="Arial" w:cs="Arial"/>
          <w:b/>
          <w:sz w:val="22"/>
          <w:szCs w:val="22"/>
        </w:rPr>
      </w:pPr>
      <w:r w:rsidRPr="00B67744">
        <w:rPr>
          <w:rFonts w:ascii="Arial" w:hAnsi="Arial" w:cs="Arial"/>
          <w:b/>
          <w:sz w:val="22"/>
          <w:szCs w:val="22"/>
        </w:rPr>
        <w:t>Réaliser les modifications à apporter à la base de données pour satisfaire</w:t>
      </w:r>
      <w:r w:rsidR="00BB7F84">
        <w:rPr>
          <w:rFonts w:ascii="Arial" w:hAnsi="Arial" w:cs="Arial"/>
          <w:b/>
          <w:sz w:val="22"/>
          <w:szCs w:val="22"/>
        </w:rPr>
        <w:t xml:space="preserve"> la demande d’évolution </w:t>
      </w:r>
      <w:proofErr w:type="spellStart"/>
      <w:r w:rsidR="00FB7DB2" w:rsidRPr="00654007">
        <w:rPr>
          <w:rFonts w:ascii="Arial" w:hAnsi="Arial" w:cs="Arial"/>
          <w:b/>
          <w:i/>
          <w:sz w:val="22"/>
          <w:szCs w:val="22"/>
        </w:rPr>
        <w:t>Évo_arrêts</w:t>
      </w:r>
      <w:proofErr w:type="spellEnd"/>
      <w:r w:rsidRPr="00B67744">
        <w:rPr>
          <w:rFonts w:ascii="Arial" w:hAnsi="Arial" w:cs="Arial"/>
          <w:b/>
          <w:sz w:val="22"/>
          <w:szCs w:val="22"/>
        </w:rPr>
        <w:t>.</w:t>
      </w:r>
    </w:p>
    <w:p w:rsidR="00097AB5" w:rsidRPr="002E48D1" w:rsidRDefault="00BB7F84" w:rsidP="002E48D1">
      <w:pPr>
        <w:pStyle w:val="Paragraphedeliste"/>
        <w:numPr>
          <w:ilvl w:val="0"/>
          <w:numId w:val="13"/>
        </w:numPr>
        <w:spacing w:after="120"/>
        <w:ind w:left="714" w:hanging="357"/>
        <w:contextualSpacing w:val="0"/>
        <w:jc w:val="both"/>
        <w:rPr>
          <w:rFonts w:ascii="Arial" w:hAnsi="Arial" w:cs="Arial"/>
          <w:b/>
          <w:sz w:val="22"/>
          <w:szCs w:val="22"/>
        </w:rPr>
      </w:pPr>
      <w:r w:rsidRPr="00B67744">
        <w:rPr>
          <w:rFonts w:ascii="Arial" w:hAnsi="Arial" w:cs="Arial"/>
          <w:b/>
          <w:sz w:val="22"/>
          <w:szCs w:val="22"/>
        </w:rPr>
        <w:t xml:space="preserve">Réaliser les modifications à apporter à la base de données pour satisfaire </w:t>
      </w:r>
      <w:r w:rsidR="002E48D1">
        <w:rPr>
          <w:rFonts w:ascii="Arial" w:hAnsi="Arial" w:cs="Arial"/>
          <w:b/>
          <w:sz w:val="22"/>
          <w:szCs w:val="22"/>
        </w:rPr>
        <w:t>la demande</w:t>
      </w:r>
      <w:r w:rsidRPr="00B67744">
        <w:rPr>
          <w:rFonts w:ascii="Arial" w:hAnsi="Arial" w:cs="Arial"/>
          <w:b/>
          <w:sz w:val="22"/>
          <w:szCs w:val="22"/>
        </w:rPr>
        <w:t xml:space="preserve"> d’évolution </w:t>
      </w:r>
      <w:proofErr w:type="spellStart"/>
      <w:r w:rsidR="00FB7DB2" w:rsidRPr="00654007">
        <w:rPr>
          <w:rFonts w:ascii="Arial" w:hAnsi="Arial" w:cs="Arial"/>
          <w:b/>
          <w:i/>
          <w:sz w:val="22"/>
          <w:szCs w:val="22"/>
        </w:rPr>
        <w:t>Évo_conduire</w:t>
      </w:r>
      <w:proofErr w:type="spellEnd"/>
      <w:r w:rsidRPr="00B67744">
        <w:rPr>
          <w:rFonts w:ascii="Arial" w:hAnsi="Arial" w:cs="Arial"/>
          <w:b/>
          <w:sz w:val="22"/>
          <w:szCs w:val="22"/>
        </w:rPr>
        <w:t>.</w:t>
      </w:r>
      <w:r w:rsidR="00097AB5" w:rsidRPr="002E48D1">
        <w:rPr>
          <w:rFonts w:ascii="Arial" w:hAnsi="Arial" w:cs="Arial"/>
          <w:b/>
          <w:sz w:val="22"/>
          <w:szCs w:val="22"/>
        </w:rPr>
        <w:br w:type="page"/>
      </w:r>
    </w:p>
    <w:p w:rsidR="00AE2FD8" w:rsidRPr="005D14E5" w:rsidRDefault="00AE2FD8" w:rsidP="00AE2FD8">
      <w:pPr>
        <w:pStyle w:val="Titre"/>
        <w:rPr>
          <w:b/>
          <w:sz w:val="32"/>
          <w:szCs w:val="32"/>
        </w:rPr>
      </w:pPr>
      <w:r>
        <w:rPr>
          <w:b/>
          <w:sz w:val="32"/>
          <w:szCs w:val="32"/>
        </w:rPr>
        <w:lastRenderedPageBreak/>
        <w:t>Mission 2</w:t>
      </w:r>
      <w:r w:rsidRPr="005D14E5">
        <w:rPr>
          <w:b/>
          <w:sz w:val="32"/>
          <w:szCs w:val="32"/>
        </w:rPr>
        <w:t xml:space="preserve"> : </w:t>
      </w:r>
      <w:r>
        <w:rPr>
          <w:b/>
          <w:sz w:val="32"/>
          <w:szCs w:val="32"/>
        </w:rPr>
        <w:t>Gérer les véhicules de déménagement</w:t>
      </w:r>
    </w:p>
    <w:p w:rsidR="00AE2FD8" w:rsidRDefault="00AE2FD8" w:rsidP="00AE2FD8">
      <w:pPr>
        <w:pBdr>
          <w:top w:val="none" w:sz="0" w:space="0" w:color="000000"/>
          <w:left w:val="none" w:sz="0" w:space="0" w:color="000000"/>
          <w:bottom w:val="none" w:sz="0" w:space="0" w:color="000000"/>
          <w:right w:val="none" w:sz="0" w:space="0" w:color="000000"/>
        </w:pBdr>
        <w:shd w:val="clear" w:color="auto" w:fill="FFFFFF"/>
        <w:spacing w:line="360" w:lineRule="auto"/>
        <w:jc w:val="right"/>
      </w:pPr>
      <w:r>
        <w:rPr>
          <w:rFonts w:ascii="Arial" w:hAnsi="Arial" w:cs="Arial"/>
          <w:b/>
          <w:bCs/>
          <w:i/>
          <w:iCs/>
          <w:sz w:val="22"/>
          <w:szCs w:val="22"/>
        </w:rPr>
        <w:t xml:space="preserve">Documents à utiliser : 1, </w:t>
      </w:r>
      <w:r w:rsidR="009A0B4A">
        <w:rPr>
          <w:rFonts w:ascii="Arial" w:hAnsi="Arial" w:cs="Arial"/>
          <w:b/>
          <w:bCs/>
          <w:i/>
          <w:iCs/>
          <w:sz w:val="22"/>
          <w:szCs w:val="22"/>
        </w:rPr>
        <w:t>5</w:t>
      </w:r>
      <w:r>
        <w:rPr>
          <w:rFonts w:ascii="Arial" w:hAnsi="Arial" w:cs="Arial"/>
          <w:b/>
          <w:bCs/>
          <w:i/>
          <w:iCs/>
          <w:sz w:val="22"/>
          <w:szCs w:val="22"/>
        </w:rPr>
        <w:t xml:space="preserve">, </w:t>
      </w:r>
      <w:r w:rsidR="009A0B4A">
        <w:rPr>
          <w:rFonts w:ascii="Arial" w:hAnsi="Arial" w:cs="Arial"/>
          <w:b/>
          <w:bCs/>
          <w:i/>
          <w:iCs/>
          <w:sz w:val="22"/>
          <w:szCs w:val="22"/>
        </w:rPr>
        <w:t>6</w:t>
      </w:r>
      <w:r w:rsidR="000B7A7B">
        <w:rPr>
          <w:rFonts w:ascii="Arial" w:hAnsi="Arial" w:cs="Arial"/>
          <w:b/>
          <w:bCs/>
          <w:i/>
          <w:iCs/>
          <w:sz w:val="22"/>
          <w:szCs w:val="22"/>
        </w:rPr>
        <w:t xml:space="preserve">, </w:t>
      </w:r>
      <w:r>
        <w:rPr>
          <w:rFonts w:ascii="Arial" w:hAnsi="Arial" w:cs="Arial"/>
          <w:b/>
          <w:bCs/>
          <w:i/>
          <w:iCs/>
          <w:sz w:val="22"/>
          <w:szCs w:val="22"/>
        </w:rPr>
        <w:t xml:space="preserve">et </w:t>
      </w:r>
      <w:r w:rsidR="004A475D">
        <w:rPr>
          <w:rFonts w:ascii="Arial" w:hAnsi="Arial" w:cs="Arial"/>
          <w:b/>
          <w:bCs/>
          <w:i/>
          <w:iCs/>
          <w:sz w:val="22"/>
          <w:szCs w:val="22"/>
        </w:rPr>
        <w:t>7</w:t>
      </w:r>
    </w:p>
    <w:p w:rsidR="00AE2FD8" w:rsidRPr="00AE2FD8" w:rsidRDefault="00AE2FD8" w:rsidP="00AE2FD8">
      <w:pPr>
        <w:spacing w:before="57"/>
        <w:jc w:val="both"/>
        <w:rPr>
          <w:rFonts w:ascii="Arial" w:hAnsi="Arial" w:cs="Arial"/>
          <w:i/>
          <w:sz w:val="22"/>
          <w:szCs w:val="22"/>
        </w:rPr>
      </w:pPr>
      <w:r w:rsidRPr="00AE2FD8">
        <w:rPr>
          <w:rFonts w:ascii="Arial" w:hAnsi="Arial" w:cs="Arial"/>
          <w:i/>
          <w:sz w:val="22"/>
          <w:szCs w:val="22"/>
        </w:rPr>
        <w:t>IMPORTANT : la candidate ou le candidat présentera les évolutions de la structure de la base de données en adoptant le formalisme de son choix (schéma entité-association, diagramme de classes, ou encore schéma relationnel).</w:t>
      </w:r>
    </w:p>
    <w:p w:rsidR="00AE2FD8" w:rsidRPr="00AE2FD8" w:rsidRDefault="00AE2FD8" w:rsidP="00AE2FD8">
      <w:pPr>
        <w:spacing w:before="57"/>
        <w:jc w:val="both"/>
        <w:rPr>
          <w:rFonts w:ascii="Arial" w:hAnsi="Arial" w:cs="Arial"/>
          <w:i/>
          <w:sz w:val="22"/>
          <w:szCs w:val="22"/>
        </w:rPr>
      </w:pPr>
    </w:p>
    <w:p w:rsidR="00F21555" w:rsidRDefault="007E4822" w:rsidP="00AE2FD8">
      <w:pPr>
        <w:jc w:val="both"/>
        <w:rPr>
          <w:rFonts w:ascii="Arial" w:hAnsi="Arial" w:cs="Arial"/>
          <w:sz w:val="22"/>
          <w:szCs w:val="22"/>
        </w:rPr>
      </w:pPr>
      <w:r>
        <w:rPr>
          <w:rFonts w:ascii="Arial" w:hAnsi="Arial" w:cs="Arial"/>
          <w:sz w:val="22"/>
          <w:szCs w:val="22"/>
        </w:rPr>
        <w:t>La gestion des véhicules de déména</w:t>
      </w:r>
      <w:r w:rsidR="00AE2FD8" w:rsidRPr="00AE2FD8">
        <w:rPr>
          <w:rFonts w:ascii="Arial" w:hAnsi="Arial" w:cs="Arial"/>
          <w:sz w:val="22"/>
          <w:szCs w:val="22"/>
        </w:rPr>
        <w:t>gement est à ce jour très incomplète</w:t>
      </w:r>
      <w:r w:rsidR="00044FF9">
        <w:rPr>
          <w:rFonts w:ascii="Arial" w:hAnsi="Arial" w:cs="Arial"/>
          <w:sz w:val="22"/>
          <w:szCs w:val="22"/>
        </w:rPr>
        <w:t> ;</w:t>
      </w:r>
      <w:r w:rsidR="0092151D">
        <w:rPr>
          <w:rFonts w:ascii="Arial" w:hAnsi="Arial" w:cs="Arial"/>
          <w:sz w:val="22"/>
          <w:szCs w:val="22"/>
        </w:rPr>
        <w:t xml:space="preserve"> il a été décidé de l’étendre</w:t>
      </w:r>
      <w:r w:rsidR="00AE2FD8" w:rsidRPr="00AE2FD8">
        <w:rPr>
          <w:rFonts w:ascii="Arial" w:hAnsi="Arial" w:cs="Arial"/>
          <w:sz w:val="22"/>
          <w:szCs w:val="22"/>
        </w:rPr>
        <w:t>.</w:t>
      </w:r>
      <w:r w:rsidR="00AE2FD8">
        <w:rPr>
          <w:rFonts w:ascii="Arial" w:hAnsi="Arial" w:cs="Arial"/>
          <w:sz w:val="22"/>
          <w:szCs w:val="22"/>
        </w:rPr>
        <w:t xml:space="preserve"> </w:t>
      </w:r>
    </w:p>
    <w:p w:rsidR="00F21555" w:rsidRDefault="00F21555" w:rsidP="00AE2FD8">
      <w:pPr>
        <w:jc w:val="both"/>
        <w:rPr>
          <w:rFonts w:ascii="Arial" w:hAnsi="Arial" w:cs="Arial"/>
          <w:sz w:val="22"/>
          <w:szCs w:val="22"/>
        </w:rPr>
      </w:pPr>
    </w:p>
    <w:p w:rsidR="00FD0699" w:rsidRDefault="00F57D58" w:rsidP="00AE2FD8">
      <w:pPr>
        <w:jc w:val="both"/>
        <w:rPr>
          <w:rFonts w:ascii="Arial" w:hAnsi="Arial" w:cs="Arial"/>
          <w:sz w:val="22"/>
          <w:szCs w:val="22"/>
        </w:rPr>
      </w:pPr>
      <w:r>
        <w:rPr>
          <w:rFonts w:ascii="Arial" w:hAnsi="Arial" w:cs="Arial"/>
          <w:i/>
          <w:iCs/>
          <w:sz w:val="22"/>
          <w:szCs w:val="22"/>
        </w:rPr>
        <w:t>DÉMGUIV</w:t>
      </w:r>
      <w:r w:rsidR="00FD0699">
        <w:rPr>
          <w:rFonts w:ascii="Arial" w:hAnsi="Arial" w:cs="Arial"/>
          <w:sz w:val="22"/>
          <w:szCs w:val="22"/>
        </w:rPr>
        <w:t xml:space="preserve"> utilise plusieurs types de véhicules. Les caractéristiques d’un type de véhicule font qu’il est nécessaire de posséder un permis de conduire spécifique pour l’utiliser. Par exemple, il faut un permis C pour conduire un véhicule de type Renault </w:t>
      </w:r>
      <w:proofErr w:type="spellStart"/>
      <w:r w:rsidR="00FD0699">
        <w:rPr>
          <w:rFonts w:ascii="Arial" w:hAnsi="Arial" w:cs="Arial"/>
          <w:sz w:val="22"/>
          <w:szCs w:val="22"/>
        </w:rPr>
        <w:t>Midlum</w:t>
      </w:r>
      <w:proofErr w:type="spellEnd"/>
      <w:r w:rsidR="00FD0699">
        <w:rPr>
          <w:rFonts w:ascii="Arial" w:hAnsi="Arial" w:cs="Arial"/>
          <w:sz w:val="22"/>
          <w:szCs w:val="22"/>
        </w:rPr>
        <w:t xml:space="preserve"> 180.12.</w:t>
      </w:r>
    </w:p>
    <w:p w:rsidR="00FD0699" w:rsidRDefault="00FD0699" w:rsidP="00AE2FD8">
      <w:pPr>
        <w:jc w:val="both"/>
        <w:rPr>
          <w:rFonts w:ascii="Arial" w:hAnsi="Arial" w:cs="Arial"/>
          <w:sz w:val="22"/>
          <w:szCs w:val="22"/>
        </w:rPr>
      </w:pPr>
    </w:p>
    <w:p w:rsidR="00FD0699" w:rsidRDefault="003C1DC2" w:rsidP="00FD0699">
      <w:pPr>
        <w:jc w:val="both"/>
        <w:rPr>
          <w:rFonts w:ascii="Arial" w:hAnsi="Arial" w:cs="Arial"/>
          <w:iCs/>
          <w:sz w:val="22"/>
          <w:szCs w:val="22"/>
        </w:rPr>
      </w:pPr>
      <w:r>
        <w:rPr>
          <w:rFonts w:ascii="Arial" w:hAnsi="Arial" w:cs="Arial"/>
          <w:iCs/>
          <w:sz w:val="22"/>
          <w:szCs w:val="22"/>
        </w:rPr>
        <w:t>Il y a quatre permis de conduire : B, C1, C et CE et les possibilités se cumulent :</w:t>
      </w:r>
      <w:r w:rsidR="00FD0699">
        <w:rPr>
          <w:rFonts w:ascii="Arial" w:hAnsi="Arial" w:cs="Arial"/>
          <w:iCs/>
          <w:sz w:val="22"/>
          <w:szCs w:val="22"/>
        </w:rPr>
        <w:t xml:space="preserve"> on peut conduire un véhicule nécessitant le permis B avec le permis C1 (mais pas l’inverse), on peut conduire un véhicule nécessitant le permis C1 avec le permis CE… Les permis sont ainsi ordonnés : B, C1, C, CE.</w:t>
      </w:r>
      <w:r w:rsidR="006D0F43">
        <w:rPr>
          <w:rFonts w:ascii="Arial" w:hAnsi="Arial" w:cs="Arial"/>
          <w:iCs/>
          <w:sz w:val="22"/>
          <w:szCs w:val="22"/>
        </w:rPr>
        <w:t xml:space="preserve"> Il serait intéressant de mémoriser l’ensemble des permis possédés par un déménageur avec, pour chacun d’eux</w:t>
      </w:r>
      <w:r w:rsidR="0011043C">
        <w:rPr>
          <w:rFonts w:ascii="Arial" w:hAnsi="Arial" w:cs="Arial"/>
          <w:iCs/>
          <w:sz w:val="22"/>
          <w:szCs w:val="22"/>
        </w:rPr>
        <w:t>,</w:t>
      </w:r>
      <w:r w:rsidR="006D0F43">
        <w:rPr>
          <w:rFonts w:ascii="Arial" w:hAnsi="Arial" w:cs="Arial"/>
          <w:iCs/>
          <w:sz w:val="22"/>
          <w:szCs w:val="22"/>
        </w:rPr>
        <w:t xml:space="preserve"> l</w:t>
      </w:r>
      <w:r w:rsidR="0011043C">
        <w:rPr>
          <w:rFonts w:ascii="Arial" w:hAnsi="Arial" w:cs="Arial"/>
          <w:iCs/>
          <w:sz w:val="22"/>
          <w:szCs w:val="22"/>
        </w:rPr>
        <w:t>a date à laquelle il a été obtenu.</w:t>
      </w:r>
    </w:p>
    <w:p w:rsidR="0071615F" w:rsidRDefault="0071615F" w:rsidP="00AE2FD8">
      <w:pPr>
        <w:jc w:val="both"/>
        <w:rPr>
          <w:rFonts w:ascii="Arial" w:hAnsi="Arial" w:cs="Arial"/>
          <w:iCs/>
          <w:sz w:val="22"/>
          <w:szCs w:val="22"/>
        </w:rPr>
      </w:pPr>
    </w:p>
    <w:p w:rsidR="00F21555" w:rsidRDefault="00AE2FD8" w:rsidP="00AE2FD8">
      <w:pPr>
        <w:jc w:val="both"/>
        <w:rPr>
          <w:rFonts w:ascii="Arial" w:hAnsi="Arial" w:cs="Arial"/>
          <w:sz w:val="22"/>
          <w:szCs w:val="22"/>
        </w:rPr>
      </w:pPr>
      <w:r>
        <w:rPr>
          <w:rFonts w:ascii="Arial" w:hAnsi="Arial" w:cs="Arial"/>
          <w:sz w:val="22"/>
          <w:szCs w:val="22"/>
        </w:rPr>
        <w:t xml:space="preserve">Chaque </w:t>
      </w:r>
      <w:r w:rsidR="0012438E">
        <w:rPr>
          <w:rFonts w:ascii="Arial" w:hAnsi="Arial" w:cs="Arial"/>
          <w:sz w:val="22"/>
          <w:szCs w:val="22"/>
        </w:rPr>
        <w:t xml:space="preserve">agence </w:t>
      </w:r>
      <w:r w:rsidR="00F57D58" w:rsidRPr="007D634B">
        <w:rPr>
          <w:rFonts w:ascii="Arial" w:hAnsi="Arial" w:cs="Arial"/>
          <w:iCs/>
          <w:sz w:val="22"/>
          <w:szCs w:val="22"/>
        </w:rPr>
        <w:t>DÉMGUIV</w:t>
      </w:r>
      <w:r w:rsidR="0012438E">
        <w:rPr>
          <w:rFonts w:ascii="Arial" w:hAnsi="Arial" w:cs="Arial"/>
          <w:sz w:val="22"/>
          <w:szCs w:val="22"/>
        </w:rPr>
        <w:t xml:space="preserve"> </w:t>
      </w:r>
      <w:r>
        <w:rPr>
          <w:rFonts w:ascii="Arial" w:hAnsi="Arial" w:cs="Arial"/>
          <w:sz w:val="22"/>
          <w:szCs w:val="22"/>
        </w:rPr>
        <w:t>abrite un atelier qui assure l’entretien des véhicules qui y sont affectés</w:t>
      </w:r>
      <w:r w:rsidR="00F21555">
        <w:rPr>
          <w:rFonts w:ascii="Arial" w:hAnsi="Arial" w:cs="Arial"/>
          <w:sz w:val="22"/>
          <w:szCs w:val="22"/>
        </w:rPr>
        <w:t>.</w:t>
      </w:r>
      <w:r w:rsidR="00571119">
        <w:rPr>
          <w:rFonts w:ascii="Arial" w:hAnsi="Arial" w:cs="Arial"/>
          <w:sz w:val="22"/>
          <w:szCs w:val="22"/>
        </w:rPr>
        <w:t xml:space="preserve"> </w:t>
      </w:r>
      <w:r w:rsidR="00487F51">
        <w:rPr>
          <w:rFonts w:ascii="Arial" w:hAnsi="Arial" w:cs="Arial"/>
          <w:sz w:val="22"/>
          <w:szCs w:val="22"/>
        </w:rPr>
        <w:t xml:space="preserve">En ce qui concerne les réparations, même si la plupart sont assurées dans les ateliers de </w:t>
      </w:r>
      <w:r w:rsidR="00F57D58" w:rsidRPr="007D634B">
        <w:rPr>
          <w:rFonts w:ascii="Arial" w:hAnsi="Arial" w:cs="Arial"/>
          <w:iCs/>
          <w:sz w:val="22"/>
          <w:szCs w:val="22"/>
        </w:rPr>
        <w:t>DÉMGUIV</w:t>
      </w:r>
      <w:r w:rsidR="00487F51">
        <w:rPr>
          <w:rFonts w:ascii="Arial" w:hAnsi="Arial" w:cs="Arial"/>
          <w:iCs/>
          <w:sz w:val="22"/>
          <w:szCs w:val="22"/>
        </w:rPr>
        <w:t>,</w:t>
      </w:r>
      <w:r w:rsidR="00487F51">
        <w:rPr>
          <w:rFonts w:ascii="Arial" w:hAnsi="Arial" w:cs="Arial"/>
          <w:sz w:val="22"/>
          <w:szCs w:val="22"/>
        </w:rPr>
        <w:t xml:space="preserve"> certaines nécessitent le recours à un prestataire externe (garage spécialisé en poids lourds).</w:t>
      </w:r>
    </w:p>
    <w:p w:rsidR="00571119" w:rsidRDefault="00571119" w:rsidP="00AE2FD8">
      <w:pPr>
        <w:jc w:val="both"/>
        <w:rPr>
          <w:rFonts w:ascii="Arial" w:hAnsi="Arial" w:cs="Arial"/>
          <w:sz w:val="22"/>
          <w:szCs w:val="22"/>
        </w:rPr>
      </w:pPr>
    </w:p>
    <w:p w:rsidR="00571119" w:rsidRDefault="00CF29F2" w:rsidP="00AE2FD8">
      <w:pPr>
        <w:jc w:val="both"/>
        <w:rPr>
          <w:rFonts w:ascii="Arial" w:hAnsi="Arial" w:cs="Arial"/>
          <w:sz w:val="22"/>
          <w:szCs w:val="22"/>
        </w:rPr>
      </w:pPr>
      <w:r>
        <w:rPr>
          <w:rFonts w:ascii="Arial" w:hAnsi="Arial" w:cs="Arial"/>
          <w:sz w:val="22"/>
          <w:szCs w:val="22"/>
        </w:rPr>
        <w:t>L</w:t>
      </w:r>
      <w:r w:rsidR="00571119">
        <w:rPr>
          <w:rFonts w:ascii="Arial" w:hAnsi="Arial" w:cs="Arial"/>
          <w:sz w:val="22"/>
          <w:szCs w:val="22"/>
        </w:rPr>
        <w:t>a législation</w:t>
      </w:r>
      <w:r>
        <w:rPr>
          <w:rFonts w:ascii="Arial" w:hAnsi="Arial" w:cs="Arial"/>
          <w:sz w:val="22"/>
          <w:szCs w:val="22"/>
        </w:rPr>
        <w:t xml:space="preserve"> impose que</w:t>
      </w:r>
      <w:r w:rsidR="00571119">
        <w:rPr>
          <w:rFonts w:ascii="Arial" w:hAnsi="Arial" w:cs="Arial"/>
          <w:sz w:val="22"/>
          <w:szCs w:val="22"/>
        </w:rPr>
        <w:t xml:space="preserve"> chaque véhicule poids lourd </w:t>
      </w:r>
      <w:r>
        <w:rPr>
          <w:rFonts w:ascii="Arial" w:hAnsi="Arial" w:cs="Arial"/>
          <w:sz w:val="22"/>
          <w:szCs w:val="22"/>
        </w:rPr>
        <w:t>soit</w:t>
      </w:r>
      <w:r w:rsidR="00571119">
        <w:rPr>
          <w:rFonts w:ascii="Arial" w:hAnsi="Arial" w:cs="Arial"/>
          <w:sz w:val="22"/>
          <w:szCs w:val="22"/>
        </w:rPr>
        <w:t xml:space="preserve"> soumis à un contrôle technique annuel.</w:t>
      </w:r>
      <w:r w:rsidR="008E7E13">
        <w:rPr>
          <w:rFonts w:ascii="Arial" w:hAnsi="Arial" w:cs="Arial"/>
          <w:sz w:val="22"/>
          <w:szCs w:val="22"/>
        </w:rPr>
        <w:t xml:space="preserve"> </w:t>
      </w:r>
      <w:r w:rsidR="00BA1F50">
        <w:rPr>
          <w:rFonts w:ascii="Arial" w:hAnsi="Arial" w:cs="Arial"/>
          <w:sz w:val="22"/>
          <w:szCs w:val="22"/>
        </w:rPr>
        <w:t>À</w:t>
      </w:r>
      <w:r w:rsidR="008E7E13">
        <w:rPr>
          <w:rFonts w:ascii="Arial" w:hAnsi="Arial" w:cs="Arial"/>
          <w:sz w:val="22"/>
          <w:szCs w:val="22"/>
        </w:rPr>
        <w:t xml:space="preserve"> l’issu</w:t>
      </w:r>
      <w:r w:rsidR="00784996">
        <w:rPr>
          <w:rFonts w:ascii="Arial" w:hAnsi="Arial" w:cs="Arial"/>
          <w:sz w:val="22"/>
          <w:szCs w:val="22"/>
        </w:rPr>
        <w:t>e</w:t>
      </w:r>
      <w:r w:rsidR="008E7E13">
        <w:rPr>
          <w:rFonts w:ascii="Arial" w:hAnsi="Arial" w:cs="Arial"/>
          <w:sz w:val="22"/>
          <w:szCs w:val="22"/>
        </w:rPr>
        <w:t xml:space="preserve"> de ce contrôle, le résultat peut être :</w:t>
      </w:r>
    </w:p>
    <w:p w:rsidR="00586D3F" w:rsidRDefault="00586D3F" w:rsidP="00AE2FD8">
      <w:pPr>
        <w:jc w:val="both"/>
        <w:rPr>
          <w:rFonts w:ascii="Arial" w:hAnsi="Arial" w:cs="Arial"/>
          <w:sz w:val="22"/>
          <w:szCs w:val="22"/>
        </w:rPr>
      </w:pPr>
      <w:r>
        <w:rPr>
          <w:rFonts w:ascii="Arial" w:hAnsi="Arial" w:cs="Arial"/>
          <w:sz w:val="22"/>
          <w:szCs w:val="22"/>
        </w:rPr>
        <w:tab/>
        <w:t>A : véhicule accepté</w:t>
      </w:r>
    </w:p>
    <w:p w:rsidR="008E7E13" w:rsidRPr="008E7E13" w:rsidRDefault="008E7E13" w:rsidP="008E7E13">
      <w:pPr>
        <w:ind w:left="708"/>
        <w:jc w:val="both"/>
        <w:rPr>
          <w:rFonts w:ascii="Arial" w:hAnsi="Arial" w:cs="Arial"/>
          <w:sz w:val="22"/>
          <w:szCs w:val="22"/>
        </w:rPr>
      </w:pPr>
      <w:r w:rsidRPr="008E7E13">
        <w:rPr>
          <w:rFonts w:ascii="Arial" w:hAnsi="Arial" w:cs="Arial"/>
          <w:sz w:val="22"/>
          <w:szCs w:val="22"/>
        </w:rPr>
        <w:t>X : renvoi du véhicule sans réalisation de la visite</w:t>
      </w:r>
    </w:p>
    <w:p w:rsidR="008E7E13" w:rsidRPr="008E7E13" w:rsidRDefault="008E7E13" w:rsidP="008E7E13">
      <w:pPr>
        <w:ind w:left="708"/>
        <w:jc w:val="both"/>
        <w:rPr>
          <w:rFonts w:ascii="Arial" w:hAnsi="Arial" w:cs="Arial"/>
          <w:sz w:val="22"/>
          <w:szCs w:val="22"/>
        </w:rPr>
      </w:pPr>
      <w:r w:rsidRPr="008E7E13">
        <w:rPr>
          <w:rFonts w:ascii="Arial" w:hAnsi="Arial" w:cs="Arial"/>
          <w:sz w:val="22"/>
          <w:szCs w:val="22"/>
        </w:rPr>
        <w:t xml:space="preserve">C : </w:t>
      </w:r>
      <w:r w:rsidR="007008D4">
        <w:rPr>
          <w:rFonts w:ascii="Arial" w:hAnsi="Arial" w:cs="Arial"/>
          <w:sz w:val="22"/>
          <w:szCs w:val="22"/>
        </w:rPr>
        <w:t>c</w:t>
      </w:r>
      <w:r w:rsidRPr="008E7E13">
        <w:rPr>
          <w:rFonts w:ascii="Arial" w:hAnsi="Arial" w:cs="Arial"/>
          <w:sz w:val="22"/>
          <w:szCs w:val="22"/>
        </w:rPr>
        <w:t>ommentaire</w:t>
      </w:r>
    </w:p>
    <w:p w:rsidR="008E7E13" w:rsidRPr="008E7E13" w:rsidRDefault="008E7E13" w:rsidP="008E7E13">
      <w:pPr>
        <w:ind w:left="708"/>
        <w:jc w:val="both"/>
        <w:rPr>
          <w:rFonts w:ascii="Arial" w:hAnsi="Arial" w:cs="Arial"/>
          <w:sz w:val="22"/>
          <w:szCs w:val="22"/>
        </w:rPr>
      </w:pPr>
      <w:r w:rsidRPr="008E7E13">
        <w:rPr>
          <w:rFonts w:ascii="Arial" w:hAnsi="Arial" w:cs="Arial"/>
          <w:sz w:val="22"/>
          <w:szCs w:val="22"/>
        </w:rPr>
        <w:t xml:space="preserve">O : </w:t>
      </w:r>
      <w:r w:rsidR="007008D4">
        <w:rPr>
          <w:rFonts w:ascii="Arial" w:hAnsi="Arial" w:cs="Arial"/>
          <w:sz w:val="22"/>
          <w:szCs w:val="22"/>
        </w:rPr>
        <w:t>o</w:t>
      </w:r>
      <w:r w:rsidRPr="008E7E13">
        <w:rPr>
          <w:rFonts w:ascii="Arial" w:hAnsi="Arial" w:cs="Arial"/>
          <w:sz w:val="22"/>
          <w:szCs w:val="22"/>
        </w:rPr>
        <w:t>bservation (défaut à corriger mais sans obligation de contre-visite)</w:t>
      </w:r>
    </w:p>
    <w:p w:rsidR="008E7E13" w:rsidRPr="008E7E13" w:rsidRDefault="008E7E13" w:rsidP="008E7E13">
      <w:pPr>
        <w:ind w:left="708"/>
        <w:jc w:val="both"/>
        <w:rPr>
          <w:rFonts w:ascii="Arial" w:hAnsi="Arial" w:cs="Arial"/>
          <w:sz w:val="22"/>
          <w:szCs w:val="22"/>
        </w:rPr>
      </w:pPr>
      <w:r w:rsidRPr="008E7E13">
        <w:rPr>
          <w:rFonts w:ascii="Arial" w:hAnsi="Arial" w:cs="Arial"/>
          <w:sz w:val="22"/>
          <w:szCs w:val="22"/>
        </w:rPr>
        <w:t xml:space="preserve">S : </w:t>
      </w:r>
      <w:r w:rsidR="007008D4">
        <w:rPr>
          <w:rFonts w:ascii="Arial" w:hAnsi="Arial" w:cs="Arial"/>
          <w:sz w:val="22"/>
          <w:szCs w:val="22"/>
        </w:rPr>
        <w:t>c</w:t>
      </w:r>
      <w:r w:rsidRPr="008E7E13">
        <w:rPr>
          <w:rFonts w:ascii="Arial" w:hAnsi="Arial" w:cs="Arial"/>
          <w:sz w:val="22"/>
          <w:szCs w:val="22"/>
        </w:rPr>
        <w:t>ontre-visite avec autorisation de circuler</w:t>
      </w:r>
    </w:p>
    <w:p w:rsidR="008E7E13" w:rsidRDefault="008E7E13" w:rsidP="008E7E13">
      <w:pPr>
        <w:ind w:left="708"/>
        <w:jc w:val="both"/>
        <w:rPr>
          <w:rFonts w:ascii="Arial" w:hAnsi="Arial" w:cs="Arial"/>
          <w:sz w:val="22"/>
          <w:szCs w:val="22"/>
        </w:rPr>
      </w:pPr>
      <w:r w:rsidRPr="008E7E13">
        <w:rPr>
          <w:rFonts w:ascii="Arial" w:hAnsi="Arial" w:cs="Arial"/>
          <w:sz w:val="22"/>
          <w:szCs w:val="22"/>
        </w:rPr>
        <w:t xml:space="preserve">R : </w:t>
      </w:r>
      <w:r w:rsidR="007008D4">
        <w:rPr>
          <w:rFonts w:ascii="Arial" w:hAnsi="Arial" w:cs="Arial"/>
          <w:sz w:val="22"/>
          <w:szCs w:val="22"/>
        </w:rPr>
        <w:t>c</w:t>
      </w:r>
      <w:r w:rsidRPr="008E7E13">
        <w:rPr>
          <w:rFonts w:ascii="Arial" w:hAnsi="Arial" w:cs="Arial"/>
          <w:sz w:val="22"/>
          <w:szCs w:val="22"/>
        </w:rPr>
        <w:t>ontre-visite avec interdiction de circuler</w:t>
      </w:r>
    </w:p>
    <w:p w:rsidR="00571119" w:rsidRDefault="00571119" w:rsidP="00AE2FD8">
      <w:pPr>
        <w:jc w:val="both"/>
        <w:rPr>
          <w:rFonts w:ascii="Arial" w:hAnsi="Arial" w:cs="Arial"/>
          <w:sz w:val="22"/>
          <w:szCs w:val="22"/>
        </w:rPr>
      </w:pPr>
    </w:p>
    <w:p w:rsidR="00571119" w:rsidRDefault="00571119" w:rsidP="00AE2FD8">
      <w:pPr>
        <w:jc w:val="both"/>
        <w:rPr>
          <w:rFonts w:ascii="Arial" w:hAnsi="Arial" w:cs="Arial"/>
          <w:sz w:val="22"/>
          <w:szCs w:val="22"/>
        </w:rPr>
      </w:pPr>
      <w:r>
        <w:rPr>
          <w:rFonts w:ascii="Arial" w:hAnsi="Arial" w:cs="Arial"/>
          <w:sz w:val="22"/>
          <w:szCs w:val="22"/>
        </w:rPr>
        <w:t xml:space="preserve">On trouve </w:t>
      </w:r>
      <w:r w:rsidR="00416B7F">
        <w:rPr>
          <w:rFonts w:ascii="Arial" w:hAnsi="Arial" w:cs="Arial"/>
          <w:sz w:val="22"/>
          <w:szCs w:val="22"/>
        </w:rPr>
        <w:t>finalement</w:t>
      </w:r>
      <w:r>
        <w:rPr>
          <w:rFonts w:ascii="Arial" w:hAnsi="Arial" w:cs="Arial"/>
          <w:sz w:val="22"/>
          <w:szCs w:val="22"/>
        </w:rPr>
        <w:t xml:space="preserve"> trois motifs d’immobilisation d’un véhicule : entretien, réparation et contrôle technique. </w:t>
      </w:r>
      <w:r w:rsidR="005C7CC7">
        <w:rPr>
          <w:rFonts w:ascii="Arial" w:hAnsi="Arial" w:cs="Arial"/>
          <w:sz w:val="22"/>
          <w:szCs w:val="22"/>
        </w:rPr>
        <w:t>Ces immobilisations sont actuellement reportées sur la fiche</w:t>
      </w:r>
      <w:r w:rsidR="00270735">
        <w:rPr>
          <w:rFonts w:ascii="Arial" w:hAnsi="Arial" w:cs="Arial"/>
          <w:sz w:val="22"/>
          <w:szCs w:val="22"/>
        </w:rPr>
        <w:t xml:space="preserve"> de suivi</w:t>
      </w:r>
      <w:r w:rsidR="005C7CC7">
        <w:rPr>
          <w:rFonts w:ascii="Arial" w:hAnsi="Arial" w:cs="Arial"/>
          <w:sz w:val="22"/>
          <w:szCs w:val="22"/>
        </w:rPr>
        <w:t xml:space="preserve"> de chaque véhicule. </w:t>
      </w:r>
      <w:r>
        <w:rPr>
          <w:rFonts w:ascii="Arial" w:hAnsi="Arial" w:cs="Arial"/>
          <w:sz w:val="22"/>
          <w:szCs w:val="22"/>
        </w:rPr>
        <w:t xml:space="preserve">Il serait nécessaire de </w:t>
      </w:r>
      <w:r w:rsidR="005C7CC7">
        <w:rPr>
          <w:rFonts w:ascii="Arial" w:hAnsi="Arial" w:cs="Arial"/>
          <w:sz w:val="22"/>
          <w:szCs w:val="22"/>
        </w:rPr>
        <w:t xml:space="preserve">les </w:t>
      </w:r>
      <w:r>
        <w:rPr>
          <w:rFonts w:ascii="Arial" w:hAnsi="Arial" w:cs="Arial"/>
          <w:sz w:val="22"/>
          <w:szCs w:val="22"/>
        </w:rPr>
        <w:t xml:space="preserve">gérer </w:t>
      </w:r>
      <w:r w:rsidR="005C7CC7">
        <w:rPr>
          <w:rFonts w:ascii="Arial" w:hAnsi="Arial" w:cs="Arial"/>
          <w:sz w:val="22"/>
          <w:szCs w:val="22"/>
        </w:rPr>
        <w:t xml:space="preserve">dans le module </w:t>
      </w:r>
      <w:r w:rsidR="005C7CC7" w:rsidRPr="005C7CC7">
        <w:rPr>
          <w:rFonts w:ascii="Arial" w:hAnsi="Arial" w:cs="Arial"/>
          <w:i/>
          <w:sz w:val="22"/>
          <w:szCs w:val="22"/>
        </w:rPr>
        <w:t>PLAN_DEM</w:t>
      </w:r>
      <w:r>
        <w:rPr>
          <w:rFonts w:ascii="Arial" w:hAnsi="Arial" w:cs="Arial"/>
          <w:sz w:val="22"/>
          <w:szCs w:val="22"/>
        </w:rPr>
        <w:t xml:space="preserve">. </w:t>
      </w:r>
    </w:p>
    <w:p w:rsidR="00411C63" w:rsidRDefault="00411C63" w:rsidP="00AE2FD8">
      <w:pPr>
        <w:jc w:val="both"/>
        <w:rPr>
          <w:rFonts w:ascii="Arial" w:hAnsi="Arial" w:cs="Arial"/>
          <w:sz w:val="22"/>
          <w:szCs w:val="22"/>
        </w:rPr>
      </w:pPr>
    </w:p>
    <w:p w:rsidR="00573BD9" w:rsidRDefault="00573BD9" w:rsidP="00573BD9">
      <w:pPr>
        <w:jc w:val="both"/>
        <w:rPr>
          <w:rFonts w:ascii="Arial" w:hAnsi="Arial" w:cs="Arial"/>
          <w:sz w:val="22"/>
          <w:szCs w:val="22"/>
        </w:rPr>
      </w:pPr>
      <w:r>
        <w:rPr>
          <w:rFonts w:ascii="Arial" w:hAnsi="Arial" w:cs="Arial"/>
          <w:sz w:val="22"/>
          <w:szCs w:val="22"/>
        </w:rPr>
        <w:t xml:space="preserve">Le nouveau service à développer devra satisfaire l’ensemble des besoins concernant la gestion des véhicules et de leurs immobilisations. Vous êtes </w:t>
      </w:r>
      <w:proofErr w:type="spellStart"/>
      <w:r>
        <w:rPr>
          <w:rFonts w:ascii="Arial" w:hAnsi="Arial" w:cs="Arial"/>
          <w:sz w:val="22"/>
          <w:szCs w:val="22"/>
        </w:rPr>
        <w:t>charg</w:t>
      </w:r>
      <w:r w:rsidR="00ED288C">
        <w:rPr>
          <w:rFonts w:ascii="Arial" w:hAnsi="Arial" w:cs="Arial"/>
          <w:sz w:val="22"/>
          <w:szCs w:val="22"/>
        </w:rPr>
        <w:t>é.e</w:t>
      </w:r>
      <w:proofErr w:type="spellEnd"/>
      <w:r>
        <w:rPr>
          <w:rFonts w:ascii="Arial" w:hAnsi="Arial" w:cs="Arial"/>
          <w:sz w:val="22"/>
          <w:szCs w:val="22"/>
        </w:rPr>
        <w:t xml:space="preserve"> d’étudier les modifications à apporter à la base de données pour la réalisation de cette gestion.</w:t>
      </w:r>
    </w:p>
    <w:p w:rsidR="00573BD9" w:rsidRDefault="00573BD9" w:rsidP="00AE2FD8">
      <w:pPr>
        <w:jc w:val="both"/>
        <w:rPr>
          <w:rFonts w:ascii="Arial" w:hAnsi="Arial" w:cs="Arial"/>
          <w:sz w:val="22"/>
          <w:szCs w:val="22"/>
        </w:rPr>
      </w:pPr>
    </w:p>
    <w:p w:rsidR="00411C63" w:rsidRDefault="00411C63" w:rsidP="00AE2FD8">
      <w:pPr>
        <w:jc w:val="both"/>
        <w:rPr>
          <w:rFonts w:ascii="Arial" w:hAnsi="Arial" w:cs="Arial"/>
          <w:sz w:val="22"/>
          <w:szCs w:val="22"/>
        </w:rPr>
      </w:pPr>
      <w:r>
        <w:rPr>
          <w:rFonts w:ascii="Arial" w:hAnsi="Arial" w:cs="Arial"/>
          <w:sz w:val="22"/>
          <w:szCs w:val="22"/>
        </w:rPr>
        <w:t xml:space="preserve">Une liste </w:t>
      </w:r>
      <w:r w:rsidR="004A00F3">
        <w:rPr>
          <w:rFonts w:ascii="Arial" w:hAnsi="Arial" w:cs="Arial"/>
          <w:sz w:val="22"/>
          <w:szCs w:val="22"/>
        </w:rPr>
        <w:t xml:space="preserve">de besoins </w:t>
      </w:r>
      <w:r w:rsidR="00484118">
        <w:rPr>
          <w:rFonts w:ascii="Arial" w:hAnsi="Arial" w:cs="Arial"/>
          <w:sz w:val="22"/>
          <w:szCs w:val="22"/>
        </w:rPr>
        <w:t xml:space="preserve">prévisibles </w:t>
      </w:r>
      <w:r w:rsidR="004A00F3">
        <w:rPr>
          <w:rFonts w:ascii="Arial" w:hAnsi="Arial" w:cs="Arial"/>
          <w:sz w:val="22"/>
          <w:szCs w:val="22"/>
        </w:rPr>
        <w:t>en information</w:t>
      </w:r>
      <w:r w:rsidR="00CB011B">
        <w:rPr>
          <w:rFonts w:ascii="Arial" w:hAnsi="Arial" w:cs="Arial"/>
          <w:sz w:val="22"/>
          <w:szCs w:val="22"/>
        </w:rPr>
        <w:t xml:space="preserve"> </w:t>
      </w:r>
      <w:r>
        <w:rPr>
          <w:rFonts w:ascii="Arial" w:hAnsi="Arial" w:cs="Arial"/>
          <w:sz w:val="22"/>
          <w:szCs w:val="22"/>
        </w:rPr>
        <w:t xml:space="preserve">a été </w:t>
      </w:r>
      <w:r w:rsidR="004A00F3">
        <w:rPr>
          <w:rFonts w:ascii="Arial" w:hAnsi="Arial" w:cs="Arial"/>
          <w:sz w:val="22"/>
          <w:szCs w:val="22"/>
        </w:rPr>
        <w:t xml:space="preserve">établie </w:t>
      </w:r>
      <w:r>
        <w:rPr>
          <w:rFonts w:ascii="Arial" w:hAnsi="Arial" w:cs="Arial"/>
          <w:sz w:val="22"/>
          <w:szCs w:val="22"/>
        </w:rPr>
        <w:t xml:space="preserve">de manière à vérifier que </w:t>
      </w:r>
      <w:r w:rsidR="00CB011B">
        <w:rPr>
          <w:rFonts w:ascii="Arial" w:hAnsi="Arial" w:cs="Arial"/>
          <w:sz w:val="22"/>
          <w:szCs w:val="22"/>
        </w:rPr>
        <w:t>la future base de données</w:t>
      </w:r>
      <w:r>
        <w:rPr>
          <w:rFonts w:ascii="Arial" w:hAnsi="Arial" w:cs="Arial"/>
          <w:sz w:val="22"/>
          <w:szCs w:val="22"/>
        </w:rPr>
        <w:t xml:space="preserve"> </w:t>
      </w:r>
      <w:r w:rsidR="004A00F3">
        <w:rPr>
          <w:rFonts w:ascii="Arial" w:hAnsi="Arial" w:cs="Arial"/>
          <w:sz w:val="22"/>
          <w:szCs w:val="22"/>
        </w:rPr>
        <w:t>pourra les satisfaire</w:t>
      </w:r>
      <w:r>
        <w:rPr>
          <w:rFonts w:ascii="Arial" w:hAnsi="Arial" w:cs="Arial"/>
          <w:sz w:val="22"/>
          <w:szCs w:val="22"/>
        </w:rPr>
        <w:t>.</w:t>
      </w:r>
      <w:r w:rsidR="000B7A7B">
        <w:rPr>
          <w:rFonts w:ascii="Arial" w:hAnsi="Arial" w:cs="Arial"/>
          <w:sz w:val="22"/>
          <w:szCs w:val="22"/>
        </w:rPr>
        <w:t xml:space="preserve"> Votre collègue initialement prévu pour traiter cette liste de besoins a été appelé sur une autre mission. Il a néanmoins eu le temps de commencer et vous a laissé une note concernant ce travail</w:t>
      </w:r>
      <w:r w:rsidR="00784996">
        <w:rPr>
          <w:rFonts w:ascii="Arial" w:hAnsi="Arial" w:cs="Arial"/>
          <w:sz w:val="22"/>
          <w:szCs w:val="22"/>
        </w:rPr>
        <w:t xml:space="preserve"> </w:t>
      </w:r>
      <w:r w:rsidR="00784996" w:rsidRPr="00784996">
        <w:rPr>
          <w:rFonts w:ascii="Arial" w:hAnsi="Arial" w:cs="Arial"/>
          <w:sz w:val="22"/>
          <w:szCs w:val="22"/>
        </w:rPr>
        <w:t>ainsi qu’un exemple représentatif de fiche de suivi véhicule</w:t>
      </w:r>
      <w:r w:rsidR="000B7A7B">
        <w:rPr>
          <w:rFonts w:ascii="Arial" w:hAnsi="Arial" w:cs="Arial"/>
          <w:sz w:val="22"/>
          <w:szCs w:val="22"/>
        </w:rPr>
        <w:t>.</w:t>
      </w:r>
    </w:p>
    <w:p w:rsidR="00BC2628" w:rsidRDefault="00BC2628" w:rsidP="00AE2FD8">
      <w:pPr>
        <w:jc w:val="both"/>
        <w:rPr>
          <w:rFonts w:ascii="Arial" w:hAnsi="Arial" w:cs="Arial"/>
          <w:sz w:val="22"/>
          <w:szCs w:val="22"/>
        </w:rPr>
      </w:pPr>
    </w:p>
    <w:p w:rsidR="00BC2628" w:rsidRPr="00B67744" w:rsidRDefault="00BC2628" w:rsidP="00BC2628">
      <w:pPr>
        <w:spacing w:before="57"/>
        <w:jc w:val="both"/>
        <w:rPr>
          <w:rFonts w:ascii="Arial" w:hAnsi="Arial" w:cs="Arial"/>
          <w:b/>
          <w:sz w:val="28"/>
          <w:szCs w:val="28"/>
        </w:rPr>
      </w:pPr>
      <w:r w:rsidRPr="00B67744">
        <w:rPr>
          <w:rFonts w:ascii="Arial" w:hAnsi="Arial" w:cs="Arial"/>
          <w:b/>
          <w:sz w:val="28"/>
          <w:szCs w:val="28"/>
        </w:rPr>
        <w:t>Votre mission</w:t>
      </w:r>
    </w:p>
    <w:p w:rsidR="00BC2628" w:rsidRDefault="000D226C" w:rsidP="000D226C">
      <w:pPr>
        <w:tabs>
          <w:tab w:val="left" w:pos="3393"/>
        </w:tabs>
        <w:spacing w:before="57"/>
        <w:jc w:val="both"/>
        <w:rPr>
          <w:rFonts w:ascii="Arial" w:hAnsi="Arial" w:cs="Arial"/>
          <w:sz w:val="22"/>
          <w:szCs w:val="22"/>
        </w:rPr>
      </w:pPr>
      <w:r>
        <w:rPr>
          <w:rFonts w:ascii="Arial" w:hAnsi="Arial" w:cs="Arial"/>
          <w:sz w:val="22"/>
          <w:szCs w:val="22"/>
        </w:rPr>
        <w:tab/>
      </w:r>
    </w:p>
    <w:p w:rsidR="00BC2628" w:rsidRPr="00B67744" w:rsidRDefault="00622637" w:rsidP="002A5C14">
      <w:pPr>
        <w:pStyle w:val="Paragraphedeliste"/>
        <w:numPr>
          <w:ilvl w:val="0"/>
          <w:numId w:val="13"/>
        </w:numPr>
        <w:spacing w:after="120"/>
        <w:contextualSpacing w:val="0"/>
        <w:jc w:val="both"/>
        <w:rPr>
          <w:rFonts w:ascii="Arial" w:hAnsi="Arial" w:cs="Arial"/>
          <w:b/>
          <w:sz w:val="22"/>
          <w:szCs w:val="22"/>
        </w:rPr>
      </w:pPr>
      <w:r>
        <w:rPr>
          <w:rFonts w:ascii="Arial" w:hAnsi="Arial" w:cs="Arial"/>
          <w:b/>
          <w:sz w:val="22"/>
          <w:szCs w:val="22"/>
        </w:rPr>
        <w:t>Indiquer p</w:t>
      </w:r>
      <w:r w:rsidR="00DA6492">
        <w:rPr>
          <w:rFonts w:ascii="Arial" w:hAnsi="Arial" w:cs="Arial"/>
          <w:b/>
          <w:sz w:val="22"/>
          <w:szCs w:val="22"/>
        </w:rPr>
        <w:t xml:space="preserve">our chacun des besoins </w:t>
      </w:r>
      <w:r w:rsidR="00BC2628">
        <w:rPr>
          <w:rFonts w:ascii="Arial" w:hAnsi="Arial" w:cs="Arial"/>
          <w:b/>
          <w:sz w:val="22"/>
          <w:szCs w:val="22"/>
        </w:rPr>
        <w:t>exprimés</w:t>
      </w:r>
      <w:r w:rsidR="000B7A7B">
        <w:rPr>
          <w:rFonts w:ascii="Arial" w:hAnsi="Arial" w:cs="Arial"/>
          <w:b/>
          <w:sz w:val="22"/>
          <w:szCs w:val="22"/>
        </w:rPr>
        <w:t xml:space="preserve"> </w:t>
      </w:r>
      <w:r w:rsidR="000B7A7B" w:rsidRPr="00BA1F50">
        <w:rPr>
          <w:rFonts w:ascii="Arial" w:hAnsi="Arial" w:cs="Arial"/>
          <w:b/>
          <w:sz w:val="22"/>
          <w:szCs w:val="22"/>
        </w:rPr>
        <w:t>restant à traiter</w:t>
      </w:r>
      <w:r w:rsidR="00BC2628">
        <w:rPr>
          <w:rFonts w:ascii="Arial" w:hAnsi="Arial" w:cs="Arial"/>
          <w:b/>
          <w:sz w:val="22"/>
          <w:szCs w:val="22"/>
        </w:rPr>
        <w:t xml:space="preserve"> (REQ_00</w:t>
      </w:r>
      <w:r w:rsidR="00AF6F70">
        <w:rPr>
          <w:rFonts w:ascii="Arial" w:hAnsi="Arial" w:cs="Arial"/>
          <w:b/>
          <w:sz w:val="22"/>
          <w:szCs w:val="22"/>
        </w:rPr>
        <w:t>3 à REQ_005</w:t>
      </w:r>
      <w:r w:rsidR="00BC2628">
        <w:rPr>
          <w:rFonts w:ascii="Arial" w:hAnsi="Arial" w:cs="Arial"/>
          <w:b/>
          <w:sz w:val="22"/>
          <w:szCs w:val="22"/>
        </w:rPr>
        <w:t>), si la base de données actuelle permet de le satisfaire</w:t>
      </w:r>
      <w:r w:rsidR="00BC2628" w:rsidRPr="00B67744">
        <w:rPr>
          <w:rFonts w:ascii="Arial" w:hAnsi="Arial" w:cs="Arial"/>
          <w:b/>
          <w:sz w:val="22"/>
          <w:szCs w:val="22"/>
        </w:rPr>
        <w:t>.</w:t>
      </w:r>
      <w:r w:rsidR="00BC2628">
        <w:rPr>
          <w:rFonts w:ascii="Arial" w:hAnsi="Arial" w:cs="Arial"/>
          <w:b/>
          <w:sz w:val="22"/>
          <w:szCs w:val="22"/>
        </w:rPr>
        <w:t xml:space="preserve"> Si oui, présenter la requête SQL nécessaire</w:t>
      </w:r>
      <w:r w:rsidR="000D226C">
        <w:rPr>
          <w:rFonts w:ascii="Arial" w:hAnsi="Arial" w:cs="Arial"/>
          <w:b/>
          <w:sz w:val="22"/>
          <w:szCs w:val="22"/>
        </w:rPr>
        <w:t xml:space="preserve"> en se référant à la note concernant les besoins en information</w:t>
      </w:r>
      <w:r w:rsidR="00BC2628">
        <w:rPr>
          <w:rFonts w:ascii="Arial" w:hAnsi="Arial" w:cs="Arial"/>
          <w:b/>
          <w:sz w:val="22"/>
          <w:szCs w:val="22"/>
        </w:rPr>
        <w:t>. Si non, indiquer brièvement la raison de cette impossibilité.</w:t>
      </w:r>
    </w:p>
    <w:p w:rsidR="008D3686" w:rsidRPr="003C1DC2" w:rsidRDefault="002A5C14" w:rsidP="003C1DC2">
      <w:pPr>
        <w:pStyle w:val="Paragraphedeliste"/>
        <w:numPr>
          <w:ilvl w:val="0"/>
          <w:numId w:val="13"/>
        </w:numPr>
        <w:suppressAutoHyphens w:val="0"/>
        <w:spacing w:after="200" w:line="276" w:lineRule="auto"/>
        <w:ind w:left="714" w:hanging="357"/>
        <w:contextualSpacing w:val="0"/>
        <w:jc w:val="both"/>
        <w:rPr>
          <w:rFonts w:ascii="Arial" w:hAnsi="Arial" w:cs="Arial"/>
          <w:sz w:val="22"/>
          <w:szCs w:val="22"/>
        </w:rPr>
      </w:pPr>
      <w:r w:rsidRPr="003C1DC2">
        <w:rPr>
          <w:rFonts w:ascii="Arial" w:hAnsi="Arial" w:cs="Arial"/>
          <w:b/>
          <w:sz w:val="22"/>
          <w:szCs w:val="22"/>
        </w:rPr>
        <w:t>Proposer une modélisation de la nouvelle base de données à mettre en place en intégr</w:t>
      </w:r>
      <w:r w:rsidR="002E48D1">
        <w:rPr>
          <w:rFonts w:ascii="Arial" w:hAnsi="Arial" w:cs="Arial"/>
          <w:b/>
          <w:sz w:val="22"/>
          <w:szCs w:val="22"/>
        </w:rPr>
        <w:t>ant la base existante,</w:t>
      </w:r>
      <w:r w:rsidR="00EC4E8E">
        <w:rPr>
          <w:rFonts w:ascii="Arial" w:hAnsi="Arial" w:cs="Arial"/>
          <w:b/>
          <w:sz w:val="22"/>
          <w:szCs w:val="22"/>
        </w:rPr>
        <w:t xml:space="preserve"> la gestion </w:t>
      </w:r>
      <w:r w:rsidR="00FA6606">
        <w:rPr>
          <w:rFonts w:ascii="Arial" w:hAnsi="Arial" w:cs="Arial"/>
          <w:b/>
          <w:sz w:val="22"/>
          <w:szCs w:val="22"/>
        </w:rPr>
        <w:t xml:space="preserve">des permis, </w:t>
      </w:r>
      <w:r w:rsidR="00EC4E8E">
        <w:rPr>
          <w:rFonts w:ascii="Arial" w:hAnsi="Arial" w:cs="Arial"/>
          <w:b/>
          <w:sz w:val="22"/>
          <w:szCs w:val="22"/>
        </w:rPr>
        <w:t>des véhicules</w:t>
      </w:r>
      <w:r w:rsidR="002E48D1">
        <w:rPr>
          <w:rFonts w:ascii="Arial" w:hAnsi="Arial" w:cs="Arial"/>
          <w:b/>
          <w:sz w:val="22"/>
          <w:szCs w:val="22"/>
        </w:rPr>
        <w:t xml:space="preserve"> </w:t>
      </w:r>
      <w:r w:rsidR="00FA6606">
        <w:rPr>
          <w:rFonts w:ascii="Arial" w:hAnsi="Arial" w:cs="Arial"/>
          <w:b/>
          <w:sz w:val="22"/>
          <w:szCs w:val="22"/>
        </w:rPr>
        <w:t xml:space="preserve">et </w:t>
      </w:r>
      <w:r w:rsidR="002E48D1">
        <w:rPr>
          <w:rFonts w:ascii="Arial" w:hAnsi="Arial" w:cs="Arial"/>
          <w:b/>
          <w:sz w:val="22"/>
          <w:szCs w:val="22"/>
        </w:rPr>
        <w:t>la fiche de suivi</w:t>
      </w:r>
      <w:r w:rsidR="00BC2628" w:rsidRPr="003C1DC2">
        <w:rPr>
          <w:rFonts w:ascii="Arial" w:hAnsi="Arial" w:cs="Arial"/>
          <w:b/>
          <w:sz w:val="22"/>
          <w:szCs w:val="22"/>
        </w:rPr>
        <w:t>.</w:t>
      </w:r>
      <w:r w:rsidR="00AD3612">
        <w:rPr>
          <w:rFonts w:ascii="Arial" w:hAnsi="Arial" w:cs="Arial"/>
          <w:b/>
          <w:sz w:val="22"/>
          <w:szCs w:val="22"/>
        </w:rPr>
        <w:t xml:space="preserve"> </w:t>
      </w:r>
      <w:r w:rsidR="00AD3612" w:rsidRPr="00AD3612">
        <w:rPr>
          <w:rFonts w:ascii="Arial" w:hAnsi="Arial" w:cs="Arial"/>
          <w:b/>
          <w:sz w:val="22"/>
          <w:szCs w:val="22"/>
        </w:rPr>
        <w:t xml:space="preserve">Seuls les éléments du schéma existant qui sont concernés par l’évolution </w:t>
      </w:r>
      <w:r w:rsidR="009B1CC0">
        <w:rPr>
          <w:rFonts w:ascii="Arial" w:hAnsi="Arial" w:cs="Arial"/>
          <w:b/>
          <w:sz w:val="22"/>
          <w:szCs w:val="22"/>
        </w:rPr>
        <w:t>seront repris</w:t>
      </w:r>
      <w:r w:rsidR="00AF669A" w:rsidRPr="00AF669A">
        <w:rPr>
          <w:rFonts w:ascii="Arial" w:hAnsi="Arial" w:cs="Arial"/>
          <w:b/>
          <w:sz w:val="22"/>
          <w:szCs w:val="22"/>
        </w:rPr>
        <w:t xml:space="preserve"> dans le schéma proposé</w:t>
      </w:r>
      <w:r w:rsidR="00AF669A">
        <w:rPr>
          <w:rFonts w:ascii="Arial" w:hAnsi="Arial" w:cs="Arial"/>
          <w:b/>
          <w:sz w:val="22"/>
          <w:szCs w:val="22"/>
        </w:rPr>
        <w:t>.</w:t>
      </w:r>
      <w:r w:rsidR="00AF669A" w:rsidRPr="00AF669A">
        <w:rPr>
          <w:rFonts w:ascii="Arial" w:hAnsi="Arial" w:cs="Arial"/>
          <w:b/>
          <w:sz w:val="22"/>
          <w:szCs w:val="22"/>
        </w:rPr>
        <w:t xml:space="preserve"> </w:t>
      </w:r>
      <w:r w:rsidR="008D3686" w:rsidRPr="003C1DC2">
        <w:rPr>
          <w:rFonts w:ascii="Arial" w:hAnsi="Arial" w:cs="Arial"/>
          <w:sz w:val="22"/>
          <w:szCs w:val="22"/>
        </w:rPr>
        <w:br w:type="page"/>
      </w:r>
    </w:p>
    <w:p w:rsidR="008D3686" w:rsidRPr="005D14E5" w:rsidRDefault="008D3686" w:rsidP="008D3686">
      <w:pPr>
        <w:pStyle w:val="Titre"/>
        <w:rPr>
          <w:b/>
          <w:sz w:val="32"/>
          <w:szCs w:val="32"/>
        </w:rPr>
      </w:pPr>
      <w:r>
        <w:rPr>
          <w:b/>
          <w:sz w:val="32"/>
          <w:szCs w:val="32"/>
        </w:rPr>
        <w:lastRenderedPageBreak/>
        <w:t>Mission 3</w:t>
      </w:r>
      <w:r w:rsidRPr="005D14E5">
        <w:rPr>
          <w:b/>
          <w:sz w:val="32"/>
          <w:szCs w:val="32"/>
        </w:rPr>
        <w:t xml:space="preserve"> : </w:t>
      </w:r>
      <w:r>
        <w:rPr>
          <w:b/>
          <w:sz w:val="32"/>
          <w:szCs w:val="32"/>
        </w:rPr>
        <w:t>Gérer les absences des salariés</w:t>
      </w:r>
    </w:p>
    <w:p w:rsidR="008D3686" w:rsidRDefault="008D3686" w:rsidP="008D3686">
      <w:pPr>
        <w:pBdr>
          <w:top w:val="none" w:sz="0" w:space="0" w:color="000000"/>
          <w:left w:val="none" w:sz="0" w:space="0" w:color="000000"/>
          <w:bottom w:val="none" w:sz="0" w:space="0" w:color="000000"/>
          <w:right w:val="none" w:sz="0" w:space="0" w:color="000000"/>
        </w:pBdr>
        <w:shd w:val="clear" w:color="auto" w:fill="FFFFFF"/>
        <w:spacing w:line="360" w:lineRule="auto"/>
        <w:jc w:val="right"/>
      </w:pPr>
      <w:r>
        <w:rPr>
          <w:rFonts w:ascii="Arial" w:hAnsi="Arial" w:cs="Arial"/>
          <w:b/>
          <w:bCs/>
          <w:i/>
          <w:iCs/>
          <w:sz w:val="22"/>
          <w:szCs w:val="22"/>
        </w:rPr>
        <w:t xml:space="preserve">Documents à utiliser : </w:t>
      </w:r>
      <w:r w:rsidR="00FD79EE">
        <w:rPr>
          <w:rFonts w:ascii="Arial" w:hAnsi="Arial" w:cs="Arial"/>
          <w:b/>
          <w:bCs/>
          <w:i/>
          <w:iCs/>
          <w:sz w:val="22"/>
          <w:szCs w:val="22"/>
        </w:rPr>
        <w:t>8</w:t>
      </w:r>
      <w:r>
        <w:rPr>
          <w:rFonts w:ascii="Arial" w:hAnsi="Arial" w:cs="Arial"/>
          <w:b/>
          <w:bCs/>
          <w:i/>
          <w:iCs/>
          <w:sz w:val="22"/>
          <w:szCs w:val="22"/>
        </w:rPr>
        <w:t xml:space="preserve">, </w:t>
      </w:r>
      <w:r w:rsidR="00FD79EE">
        <w:rPr>
          <w:rFonts w:ascii="Arial" w:hAnsi="Arial" w:cs="Arial"/>
          <w:b/>
          <w:bCs/>
          <w:i/>
          <w:iCs/>
          <w:sz w:val="22"/>
          <w:szCs w:val="22"/>
        </w:rPr>
        <w:t>9</w:t>
      </w:r>
      <w:r>
        <w:rPr>
          <w:rFonts w:ascii="Arial" w:hAnsi="Arial" w:cs="Arial"/>
          <w:b/>
          <w:bCs/>
          <w:i/>
          <w:iCs/>
          <w:sz w:val="22"/>
          <w:szCs w:val="22"/>
        </w:rPr>
        <w:t>, 1</w:t>
      </w:r>
      <w:r w:rsidR="00FD79EE">
        <w:rPr>
          <w:rFonts w:ascii="Arial" w:hAnsi="Arial" w:cs="Arial"/>
          <w:b/>
          <w:bCs/>
          <w:i/>
          <w:iCs/>
          <w:sz w:val="22"/>
          <w:szCs w:val="22"/>
        </w:rPr>
        <w:t>0</w:t>
      </w:r>
      <w:r w:rsidR="00FC3852">
        <w:rPr>
          <w:rFonts w:ascii="Arial" w:hAnsi="Arial" w:cs="Arial"/>
          <w:b/>
          <w:bCs/>
          <w:i/>
          <w:iCs/>
          <w:sz w:val="22"/>
          <w:szCs w:val="22"/>
        </w:rPr>
        <w:t xml:space="preserve"> et</w:t>
      </w:r>
      <w:r>
        <w:rPr>
          <w:rFonts w:ascii="Arial" w:hAnsi="Arial" w:cs="Arial"/>
          <w:b/>
          <w:bCs/>
          <w:i/>
          <w:iCs/>
          <w:sz w:val="22"/>
          <w:szCs w:val="22"/>
        </w:rPr>
        <w:t xml:space="preserve"> 1</w:t>
      </w:r>
      <w:r w:rsidR="00FD79EE">
        <w:rPr>
          <w:rFonts w:ascii="Arial" w:hAnsi="Arial" w:cs="Arial"/>
          <w:b/>
          <w:bCs/>
          <w:i/>
          <w:iCs/>
          <w:sz w:val="22"/>
          <w:szCs w:val="22"/>
        </w:rPr>
        <w:t>1</w:t>
      </w:r>
    </w:p>
    <w:p w:rsidR="009A1158" w:rsidRPr="009A1158" w:rsidRDefault="009A1158" w:rsidP="009A1158">
      <w:pPr>
        <w:jc w:val="both"/>
        <w:rPr>
          <w:rFonts w:ascii="Arial" w:hAnsi="Arial" w:cs="Arial"/>
          <w:i/>
          <w:sz w:val="22"/>
          <w:szCs w:val="22"/>
        </w:rPr>
      </w:pPr>
      <w:r w:rsidRPr="009A1158">
        <w:rPr>
          <w:rFonts w:ascii="Arial" w:hAnsi="Arial" w:cs="Arial"/>
          <w:i/>
          <w:sz w:val="22"/>
          <w:szCs w:val="22"/>
        </w:rPr>
        <w:t>IMPORTANT : la candidate ou le candidat peut choisir de présenter les éléments de code à l'aide du langage de programmation de son choix ou de pseudo-code algorithmique.</w:t>
      </w:r>
    </w:p>
    <w:p w:rsidR="009A1158" w:rsidRPr="009A1158" w:rsidRDefault="009A1158" w:rsidP="009A1158">
      <w:pPr>
        <w:jc w:val="both"/>
        <w:rPr>
          <w:rFonts w:ascii="Arial" w:hAnsi="Arial" w:cs="Arial"/>
          <w:sz w:val="22"/>
          <w:szCs w:val="22"/>
        </w:rPr>
      </w:pPr>
    </w:p>
    <w:p w:rsidR="00D066C5" w:rsidRDefault="009A1158" w:rsidP="009A1158">
      <w:pPr>
        <w:jc w:val="both"/>
        <w:rPr>
          <w:rFonts w:ascii="Arial" w:hAnsi="Arial" w:cs="Arial"/>
          <w:sz w:val="22"/>
          <w:szCs w:val="22"/>
        </w:rPr>
      </w:pPr>
      <w:r>
        <w:rPr>
          <w:rFonts w:ascii="Arial" w:hAnsi="Arial" w:cs="Arial"/>
          <w:sz w:val="22"/>
          <w:szCs w:val="22"/>
        </w:rPr>
        <w:t xml:space="preserve">Le module </w:t>
      </w:r>
      <w:r w:rsidRPr="00D066C5">
        <w:rPr>
          <w:rFonts w:ascii="Arial" w:hAnsi="Arial" w:cs="Arial"/>
          <w:i/>
          <w:sz w:val="22"/>
          <w:szCs w:val="22"/>
        </w:rPr>
        <w:t>GEST_ABS</w:t>
      </w:r>
      <w:r w:rsidRPr="009A1158">
        <w:rPr>
          <w:rFonts w:ascii="Arial" w:hAnsi="Arial" w:cs="Arial"/>
          <w:sz w:val="22"/>
          <w:szCs w:val="22"/>
        </w:rPr>
        <w:t xml:space="preserve"> </w:t>
      </w:r>
      <w:r>
        <w:rPr>
          <w:rFonts w:ascii="Arial" w:hAnsi="Arial" w:cs="Arial"/>
          <w:sz w:val="22"/>
          <w:szCs w:val="22"/>
        </w:rPr>
        <w:t xml:space="preserve">alimente la base de données en ce qui concerne </w:t>
      </w:r>
      <w:r w:rsidR="00D066C5">
        <w:rPr>
          <w:rFonts w:ascii="Arial" w:hAnsi="Arial" w:cs="Arial"/>
          <w:sz w:val="22"/>
          <w:szCs w:val="22"/>
        </w:rPr>
        <w:t>les absences</w:t>
      </w:r>
      <w:r>
        <w:rPr>
          <w:rFonts w:ascii="Arial" w:hAnsi="Arial" w:cs="Arial"/>
          <w:sz w:val="22"/>
          <w:szCs w:val="22"/>
        </w:rPr>
        <w:t xml:space="preserve"> des salariés. Sa version actuelle est très sommaire, une nouvelle version est à l’étude. </w:t>
      </w:r>
    </w:p>
    <w:p w:rsidR="00D066C5" w:rsidRDefault="00D066C5" w:rsidP="009A1158">
      <w:pPr>
        <w:jc w:val="both"/>
        <w:rPr>
          <w:rFonts w:ascii="Arial" w:hAnsi="Arial" w:cs="Arial"/>
          <w:sz w:val="22"/>
          <w:szCs w:val="22"/>
        </w:rPr>
      </w:pPr>
    </w:p>
    <w:p w:rsidR="00D066C5" w:rsidRPr="009A1158" w:rsidRDefault="00D066C5" w:rsidP="00D066C5">
      <w:pPr>
        <w:jc w:val="both"/>
        <w:rPr>
          <w:rFonts w:ascii="Arial" w:hAnsi="Arial" w:cs="Arial"/>
          <w:sz w:val="22"/>
          <w:szCs w:val="22"/>
        </w:rPr>
      </w:pPr>
      <w:r w:rsidRPr="009A1158">
        <w:rPr>
          <w:rFonts w:ascii="Arial" w:hAnsi="Arial" w:cs="Arial"/>
          <w:sz w:val="22"/>
          <w:szCs w:val="22"/>
        </w:rPr>
        <w:t xml:space="preserve">La durée d'une absence est exprimée en nombre de jours ouvrables. Certaines absences (exemple : congés annuels) nécessitent une demande d'autorisation que </w:t>
      </w:r>
      <w:r w:rsidR="00484118">
        <w:rPr>
          <w:rFonts w:ascii="Arial" w:hAnsi="Arial" w:cs="Arial"/>
          <w:sz w:val="22"/>
          <w:szCs w:val="22"/>
        </w:rPr>
        <w:t xml:space="preserve">la ou </w:t>
      </w:r>
      <w:r w:rsidRPr="009A1158">
        <w:rPr>
          <w:rFonts w:ascii="Arial" w:hAnsi="Arial" w:cs="Arial"/>
          <w:sz w:val="22"/>
          <w:szCs w:val="22"/>
        </w:rPr>
        <w:t>l</w:t>
      </w:r>
      <w:r w:rsidR="00484118">
        <w:rPr>
          <w:rFonts w:ascii="Arial" w:hAnsi="Arial" w:cs="Arial"/>
          <w:sz w:val="22"/>
          <w:szCs w:val="22"/>
        </w:rPr>
        <w:t>e</w:t>
      </w:r>
      <w:r w:rsidRPr="009A1158">
        <w:rPr>
          <w:rFonts w:ascii="Arial" w:hAnsi="Arial" w:cs="Arial"/>
          <w:sz w:val="22"/>
          <w:szCs w:val="22"/>
        </w:rPr>
        <w:t xml:space="preserve"> </w:t>
      </w:r>
      <w:proofErr w:type="spellStart"/>
      <w:r w:rsidRPr="009A1158">
        <w:rPr>
          <w:rFonts w:ascii="Arial" w:hAnsi="Arial" w:cs="Arial"/>
          <w:sz w:val="22"/>
          <w:szCs w:val="22"/>
        </w:rPr>
        <w:t>salarié</w:t>
      </w:r>
      <w:r w:rsidR="00484118">
        <w:rPr>
          <w:rFonts w:ascii="Arial" w:hAnsi="Arial" w:cs="Arial"/>
          <w:sz w:val="22"/>
          <w:szCs w:val="22"/>
        </w:rPr>
        <w:t>.e</w:t>
      </w:r>
      <w:proofErr w:type="spellEnd"/>
      <w:r w:rsidRPr="009A1158">
        <w:rPr>
          <w:rFonts w:ascii="Arial" w:hAnsi="Arial" w:cs="Arial"/>
          <w:sz w:val="22"/>
          <w:szCs w:val="22"/>
        </w:rPr>
        <w:t xml:space="preserve"> doit formuler. D'autres absences, comme les arrêts de travail, ne nécessitent pa</w:t>
      </w:r>
      <w:r w:rsidR="000D3BC5">
        <w:rPr>
          <w:rFonts w:ascii="Arial" w:hAnsi="Arial" w:cs="Arial"/>
          <w:sz w:val="22"/>
          <w:szCs w:val="22"/>
        </w:rPr>
        <w:t>s</w:t>
      </w:r>
      <w:r w:rsidRPr="009A1158">
        <w:rPr>
          <w:rFonts w:ascii="Arial" w:hAnsi="Arial" w:cs="Arial"/>
          <w:sz w:val="22"/>
          <w:szCs w:val="22"/>
        </w:rPr>
        <w:t xml:space="preserve"> de demande préalable.</w:t>
      </w:r>
    </w:p>
    <w:p w:rsidR="00D066C5" w:rsidRDefault="00D066C5" w:rsidP="009A1158">
      <w:pPr>
        <w:jc w:val="both"/>
        <w:rPr>
          <w:rFonts w:ascii="Arial" w:hAnsi="Arial" w:cs="Arial"/>
          <w:sz w:val="22"/>
          <w:szCs w:val="22"/>
        </w:rPr>
      </w:pPr>
    </w:p>
    <w:p w:rsidR="009A1158" w:rsidRPr="009A1158" w:rsidRDefault="00D066C5" w:rsidP="009A1158">
      <w:pPr>
        <w:jc w:val="both"/>
        <w:rPr>
          <w:rFonts w:ascii="Arial" w:hAnsi="Arial" w:cs="Arial"/>
          <w:sz w:val="22"/>
          <w:szCs w:val="22"/>
        </w:rPr>
      </w:pPr>
      <w:r>
        <w:rPr>
          <w:rFonts w:ascii="Arial" w:hAnsi="Arial" w:cs="Arial"/>
          <w:sz w:val="22"/>
          <w:szCs w:val="22"/>
        </w:rPr>
        <w:t xml:space="preserve">La nouvelle version du module </w:t>
      </w:r>
      <w:r w:rsidRPr="00D066C5">
        <w:rPr>
          <w:rFonts w:ascii="Arial" w:hAnsi="Arial" w:cs="Arial"/>
          <w:i/>
          <w:sz w:val="22"/>
          <w:szCs w:val="22"/>
        </w:rPr>
        <w:t>GEST_ABS</w:t>
      </w:r>
      <w:r>
        <w:rPr>
          <w:rFonts w:ascii="Arial" w:hAnsi="Arial" w:cs="Arial"/>
          <w:sz w:val="22"/>
          <w:szCs w:val="22"/>
        </w:rPr>
        <w:t xml:space="preserve"> </w:t>
      </w:r>
      <w:r w:rsidR="009A1158" w:rsidRPr="009A1158">
        <w:rPr>
          <w:rFonts w:ascii="Arial" w:hAnsi="Arial" w:cs="Arial"/>
          <w:sz w:val="22"/>
          <w:szCs w:val="22"/>
        </w:rPr>
        <w:t>permettra :</w:t>
      </w:r>
    </w:p>
    <w:p w:rsidR="009A1158" w:rsidRPr="009A1158" w:rsidRDefault="009A1158" w:rsidP="009A1158">
      <w:pPr>
        <w:jc w:val="both"/>
        <w:rPr>
          <w:rFonts w:ascii="Arial" w:hAnsi="Arial" w:cs="Arial"/>
          <w:sz w:val="22"/>
          <w:szCs w:val="22"/>
        </w:rPr>
      </w:pP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a</w:t>
      </w:r>
      <w:r w:rsidR="009A1158" w:rsidRPr="009A1158">
        <w:rPr>
          <w:rFonts w:ascii="Arial" w:hAnsi="Arial" w:cs="Arial"/>
          <w:sz w:val="22"/>
          <w:szCs w:val="22"/>
        </w:rPr>
        <w:t>ux salariés, de saisir leurs demandes d'autorisation d'absence, de visualiser l'état de leurs demandes (en attente, acceptée ou refusée), de visualiser l'historique de leurs absences et de consulter l'état de leurs différents soldes ;</w:t>
      </w: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a</w:t>
      </w:r>
      <w:r w:rsidR="009A1158" w:rsidRPr="009A1158">
        <w:rPr>
          <w:rFonts w:ascii="Arial" w:hAnsi="Arial" w:cs="Arial"/>
          <w:sz w:val="22"/>
          <w:szCs w:val="22"/>
        </w:rPr>
        <w:t xml:space="preserve">ux secrétaires, de saisir les </w:t>
      </w:r>
      <w:r w:rsidR="00D066C5">
        <w:rPr>
          <w:rFonts w:ascii="Arial" w:hAnsi="Arial" w:cs="Arial"/>
          <w:sz w:val="22"/>
          <w:szCs w:val="22"/>
        </w:rPr>
        <w:t>arrêts de travail</w:t>
      </w:r>
      <w:r w:rsidR="009A1158" w:rsidRPr="009A1158">
        <w:rPr>
          <w:rFonts w:ascii="Arial" w:hAnsi="Arial" w:cs="Arial"/>
          <w:sz w:val="22"/>
          <w:szCs w:val="22"/>
        </w:rPr>
        <w:t xml:space="preserve"> des salariés ;</w:t>
      </w: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a</w:t>
      </w:r>
      <w:r w:rsidR="009A1158" w:rsidRPr="009A1158">
        <w:rPr>
          <w:rFonts w:ascii="Arial" w:hAnsi="Arial" w:cs="Arial"/>
          <w:sz w:val="22"/>
          <w:szCs w:val="22"/>
        </w:rPr>
        <w:t>ux responsables d'agence, de consulter les demandes d'autorisation d'absences et d'y répondre, de consulter l'état des soldes, de visualiser les absences sous la forme de plan</w:t>
      </w:r>
      <w:r w:rsidR="00044FF9">
        <w:rPr>
          <w:rFonts w:ascii="Arial" w:hAnsi="Arial" w:cs="Arial"/>
          <w:sz w:val="22"/>
          <w:szCs w:val="22"/>
        </w:rPr>
        <w:t>nings hebdomadaires et mensuels ;</w:t>
      </w: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a</w:t>
      </w:r>
      <w:r w:rsidR="009A1158" w:rsidRPr="009A1158">
        <w:rPr>
          <w:rFonts w:ascii="Arial" w:hAnsi="Arial" w:cs="Arial"/>
          <w:sz w:val="22"/>
          <w:szCs w:val="22"/>
        </w:rPr>
        <w:t>ux chefs d'exploitation, de visualiser les absences des déménageurs sous la forme de plannings hebdomadaires et mensuels.</w:t>
      </w:r>
    </w:p>
    <w:p w:rsidR="009A1158" w:rsidRPr="009A1158" w:rsidRDefault="009A1158" w:rsidP="009A1158">
      <w:pPr>
        <w:jc w:val="both"/>
        <w:rPr>
          <w:rFonts w:ascii="Arial" w:hAnsi="Arial" w:cs="Arial"/>
          <w:sz w:val="22"/>
          <w:szCs w:val="22"/>
        </w:rPr>
      </w:pPr>
    </w:p>
    <w:p w:rsidR="009A1158" w:rsidRDefault="009A1158" w:rsidP="009A1158">
      <w:pPr>
        <w:jc w:val="both"/>
        <w:rPr>
          <w:rFonts w:ascii="Arial" w:hAnsi="Arial" w:cs="Arial"/>
          <w:sz w:val="22"/>
          <w:szCs w:val="22"/>
        </w:rPr>
      </w:pPr>
      <w:r w:rsidRPr="009A1158">
        <w:rPr>
          <w:rFonts w:ascii="Arial" w:hAnsi="Arial" w:cs="Arial"/>
          <w:sz w:val="22"/>
          <w:szCs w:val="22"/>
        </w:rPr>
        <w:t xml:space="preserve">Un planning d'absences fait apparaître </w:t>
      </w:r>
      <w:r>
        <w:rPr>
          <w:rFonts w:ascii="Arial" w:hAnsi="Arial" w:cs="Arial"/>
          <w:sz w:val="22"/>
          <w:szCs w:val="22"/>
        </w:rPr>
        <w:t xml:space="preserve">de manière claire </w:t>
      </w:r>
      <w:r w:rsidRPr="009A1158">
        <w:rPr>
          <w:rFonts w:ascii="Arial" w:hAnsi="Arial" w:cs="Arial"/>
          <w:sz w:val="22"/>
          <w:szCs w:val="22"/>
        </w:rPr>
        <w:t>(un code couleur a été défini pour représenter les motifs d'absence) :</w:t>
      </w:r>
    </w:p>
    <w:p w:rsidR="009A1158" w:rsidRPr="009A1158" w:rsidRDefault="009A1158" w:rsidP="009A1158">
      <w:pPr>
        <w:jc w:val="both"/>
        <w:rPr>
          <w:rFonts w:ascii="Arial" w:hAnsi="Arial" w:cs="Arial"/>
          <w:sz w:val="22"/>
          <w:szCs w:val="22"/>
        </w:rPr>
      </w:pP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l</w:t>
      </w:r>
      <w:r w:rsidR="009A1158" w:rsidRPr="009A1158">
        <w:rPr>
          <w:rFonts w:ascii="Arial" w:hAnsi="Arial" w:cs="Arial"/>
          <w:sz w:val="22"/>
          <w:szCs w:val="22"/>
        </w:rPr>
        <w:t>es absences qui ne nécessitent pas de demande d'autorisation ;</w:t>
      </w: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l</w:t>
      </w:r>
      <w:r w:rsidR="009A1158" w:rsidRPr="009A1158">
        <w:rPr>
          <w:rFonts w:ascii="Arial" w:hAnsi="Arial" w:cs="Arial"/>
          <w:sz w:val="22"/>
          <w:szCs w:val="22"/>
        </w:rPr>
        <w:t>es absences dont la demande d'autorisation est en attente ;</w:t>
      </w:r>
    </w:p>
    <w:p w:rsidR="009A1158" w:rsidRPr="009A1158" w:rsidRDefault="00784996" w:rsidP="009A1158">
      <w:pPr>
        <w:pStyle w:val="Paragraphedeliste"/>
        <w:numPr>
          <w:ilvl w:val="0"/>
          <w:numId w:val="12"/>
        </w:numPr>
        <w:jc w:val="both"/>
        <w:rPr>
          <w:rFonts w:ascii="Arial" w:hAnsi="Arial" w:cs="Arial"/>
          <w:sz w:val="22"/>
          <w:szCs w:val="22"/>
        </w:rPr>
      </w:pPr>
      <w:r>
        <w:rPr>
          <w:rFonts w:ascii="Arial" w:hAnsi="Arial" w:cs="Arial"/>
          <w:sz w:val="22"/>
          <w:szCs w:val="22"/>
        </w:rPr>
        <w:t>l</w:t>
      </w:r>
      <w:r w:rsidR="009A1158" w:rsidRPr="009A1158">
        <w:rPr>
          <w:rFonts w:ascii="Arial" w:hAnsi="Arial" w:cs="Arial"/>
          <w:sz w:val="22"/>
          <w:szCs w:val="22"/>
        </w:rPr>
        <w:t>es absences dont la demande d'autorisation est acceptée.</w:t>
      </w:r>
    </w:p>
    <w:p w:rsidR="009A1158" w:rsidRPr="009A1158" w:rsidRDefault="009A1158" w:rsidP="009A1158">
      <w:pPr>
        <w:jc w:val="both"/>
        <w:rPr>
          <w:rFonts w:ascii="Arial" w:hAnsi="Arial" w:cs="Arial"/>
          <w:sz w:val="22"/>
          <w:szCs w:val="22"/>
        </w:rPr>
      </w:pPr>
    </w:p>
    <w:p w:rsidR="009A1158" w:rsidRPr="009A1158" w:rsidRDefault="009A1158" w:rsidP="0096695F">
      <w:pPr>
        <w:jc w:val="both"/>
        <w:rPr>
          <w:rFonts w:ascii="Arial" w:hAnsi="Arial" w:cs="Arial"/>
          <w:sz w:val="22"/>
          <w:szCs w:val="22"/>
        </w:rPr>
      </w:pPr>
      <w:r w:rsidRPr="009A1158">
        <w:rPr>
          <w:rFonts w:ascii="Arial" w:hAnsi="Arial" w:cs="Arial"/>
          <w:sz w:val="22"/>
          <w:szCs w:val="22"/>
        </w:rPr>
        <w:t xml:space="preserve">L'itération courante du projet a pour objectif </w:t>
      </w:r>
      <w:r w:rsidR="0096695F">
        <w:rPr>
          <w:rFonts w:ascii="Arial" w:hAnsi="Arial" w:cs="Arial"/>
          <w:sz w:val="22"/>
          <w:szCs w:val="22"/>
        </w:rPr>
        <w:t xml:space="preserve">la visualisation du planning </w:t>
      </w:r>
      <w:r w:rsidRPr="009A1158">
        <w:rPr>
          <w:rFonts w:ascii="Arial" w:hAnsi="Arial" w:cs="Arial"/>
          <w:sz w:val="22"/>
          <w:szCs w:val="22"/>
        </w:rPr>
        <w:t>mensuel des absences.</w:t>
      </w:r>
    </w:p>
    <w:p w:rsidR="009A1158" w:rsidRPr="009A1158" w:rsidRDefault="009A1158" w:rsidP="009A1158">
      <w:pPr>
        <w:jc w:val="both"/>
        <w:rPr>
          <w:rFonts w:ascii="Arial" w:hAnsi="Arial" w:cs="Arial"/>
          <w:sz w:val="22"/>
          <w:szCs w:val="22"/>
        </w:rPr>
      </w:pPr>
    </w:p>
    <w:p w:rsidR="000F150E" w:rsidRPr="00B67744" w:rsidRDefault="000F150E" w:rsidP="000F150E">
      <w:pPr>
        <w:spacing w:before="57"/>
        <w:jc w:val="both"/>
        <w:rPr>
          <w:rFonts w:ascii="Arial" w:hAnsi="Arial" w:cs="Arial"/>
          <w:b/>
          <w:sz w:val="28"/>
          <w:szCs w:val="28"/>
        </w:rPr>
      </w:pPr>
      <w:r w:rsidRPr="00B67744">
        <w:rPr>
          <w:rFonts w:ascii="Arial" w:hAnsi="Arial" w:cs="Arial"/>
          <w:b/>
          <w:sz w:val="28"/>
          <w:szCs w:val="28"/>
        </w:rPr>
        <w:t>Votre mission</w:t>
      </w:r>
    </w:p>
    <w:p w:rsidR="000F150E" w:rsidRDefault="000F150E" w:rsidP="000F150E">
      <w:pPr>
        <w:spacing w:before="57"/>
        <w:jc w:val="both"/>
        <w:rPr>
          <w:rFonts w:ascii="Arial" w:hAnsi="Arial" w:cs="Arial"/>
          <w:sz w:val="22"/>
          <w:szCs w:val="22"/>
        </w:rPr>
      </w:pPr>
    </w:p>
    <w:p w:rsidR="000F150E" w:rsidRDefault="000F150E" w:rsidP="000F150E">
      <w:pPr>
        <w:pStyle w:val="Paragraphedeliste"/>
        <w:numPr>
          <w:ilvl w:val="0"/>
          <w:numId w:val="13"/>
        </w:numPr>
        <w:spacing w:after="120"/>
        <w:ind w:left="714" w:hanging="357"/>
        <w:contextualSpacing w:val="0"/>
        <w:jc w:val="both"/>
        <w:rPr>
          <w:rFonts w:ascii="Arial" w:hAnsi="Arial" w:cs="Arial"/>
          <w:b/>
          <w:sz w:val="22"/>
          <w:szCs w:val="22"/>
        </w:rPr>
      </w:pPr>
      <w:r w:rsidRPr="000F150E">
        <w:rPr>
          <w:rFonts w:ascii="Arial" w:hAnsi="Arial" w:cs="Arial"/>
          <w:b/>
          <w:sz w:val="22"/>
          <w:szCs w:val="22"/>
        </w:rPr>
        <w:t xml:space="preserve">Fournir le code de la méthode </w:t>
      </w:r>
      <w:proofErr w:type="spellStart"/>
      <w:r w:rsidRPr="001F0369">
        <w:rPr>
          <w:rFonts w:ascii="Arial" w:hAnsi="Arial" w:cs="Arial"/>
          <w:b/>
          <w:i/>
          <w:sz w:val="22"/>
          <w:szCs w:val="22"/>
        </w:rPr>
        <w:t>ajouterAbsence</w:t>
      </w:r>
      <w:proofErr w:type="spellEnd"/>
      <w:r w:rsidRPr="000F150E">
        <w:rPr>
          <w:rFonts w:ascii="Arial" w:hAnsi="Arial" w:cs="Arial"/>
          <w:b/>
          <w:sz w:val="22"/>
          <w:szCs w:val="22"/>
        </w:rPr>
        <w:t xml:space="preserve"> de la classe </w:t>
      </w:r>
      <w:r w:rsidRPr="001F0369">
        <w:rPr>
          <w:rFonts w:ascii="Arial" w:hAnsi="Arial" w:cs="Arial"/>
          <w:b/>
          <w:i/>
          <w:sz w:val="22"/>
          <w:szCs w:val="22"/>
        </w:rPr>
        <w:t>Salarie</w:t>
      </w:r>
      <w:r w:rsidRPr="00B67744">
        <w:rPr>
          <w:rFonts w:ascii="Arial" w:hAnsi="Arial" w:cs="Arial"/>
          <w:b/>
          <w:sz w:val="22"/>
          <w:szCs w:val="22"/>
        </w:rPr>
        <w:t>.</w:t>
      </w:r>
    </w:p>
    <w:p w:rsidR="000F150E" w:rsidRDefault="000F150E" w:rsidP="000F150E">
      <w:pPr>
        <w:pStyle w:val="Paragraphedeliste"/>
        <w:numPr>
          <w:ilvl w:val="0"/>
          <w:numId w:val="13"/>
        </w:numPr>
        <w:spacing w:after="120"/>
        <w:ind w:left="714" w:hanging="357"/>
        <w:contextualSpacing w:val="0"/>
        <w:jc w:val="both"/>
        <w:rPr>
          <w:rFonts w:ascii="Arial" w:hAnsi="Arial" w:cs="Arial"/>
          <w:b/>
          <w:sz w:val="22"/>
          <w:szCs w:val="22"/>
        </w:rPr>
      </w:pPr>
      <w:r>
        <w:rPr>
          <w:rFonts w:ascii="Arial" w:hAnsi="Arial" w:cs="Arial"/>
          <w:b/>
          <w:sz w:val="22"/>
          <w:szCs w:val="22"/>
        </w:rPr>
        <w:t xml:space="preserve">Fournir </w:t>
      </w:r>
      <w:r w:rsidRPr="000F150E">
        <w:rPr>
          <w:rFonts w:ascii="Arial" w:hAnsi="Arial" w:cs="Arial"/>
          <w:b/>
          <w:sz w:val="22"/>
          <w:szCs w:val="22"/>
        </w:rPr>
        <w:t xml:space="preserve">le code de la méthode </w:t>
      </w:r>
      <w:r w:rsidRPr="001F0369">
        <w:rPr>
          <w:rFonts w:ascii="Arial" w:hAnsi="Arial" w:cs="Arial"/>
          <w:b/>
          <w:i/>
          <w:sz w:val="22"/>
          <w:szCs w:val="22"/>
        </w:rPr>
        <w:t>refuser</w:t>
      </w:r>
      <w:r w:rsidRPr="000F150E">
        <w:rPr>
          <w:rFonts w:ascii="Arial" w:hAnsi="Arial" w:cs="Arial"/>
          <w:b/>
          <w:sz w:val="22"/>
          <w:szCs w:val="22"/>
        </w:rPr>
        <w:t xml:space="preserve"> de la classe </w:t>
      </w:r>
      <w:proofErr w:type="spellStart"/>
      <w:r w:rsidRPr="001F0369">
        <w:rPr>
          <w:rFonts w:ascii="Arial" w:hAnsi="Arial" w:cs="Arial"/>
          <w:b/>
          <w:i/>
          <w:sz w:val="22"/>
          <w:szCs w:val="22"/>
        </w:rPr>
        <w:t>DemandeAbsence</w:t>
      </w:r>
      <w:proofErr w:type="spellEnd"/>
      <w:r>
        <w:rPr>
          <w:rFonts w:ascii="Arial" w:hAnsi="Arial" w:cs="Arial"/>
          <w:b/>
          <w:sz w:val="22"/>
          <w:szCs w:val="22"/>
        </w:rPr>
        <w:t>.</w:t>
      </w:r>
    </w:p>
    <w:p w:rsidR="000F150E" w:rsidRDefault="000F150E" w:rsidP="000F150E">
      <w:pPr>
        <w:pStyle w:val="Paragraphedeliste"/>
        <w:numPr>
          <w:ilvl w:val="0"/>
          <w:numId w:val="13"/>
        </w:numPr>
        <w:spacing w:after="120"/>
        <w:ind w:left="714" w:hanging="357"/>
        <w:contextualSpacing w:val="0"/>
        <w:jc w:val="both"/>
        <w:rPr>
          <w:rFonts w:ascii="Arial" w:hAnsi="Arial" w:cs="Arial"/>
          <w:b/>
          <w:sz w:val="22"/>
          <w:szCs w:val="22"/>
        </w:rPr>
      </w:pPr>
      <w:r w:rsidRPr="000F150E">
        <w:rPr>
          <w:rFonts w:ascii="Arial" w:hAnsi="Arial" w:cs="Arial"/>
          <w:b/>
          <w:sz w:val="22"/>
          <w:szCs w:val="22"/>
        </w:rPr>
        <w:t xml:space="preserve">Fournir le code de la méthode </w:t>
      </w:r>
      <w:proofErr w:type="spellStart"/>
      <w:r w:rsidRPr="001F0369">
        <w:rPr>
          <w:rFonts w:ascii="Arial" w:hAnsi="Arial" w:cs="Arial"/>
          <w:b/>
          <w:i/>
          <w:sz w:val="22"/>
          <w:szCs w:val="22"/>
        </w:rPr>
        <w:t>getAbsencesEnAttente</w:t>
      </w:r>
      <w:proofErr w:type="spellEnd"/>
      <w:r w:rsidRPr="000F150E">
        <w:rPr>
          <w:rFonts w:ascii="Arial" w:hAnsi="Arial" w:cs="Arial"/>
          <w:b/>
          <w:sz w:val="22"/>
          <w:szCs w:val="22"/>
        </w:rPr>
        <w:t xml:space="preserve"> de la classe </w:t>
      </w:r>
      <w:r w:rsidRPr="001F0369">
        <w:rPr>
          <w:rFonts w:ascii="Arial" w:hAnsi="Arial" w:cs="Arial"/>
          <w:b/>
          <w:i/>
          <w:sz w:val="22"/>
          <w:szCs w:val="22"/>
        </w:rPr>
        <w:t>Salarie</w:t>
      </w:r>
      <w:r>
        <w:rPr>
          <w:rFonts w:ascii="Arial" w:hAnsi="Arial" w:cs="Arial"/>
          <w:b/>
          <w:sz w:val="22"/>
          <w:szCs w:val="22"/>
        </w:rPr>
        <w:t>.</w:t>
      </w:r>
    </w:p>
    <w:p w:rsidR="000F150E" w:rsidRPr="00B67744" w:rsidRDefault="000F150E" w:rsidP="000F150E">
      <w:pPr>
        <w:pStyle w:val="Paragraphedeliste"/>
        <w:numPr>
          <w:ilvl w:val="0"/>
          <w:numId w:val="13"/>
        </w:numPr>
        <w:spacing w:after="120"/>
        <w:ind w:left="714" w:hanging="357"/>
        <w:contextualSpacing w:val="0"/>
        <w:jc w:val="both"/>
        <w:rPr>
          <w:rFonts w:ascii="Arial" w:hAnsi="Arial" w:cs="Arial"/>
          <w:b/>
          <w:sz w:val="22"/>
          <w:szCs w:val="22"/>
        </w:rPr>
      </w:pPr>
      <w:r w:rsidRPr="000F150E">
        <w:rPr>
          <w:rFonts w:ascii="Arial" w:hAnsi="Arial" w:cs="Arial"/>
          <w:b/>
          <w:sz w:val="22"/>
          <w:szCs w:val="22"/>
        </w:rPr>
        <w:t xml:space="preserve">Fournir le code de la méthode </w:t>
      </w:r>
      <w:proofErr w:type="spellStart"/>
      <w:r w:rsidRPr="001F0369">
        <w:rPr>
          <w:rFonts w:ascii="Arial" w:hAnsi="Arial" w:cs="Arial"/>
          <w:b/>
          <w:i/>
          <w:sz w:val="22"/>
          <w:szCs w:val="22"/>
        </w:rPr>
        <w:t>getJoursAbsence</w:t>
      </w:r>
      <w:proofErr w:type="spellEnd"/>
      <w:r w:rsidRPr="000F150E">
        <w:rPr>
          <w:rFonts w:ascii="Arial" w:hAnsi="Arial" w:cs="Arial"/>
          <w:b/>
          <w:sz w:val="22"/>
          <w:szCs w:val="22"/>
        </w:rPr>
        <w:t xml:space="preserve"> de la classe </w:t>
      </w:r>
      <w:r w:rsidRPr="001F0369">
        <w:rPr>
          <w:rFonts w:ascii="Arial" w:hAnsi="Arial" w:cs="Arial"/>
          <w:b/>
          <w:i/>
          <w:sz w:val="22"/>
          <w:szCs w:val="22"/>
        </w:rPr>
        <w:t>Absence</w:t>
      </w:r>
      <w:r>
        <w:rPr>
          <w:rFonts w:ascii="Arial" w:hAnsi="Arial" w:cs="Arial"/>
          <w:b/>
          <w:sz w:val="22"/>
          <w:szCs w:val="22"/>
        </w:rPr>
        <w:t>.</w:t>
      </w:r>
    </w:p>
    <w:p w:rsidR="00487F51" w:rsidRDefault="00487F51" w:rsidP="00AE2FD8">
      <w:pPr>
        <w:jc w:val="both"/>
        <w:rPr>
          <w:rFonts w:ascii="Arial" w:hAnsi="Arial" w:cs="Arial"/>
          <w:sz w:val="22"/>
          <w:szCs w:val="22"/>
        </w:rPr>
      </w:pPr>
    </w:p>
    <w:p w:rsidR="00AE2FD8" w:rsidRPr="00487F51" w:rsidRDefault="00AE2FD8" w:rsidP="00AE2FD8">
      <w:pPr>
        <w:jc w:val="both"/>
        <w:rPr>
          <w:rFonts w:ascii="Arial" w:hAnsi="Arial" w:cs="Arial"/>
          <w:sz w:val="22"/>
          <w:szCs w:val="22"/>
        </w:rPr>
      </w:pPr>
    </w:p>
    <w:p w:rsidR="00DC41EE" w:rsidRDefault="00DC41EE">
      <w:pPr>
        <w:suppressAutoHyphens w:val="0"/>
        <w:spacing w:after="200" w:line="276" w:lineRule="auto"/>
        <w:rPr>
          <w:rFonts w:ascii="Arial" w:hAnsi="Arial" w:cs="Arial"/>
          <w:sz w:val="22"/>
          <w:szCs w:val="22"/>
        </w:rPr>
      </w:pPr>
      <w:r>
        <w:rPr>
          <w:rFonts w:ascii="Arial" w:hAnsi="Arial" w:cs="Arial"/>
          <w:sz w:val="22"/>
          <w:szCs w:val="22"/>
        </w:rPr>
        <w:br w:type="page"/>
      </w:r>
    </w:p>
    <w:p w:rsidR="00DC41EE" w:rsidRPr="005D14E5" w:rsidRDefault="00DC41EE" w:rsidP="00DC41EE">
      <w:pPr>
        <w:pStyle w:val="Titre"/>
        <w:rPr>
          <w:b/>
          <w:sz w:val="32"/>
          <w:szCs w:val="32"/>
        </w:rPr>
      </w:pPr>
      <w:r>
        <w:rPr>
          <w:b/>
          <w:sz w:val="32"/>
          <w:szCs w:val="32"/>
        </w:rPr>
        <w:lastRenderedPageBreak/>
        <w:t>Mission 4</w:t>
      </w:r>
      <w:r w:rsidRPr="005D14E5">
        <w:rPr>
          <w:b/>
          <w:sz w:val="32"/>
          <w:szCs w:val="32"/>
        </w:rPr>
        <w:t xml:space="preserve"> : </w:t>
      </w:r>
      <w:r>
        <w:rPr>
          <w:b/>
          <w:sz w:val="32"/>
          <w:szCs w:val="32"/>
        </w:rPr>
        <w:t>Suivre la réalisation</w:t>
      </w:r>
      <w:r w:rsidRPr="00DC41EE">
        <w:rPr>
          <w:b/>
          <w:sz w:val="32"/>
          <w:szCs w:val="32"/>
        </w:rPr>
        <w:t xml:space="preserve"> des déménagements</w:t>
      </w:r>
    </w:p>
    <w:p w:rsidR="00DC41EE" w:rsidRDefault="00DC41EE" w:rsidP="00DC41EE">
      <w:pPr>
        <w:pBdr>
          <w:top w:val="none" w:sz="0" w:space="0" w:color="000000"/>
          <w:left w:val="none" w:sz="0" w:space="0" w:color="000000"/>
          <w:bottom w:val="none" w:sz="0" w:space="0" w:color="000000"/>
          <w:right w:val="none" w:sz="0" w:space="0" w:color="000000"/>
        </w:pBdr>
        <w:shd w:val="clear" w:color="auto" w:fill="FFFFFF"/>
        <w:spacing w:line="360" w:lineRule="auto"/>
        <w:jc w:val="right"/>
      </w:pPr>
      <w:r>
        <w:rPr>
          <w:rFonts w:ascii="Arial" w:hAnsi="Arial" w:cs="Arial"/>
          <w:b/>
          <w:bCs/>
          <w:i/>
          <w:iCs/>
          <w:sz w:val="22"/>
          <w:szCs w:val="22"/>
        </w:rPr>
        <w:t xml:space="preserve">Documents à utiliser : </w:t>
      </w:r>
      <w:r w:rsidR="00E34A29">
        <w:rPr>
          <w:rFonts w:ascii="Arial" w:hAnsi="Arial" w:cs="Arial"/>
          <w:b/>
          <w:bCs/>
          <w:i/>
          <w:iCs/>
          <w:sz w:val="22"/>
          <w:szCs w:val="22"/>
        </w:rPr>
        <w:t>1</w:t>
      </w:r>
      <w:r w:rsidR="00FC3852">
        <w:rPr>
          <w:rFonts w:ascii="Arial" w:hAnsi="Arial" w:cs="Arial"/>
          <w:b/>
          <w:bCs/>
          <w:i/>
          <w:iCs/>
          <w:sz w:val="22"/>
          <w:szCs w:val="22"/>
        </w:rPr>
        <w:t>2</w:t>
      </w:r>
      <w:r>
        <w:rPr>
          <w:rFonts w:ascii="Arial" w:hAnsi="Arial" w:cs="Arial"/>
          <w:b/>
          <w:bCs/>
          <w:i/>
          <w:iCs/>
          <w:sz w:val="22"/>
          <w:szCs w:val="22"/>
        </w:rPr>
        <w:t xml:space="preserve">, </w:t>
      </w:r>
      <w:r w:rsidR="00FC3852">
        <w:rPr>
          <w:rFonts w:ascii="Arial" w:hAnsi="Arial" w:cs="Arial"/>
          <w:b/>
          <w:bCs/>
          <w:i/>
          <w:iCs/>
          <w:sz w:val="22"/>
          <w:szCs w:val="22"/>
        </w:rPr>
        <w:t>13</w:t>
      </w:r>
      <w:r>
        <w:rPr>
          <w:rFonts w:ascii="Arial" w:hAnsi="Arial" w:cs="Arial"/>
          <w:b/>
          <w:bCs/>
          <w:i/>
          <w:iCs/>
          <w:sz w:val="22"/>
          <w:szCs w:val="22"/>
        </w:rPr>
        <w:t>, 1</w:t>
      </w:r>
      <w:r w:rsidR="00FC3852">
        <w:rPr>
          <w:rFonts w:ascii="Arial" w:hAnsi="Arial" w:cs="Arial"/>
          <w:b/>
          <w:bCs/>
          <w:i/>
          <w:iCs/>
          <w:sz w:val="22"/>
          <w:szCs w:val="22"/>
        </w:rPr>
        <w:t>4</w:t>
      </w:r>
      <w:r>
        <w:rPr>
          <w:rFonts w:ascii="Arial" w:hAnsi="Arial" w:cs="Arial"/>
          <w:b/>
          <w:bCs/>
          <w:i/>
          <w:iCs/>
          <w:sz w:val="22"/>
          <w:szCs w:val="22"/>
        </w:rPr>
        <w:t>, 1</w:t>
      </w:r>
      <w:r w:rsidR="00FC3852">
        <w:rPr>
          <w:rFonts w:ascii="Arial" w:hAnsi="Arial" w:cs="Arial"/>
          <w:b/>
          <w:bCs/>
          <w:i/>
          <w:iCs/>
          <w:sz w:val="22"/>
          <w:szCs w:val="22"/>
        </w:rPr>
        <w:t>5</w:t>
      </w:r>
      <w:r>
        <w:rPr>
          <w:rFonts w:ascii="Arial" w:hAnsi="Arial" w:cs="Arial"/>
          <w:b/>
          <w:bCs/>
          <w:i/>
          <w:iCs/>
          <w:sz w:val="22"/>
          <w:szCs w:val="22"/>
        </w:rPr>
        <w:t xml:space="preserve"> et 1</w:t>
      </w:r>
      <w:r w:rsidR="00FC3852">
        <w:rPr>
          <w:rFonts w:ascii="Arial" w:hAnsi="Arial" w:cs="Arial"/>
          <w:b/>
          <w:bCs/>
          <w:i/>
          <w:iCs/>
          <w:sz w:val="22"/>
          <w:szCs w:val="22"/>
        </w:rPr>
        <w:t>6</w:t>
      </w:r>
    </w:p>
    <w:p w:rsidR="000E6DA3" w:rsidRDefault="000E6DA3" w:rsidP="000E6DA3">
      <w:pPr>
        <w:suppressAutoHyphens w:val="0"/>
        <w:jc w:val="both"/>
        <w:rPr>
          <w:rFonts w:ascii="Arial" w:hAnsi="Arial" w:cs="Arial"/>
          <w:sz w:val="22"/>
          <w:szCs w:val="22"/>
        </w:rPr>
      </w:pPr>
      <w:r w:rsidRPr="00E34A29">
        <w:rPr>
          <w:rFonts w:ascii="Arial" w:hAnsi="Arial" w:cs="Arial"/>
          <w:sz w:val="22"/>
          <w:szCs w:val="22"/>
        </w:rPr>
        <w:t xml:space="preserve">La réalisation d'un déménagement est accompagnée de documents obligatoires confiés au </w:t>
      </w:r>
      <w:r w:rsidR="008B377A">
        <w:rPr>
          <w:rFonts w:ascii="Arial" w:hAnsi="Arial" w:cs="Arial"/>
          <w:sz w:val="22"/>
          <w:szCs w:val="22"/>
        </w:rPr>
        <w:t>chef d’équipe</w:t>
      </w:r>
      <w:r w:rsidRPr="00E34A29">
        <w:rPr>
          <w:rFonts w:ascii="Arial" w:hAnsi="Arial" w:cs="Arial"/>
          <w:sz w:val="22"/>
          <w:szCs w:val="22"/>
        </w:rPr>
        <w:t xml:space="preserve"> du déménagement (représentant de la société auprès </w:t>
      </w:r>
      <w:r w:rsidR="006E26EE">
        <w:rPr>
          <w:rFonts w:ascii="Arial" w:hAnsi="Arial" w:cs="Arial"/>
          <w:sz w:val="22"/>
          <w:szCs w:val="22"/>
        </w:rPr>
        <w:t xml:space="preserve">de la cliente ou </w:t>
      </w:r>
      <w:r w:rsidRPr="00E34A29">
        <w:rPr>
          <w:rFonts w:ascii="Arial" w:hAnsi="Arial" w:cs="Arial"/>
          <w:sz w:val="22"/>
          <w:szCs w:val="22"/>
        </w:rPr>
        <w:t>du client) :</w:t>
      </w:r>
    </w:p>
    <w:p w:rsidR="000E6DA3" w:rsidRPr="00E34A29" w:rsidRDefault="000E6DA3" w:rsidP="000E6DA3">
      <w:pPr>
        <w:suppressAutoHyphens w:val="0"/>
        <w:jc w:val="both"/>
        <w:rPr>
          <w:rFonts w:ascii="Arial" w:hAnsi="Arial" w:cs="Arial"/>
          <w:sz w:val="22"/>
          <w:szCs w:val="22"/>
        </w:rPr>
      </w:pPr>
    </w:p>
    <w:p w:rsidR="000E6DA3" w:rsidRPr="00E34A29" w:rsidRDefault="00044FF9"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l</w:t>
      </w:r>
      <w:r w:rsidR="000E6DA3" w:rsidRPr="00E34A29">
        <w:rPr>
          <w:rFonts w:ascii="Arial" w:hAnsi="Arial" w:cs="Arial"/>
          <w:sz w:val="22"/>
          <w:szCs w:val="22"/>
        </w:rPr>
        <w:t>a lettre de voiture qui reprend les informations du dossier (</w:t>
      </w:r>
      <w:r w:rsidR="00C978A7">
        <w:rPr>
          <w:rFonts w:ascii="Arial" w:hAnsi="Arial" w:cs="Arial"/>
          <w:sz w:val="22"/>
          <w:szCs w:val="22"/>
        </w:rPr>
        <w:t>une copie</w:t>
      </w:r>
      <w:r w:rsidR="000E6DA3" w:rsidRPr="00E34A29">
        <w:rPr>
          <w:rFonts w:ascii="Arial" w:hAnsi="Arial" w:cs="Arial"/>
          <w:sz w:val="22"/>
          <w:szCs w:val="22"/>
        </w:rPr>
        <w:t xml:space="preserve"> pour chaque véhicule</w:t>
      </w:r>
      <w:r w:rsidR="008B377A">
        <w:rPr>
          <w:rFonts w:ascii="Arial" w:hAnsi="Arial" w:cs="Arial"/>
          <w:sz w:val="22"/>
          <w:szCs w:val="22"/>
        </w:rPr>
        <w:t xml:space="preserve"> utilisé</w:t>
      </w:r>
      <w:r w:rsidR="000E6DA3" w:rsidRPr="00E34A29">
        <w:rPr>
          <w:rFonts w:ascii="Arial" w:hAnsi="Arial" w:cs="Arial"/>
          <w:sz w:val="22"/>
          <w:szCs w:val="22"/>
        </w:rPr>
        <w:t>) ;</w:t>
      </w:r>
    </w:p>
    <w:p w:rsidR="000E6DA3" w:rsidRPr="00E34A29" w:rsidRDefault="00044FF9"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l</w:t>
      </w:r>
      <w:r w:rsidR="000E6DA3" w:rsidRPr="00E34A29">
        <w:rPr>
          <w:rFonts w:ascii="Arial" w:hAnsi="Arial" w:cs="Arial"/>
          <w:sz w:val="22"/>
          <w:szCs w:val="22"/>
        </w:rPr>
        <w:t>a fiche d'instruction et d'exécution (</w:t>
      </w:r>
      <w:r w:rsidR="00C978A7">
        <w:rPr>
          <w:rFonts w:ascii="Arial" w:hAnsi="Arial" w:cs="Arial"/>
          <w:sz w:val="22"/>
          <w:szCs w:val="22"/>
        </w:rPr>
        <w:t xml:space="preserve">une copie </w:t>
      </w:r>
      <w:r w:rsidR="000E6DA3" w:rsidRPr="00E34A29">
        <w:rPr>
          <w:rFonts w:ascii="Arial" w:hAnsi="Arial" w:cs="Arial"/>
          <w:sz w:val="22"/>
          <w:szCs w:val="22"/>
        </w:rPr>
        <w:t>pour chaque véhicule) ;</w:t>
      </w:r>
    </w:p>
    <w:p w:rsidR="000E6DA3" w:rsidRPr="00E34A29" w:rsidRDefault="00044FF9"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l</w:t>
      </w:r>
      <w:r w:rsidR="000E6DA3" w:rsidRPr="00E34A29">
        <w:rPr>
          <w:rFonts w:ascii="Arial" w:hAnsi="Arial" w:cs="Arial"/>
          <w:sz w:val="22"/>
          <w:szCs w:val="22"/>
        </w:rPr>
        <w:t xml:space="preserve">a déclaration de fin de travail sur </w:t>
      </w:r>
      <w:r w:rsidR="000E6DA3">
        <w:rPr>
          <w:rFonts w:ascii="Arial" w:hAnsi="Arial" w:cs="Arial"/>
          <w:sz w:val="22"/>
          <w:szCs w:val="22"/>
        </w:rPr>
        <w:t>laquelle</w:t>
      </w:r>
      <w:r w:rsidR="000E6DA3" w:rsidRPr="00E34A29">
        <w:rPr>
          <w:rFonts w:ascii="Arial" w:hAnsi="Arial" w:cs="Arial"/>
          <w:sz w:val="22"/>
          <w:szCs w:val="22"/>
        </w:rPr>
        <w:t xml:space="preserve"> </w:t>
      </w:r>
      <w:r w:rsidR="006E26EE">
        <w:rPr>
          <w:rFonts w:ascii="Arial" w:hAnsi="Arial" w:cs="Arial"/>
          <w:sz w:val="22"/>
          <w:szCs w:val="22"/>
        </w:rPr>
        <w:t xml:space="preserve">la cliente ou </w:t>
      </w:r>
      <w:r w:rsidR="000E6DA3" w:rsidRPr="00E34A29">
        <w:rPr>
          <w:rFonts w:ascii="Arial" w:hAnsi="Arial" w:cs="Arial"/>
          <w:sz w:val="22"/>
          <w:szCs w:val="22"/>
        </w:rPr>
        <w:t xml:space="preserve">le client et le </w:t>
      </w:r>
      <w:r w:rsidR="008B377A">
        <w:rPr>
          <w:rFonts w:ascii="Arial" w:hAnsi="Arial" w:cs="Arial"/>
          <w:sz w:val="22"/>
          <w:szCs w:val="22"/>
        </w:rPr>
        <w:t>chef d’équipe</w:t>
      </w:r>
      <w:r w:rsidR="000E6DA3" w:rsidRPr="00E34A29">
        <w:rPr>
          <w:rFonts w:ascii="Arial" w:hAnsi="Arial" w:cs="Arial"/>
          <w:sz w:val="22"/>
          <w:szCs w:val="22"/>
        </w:rPr>
        <w:t xml:space="preserve"> peuvent formuler des observations.</w:t>
      </w:r>
    </w:p>
    <w:p w:rsidR="000E6DA3" w:rsidRPr="00E34A29" w:rsidRDefault="000E6DA3" w:rsidP="000E6DA3">
      <w:pPr>
        <w:suppressAutoHyphens w:val="0"/>
        <w:jc w:val="both"/>
        <w:rPr>
          <w:rFonts w:ascii="Arial" w:hAnsi="Arial" w:cs="Arial"/>
          <w:sz w:val="22"/>
          <w:szCs w:val="22"/>
        </w:rPr>
      </w:pPr>
    </w:p>
    <w:p w:rsidR="000E6DA3" w:rsidRPr="00E34A29" w:rsidRDefault="000E6DA3" w:rsidP="000E6DA3">
      <w:pPr>
        <w:suppressAutoHyphens w:val="0"/>
        <w:jc w:val="both"/>
        <w:rPr>
          <w:rFonts w:ascii="Arial" w:hAnsi="Arial" w:cs="Arial"/>
          <w:sz w:val="22"/>
          <w:szCs w:val="22"/>
        </w:rPr>
      </w:pPr>
      <w:r w:rsidRPr="00E34A29">
        <w:rPr>
          <w:rFonts w:ascii="Arial" w:hAnsi="Arial" w:cs="Arial"/>
          <w:sz w:val="22"/>
          <w:szCs w:val="22"/>
        </w:rPr>
        <w:t xml:space="preserve">L'entreprise </w:t>
      </w:r>
      <w:r w:rsidR="00F57D58" w:rsidRPr="007D634B">
        <w:rPr>
          <w:rFonts w:ascii="Arial" w:hAnsi="Arial" w:cs="Arial"/>
          <w:sz w:val="22"/>
          <w:szCs w:val="22"/>
        </w:rPr>
        <w:t>DÉMGUIV</w:t>
      </w:r>
      <w:r w:rsidRPr="00E34A29">
        <w:rPr>
          <w:rFonts w:ascii="Arial" w:hAnsi="Arial" w:cs="Arial"/>
          <w:sz w:val="22"/>
          <w:szCs w:val="22"/>
        </w:rPr>
        <w:t xml:space="preserve"> </w:t>
      </w:r>
      <w:r w:rsidR="00577CB6">
        <w:rPr>
          <w:rFonts w:ascii="Arial" w:hAnsi="Arial" w:cs="Arial"/>
          <w:sz w:val="22"/>
          <w:szCs w:val="22"/>
        </w:rPr>
        <w:t xml:space="preserve">souhaite </w:t>
      </w:r>
      <w:r w:rsidRPr="00E34A29">
        <w:rPr>
          <w:rFonts w:ascii="Arial" w:hAnsi="Arial" w:cs="Arial"/>
          <w:sz w:val="22"/>
          <w:szCs w:val="22"/>
        </w:rPr>
        <w:t xml:space="preserve">automatiser cette procédure et dématérialiser les documents associés. Le </w:t>
      </w:r>
      <w:r w:rsidR="008B377A">
        <w:rPr>
          <w:rFonts w:ascii="Arial" w:hAnsi="Arial" w:cs="Arial"/>
          <w:sz w:val="22"/>
          <w:szCs w:val="22"/>
        </w:rPr>
        <w:t>chef d’équipe</w:t>
      </w:r>
      <w:r w:rsidRPr="00E34A29">
        <w:rPr>
          <w:rFonts w:ascii="Arial" w:hAnsi="Arial" w:cs="Arial"/>
          <w:sz w:val="22"/>
          <w:szCs w:val="22"/>
        </w:rPr>
        <w:t xml:space="preserve"> du déménagement sera alors équipé d'un terminal mobile fonctionnant sous </w:t>
      </w:r>
      <w:r w:rsidRPr="007C7E39">
        <w:rPr>
          <w:rFonts w:ascii="Arial" w:hAnsi="Arial" w:cs="Arial"/>
          <w:i/>
          <w:sz w:val="22"/>
          <w:szCs w:val="22"/>
        </w:rPr>
        <w:t>Android</w:t>
      </w:r>
      <w:r w:rsidRPr="00E34A29">
        <w:rPr>
          <w:rFonts w:ascii="Arial" w:hAnsi="Arial" w:cs="Arial"/>
          <w:sz w:val="22"/>
          <w:szCs w:val="22"/>
        </w:rPr>
        <w:t>.</w:t>
      </w:r>
    </w:p>
    <w:p w:rsidR="000E6DA3" w:rsidRPr="00E34A29" w:rsidRDefault="000E6DA3" w:rsidP="000E6DA3">
      <w:pPr>
        <w:suppressAutoHyphens w:val="0"/>
        <w:jc w:val="both"/>
        <w:rPr>
          <w:rFonts w:ascii="Arial" w:hAnsi="Arial" w:cs="Arial"/>
          <w:sz w:val="22"/>
          <w:szCs w:val="22"/>
        </w:rPr>
      </w:pPr>
      <w:r w:rsidRPr="00E34A29">
        <w:rPr>
          <w:rFonts w:ascii="Arial" w:hAnsi="Arial" w:cs="Arial"/>
          <w:sz w:val="22"/>
          <w:szCs w:val="22"/>
        </w:rPr>
        <w:t>M.</w:t>
      </w:r>
      <w:r w:rsidR="008B377A">
        <w:rPr>
          <w:rFonts w:ascii="Arial" w:hAnsi="Arial" w:cs="Arial"/>
          <w:sz w:val="22"/>
          <w:szCs w:val="22"/>
        </w:rPr>
        <w:t xml:space="preserve"> </w:t>
      </w:r>
      <w:proofErr w:type="spellStart"/>
      <w:r w:rsidRPr="00E34A29">
        <w:rPr>
          <w:rFonts w:ascii="Arial" w:hAnsi="Arial" w:cs="Arial"/>
          <w:sz w:val="22"/>
          <w:szCs w:val="22"/>
        </w:rPr>
        <w:t>Guivarch</w:t>
      </w:r>
      <w:proofErr w:type="spellEnd"/>
      <w:r w:rsidRPr="00E34A29">
        <w:rPr>
          <w:rFonts w:ascii="Arial" w:hAnsi="Arial" w:cs="Arial"/>
          <w:sz w:val="22"/>
          <w:szCs w:val="22"/>
        </w:rPr>
        <w:t xml:space="preserve"> (fondateur de la société </w:t>
      </w:r>
      <w:r w:rsidR="00F57D58" w:rsidRPr="007D634B">
        <w:rPr>
          <w:rFonts w:ascii="Arial" w:hAnsi="Arial" w:cs="Arial"/>
          <w:sz w:val="22"/>
          <w:szCs w:val="22"/>
        </w:rPr>
        <w:t>DÉMGUIV</w:t>
      </w:r>
      <w:r w:rsidRPr="00E34A29">
        <w:rPr>
          <w:rFonts w:ascii="Arial" w:hAnsi="Arial" w:cs="Arial"/>
          <w:sz w:val="22"/>
          <w:szCs w:val="22"/>
        </w:rPr>
        <w:t xml:space="preserve">) se pose des questions sur les avantages </w:t>
      </w:r>
      <w:r>
        <w:rPr>
          <w:rFonts w:ascii="Arial" w:hAnsi="Arial" w:cs="Arial"/>
          <w:sz w:val="22"/>
          <w:szCs w:val="22"/>
        </w:rPr>
        <w:t xml:space="preserve">mais aussi les risques </w:t>
      </w:r>
      <w:r w:rsidRPr="00E34A29">
        <w:rPr>
          <w:rFonts w:ascii="Arial" w:hAnsi="Arial" w:cs="Arial"/>
          <w:sz w:val="22"/>
          <w:szCs w:val="22"/>
        </w:rPr>
        <w:t xml:space="preserve">de cette dématérialisation. Il a demandé à </w:t>
      </w:r>
      <w:r w:rsidR="00B3798B" w:rsidRPr="007D634B">
        <w:rPr>
          <w:rFonts w:ascii="Arial" w:hAnsi="Arial" w:cs="Arial"/>
          <w:sz w:val="22"/>
          <w:szCs w:val="22"/>
        </w:rPr>
        <w:t>LOGIMOUVE</w:t>
      </w:r>
      <w:r w:rsidRPr="00E34A29">
        <w:rPr>
          <w:rFonts w:ascii="Arial" w:hAnsi="Arial" w:cs="Arial"/>
          <w:sz w:val="22"/>
          <w:szCs w:val="22"/>
        </w:rPr>
        <w:t xml:space="preserve"> de l’éclairer sur ce sujet. Un de vos collègue</w:t>
      </w:r>
      <w:r>
        <w:rPr>
          <w:rFonts w:ascii="Arial" w:hAnsi="Arial" w:cs="Arial"/>
          <w:sz w:val="22"/>
          <w:szCs w:val="22"/>
        </w:rPr>
        <w:t>s</w:t>
      </w:r>
      <w:r w:rsidRPr="00E34A29">
        <w:rPr>
          <w:rFonts w:ascii="Arial" w:hAnsi="Arial" w:cs="Arial"/>
          <w:sz w:val="22"/>
          <w:szCs w:val="22"/>
        </w:rPr>
        <w:t xml:space="preserve"> a récupéré sur inte</w:t>
      </w:r>
      <w:r w:rsidR="00577CB6">
        <w:rPr>
          <w:rFonts w:ascii="Arial" w:hAnsi="Arial" w:cs="Arial"/>
          <w:sz w:val="22"/>
          <w:szCs w:val="22"/>
        </w:rPr>
        <w:t>rnet quelques extraits de pages</w:t>
      </w:r>
      <w:r w:rsidRPr="00E34A29">
        <w:rPr>
          <w:rFonts w:ascii="Arial" w:hAnsi="Arial" w:cs="Arial"/>
          <w:sz w:val="22"/>
          <w:szCs w:val="22"/>
        </w:rPr>
        <w:t xml:space="preserve"> et vous demande d’en faire une synthèse.</w:t>
      </w:r>
    </w:p>
    <w:p w:rsidR="000E6DA3" w:rsidRPr="00E34A29" w:rsidRDefault="000E6DA3" w:rsidP="000E6DA3">
      <w:pPr>
        <w:suppressAutoHyphens w:val="0"/>
        <w:jc w:val="both"/>
        <w:rPr>
          <w:rFonts w:ascii="Arial" w:hAnsi="Arial" w:cs="Arial"/>
          <w:sz w:val="22"/>
          <w:szCs w:val="22"/>
        </w:rPr>
      </w:pPr>
    </w:p>
    <w:p w:rsidR="000E6DA3" w:rsidRPr="00A270EA" w:rsidRDefault="00C978A7" w:rsidP="00C978A7">
      <w:pPr>
        <w:suppressAutoHyphens w:val="0"/>
        <w:jc w:val="both"/>
        <w:rPr>
          <w:rFonts w:ascii="Arial" w:hAnsi="Arial" w:cs="Arial"/>
          <w:sz w:val="22"/>
          <w:szCs w:val="22"/>
        </w:rPr>
      </w:pPr>
      <w:r>
        <w:rPr>
          <w:rFonts w:ascii="Arial" w:hAnsi="Arial" w:cs="Arial"/>
          <w:sz w:val="22"/>
          <w:szCs w:val="22"/>
        </w:rPr>
        <w:t xml:space="preserve">M. </w:t>
      </w:r>
      <w:proofErr w:type="spellStart"/>
      <w:r>
        <w:rPr>
          <w:rFonts w:ascii="Arial" w:hAnsi="Arial" w:cs="Arial"/>
          <w:sz w:val="22"/>
          <w:szCs w:val="22"/>
        </w:rPr>
        <w:t>Guivarch</w:t>
      </w:r>
      <w:proofErr w:type="spellEnd"/>
      <w:r>
        <w:rPr>
          <w:rFonts w:ascii="Arial" w:hAnsi="Arial" w:cs="Arial"/>
          <w:sz w:val="22"/>
          <w:szCs w:val="22"/>
        </w:rPr>
        <w:t xml:space="preserve"> souhaite profiter de cette automatisation pour se donner les moyens d’évaluer la qualité des devis réalisés par </w:t>
      </w:r>
      <w:r w:rsidR="000E6DA3" w:rsidRPr="00A270EA">
        <w:rPr>
          <w:rFonts w:ascii="Arial" w:hAnsi="Arial" w:cs="Arial"/>
          <w:sz w:val="22"/>
          <w:szCs w:val="22"/>
        </w:rPr>
        <w:t xml:space="preserve">les commerciaux </w:t>
      </w:r>
      <w:r w:rsidR="000E6DA3">
        <w:rPr>
          <w:rFonts w:ascii="Arial" w:hAnsi="Arial" w:cs="Arial"/>
          <w:sz w:val="22"/>
          <w:szCs w:val="22"/>
        </w:rPr>
        <w:t xml:space="preserve">de </w:t>
      </w:r>
      <w:r w:rsidR="00F57D58" w:rsidRPr="007D634B">
        <w:rPr>
          <w:rFonts w:ascii="Arial" w:hAnsi="Arial" w:cs="Arial"/>
          <w:sz w:val="22"/>
          <w:szCs w:val="22"/>
        </w:rPr>
        <w:t>DÉMGUIV</w:t>
      </w:r>
      <w:r w:rsidR="000E6DA3">
        <w:rPr>
          <w:rFonts w:ascii="Arial" w:hAnsi="Arial" w:cs="Arial"/>
          <w:sz w:val="22"/>
          <w:szCs w:val="22"/>
        </w:rPr>
        <w:t xml:space="preserve">. </w:t>
      </w:r>
      <w:r w:rsidR="000E6DA3" w:rsidRPr="00A270EA">
        <w:rPr>
          <w:rFonts w:ascii="Arial" w:hAnsi="Arial" w:cs="Arial"/>
          <w:sz w:val="22"/>
          <w:szCs w:val="22"/>
        </w:rPr>
        <w:t xml:space="preserve">Afin d'apprécier leur fiabilité, M. </w:t>
      </w:r>
      <w:proofErr w:type="spellStart"/>
      <w:r w:rsidR="000E6DA3" w:rsidRPr="00A270EA">
        <w:rPr>
          <w:rFonts w:ascii="Arial" w:hAnsi="Arial" w:cs="Arial"/>
          <w:sz w:val="22"/>
          <w:szCs w:val="22"/>
        </w:rPr>
        <w:t>Guivarch</w:t>
      </w:r>
      <w:proofErr w:type="spellEnd"/>
      <w:r w:rsidR="000E6DA3" w:rsidRPr="00A270EA">
        <w:rPr>
          <w:rFonts w:ascii="Arial" w:hAnsi="Arial" w:cs="Arial"/>
          <w:sz w:val="22"/>
          <w:szCs w:val="22"/>
        </w:rPr>
        <w:t xml:space="preserve"> souhaite </w:t>
      </w:r>
      <w:r w:rsidR="000E6DA3">
        <w:rPr>
          <w:rFonts w:ascii="Arial" w:hAnsi="Arial" w:cs="Arial"/>
          <w:sz w:val="22"/>
          <w:szCs w:val="22"/>
        </w:rPr>
        <w:t xml:space="preserve">mettre en place des </w:t>
      </w:r>
      <w:r w:rsidR="000E6DA3" w:rsidRPr="00A270EA">
        <w:rPr>
          <w:rFonts w:ascii="Arial" w:hAnsi="Arial" w:cs="Arial"/>
          <w:sz w:val="22"/>
          <w:szCs w:val="22"/>
        </w:rPr>
        <w:t>indicateurs pertinents et a besoin</w:t>
      </w:r>
      <w:r w:rsidR="000E6DA3">
        <w:rPr>
          <w:rFonts w:ascii="Arial" w:hAnsi="Arial" w:cs="Arial"/>
          <w:sz w:val="22"/>
          <w:szCs w:val="22"/>
        </w:rPr>
        <w:t xml:space="preserve"> pour cela</w:t>
      </w:r>
      <w:r w:rsidR="000E6DA3" w:rsidRPr="00A270EA">
        <w:rPr>
          <w:rFonts w:ascii="Arial" w:hAnsi="Arial" w:cs="Arial"/>
          <w:sz w:val="22"/>
          <w:szCs w:val="22"/>
        </w:rPr>
        <w:t xml:space="preserve"> de disposer des informations suivantes : temps d’emballage </w:t>
      </w:r>
      <w:r w:rsidR="00626EE8">
        <w:rPr>
          <w:rFonts w:ascii="Arial" w:hAnsi="Arial" w:cs="Arial"/>
          <w:sz w:val="22"/>
          <w:szCs w:val="22"/>
        </w:rPr>
        <w:t>lié au déménagement</w:t>
      </w:r>
      <w:r w:rsidR="000E6DA3" w:rsidRPr="00A270EA">
        <w:rPr>
          <w:rFonts w:ascii="Arial" w:hAnsi="Arial" w:cs="Arial"/>
          <w:sz w:val="22"/>
          <w:szCs w:val="22"/>
        </w:rPr>
        <w:t xml:space="preserve"> et cubage (nombre de mètres cubes) chargé dans chaque camion. </w:t>
      </w:r>
    </w:p>
    <w:p w:rsidR="000E6DA3" w:rsidRPr="00A270EA" w:rsidRDefault="000E6DA3" w:rsidP="000E6DA3">
      <w:pPr>
        <w:suppressAutoHyphens w:val="0"/>
        <w:jc w:val="both"/>
        <w:rPr>
          <w:rFonts w:ascii="Arial" w:hAnsi="Arial" w:cs="Arial"/>
          <w:sz w:val="22"/>
          <w:szCs w:val="22"/>
        </w:rPr>
      </w:pPr>
    </w:p>
    <w:p w:rsidR="000E6DA3" w:rsidRPr="00E34A29" w:rsidRDefault="000E6DA3" w:rsidP="000E6DA3">
      <w:pPr>
        <w:suppressAutoHyphens w:val="0"/>
        <w:jc w:val="both"/>
        <w:rPr>
          <w:rFonts w:ascii="Arial" w:hAnsi="Arial" w:cs="Arial"/>
          <w:sz w:val="22"/>
          <w:szCs w:val="22"/>
        </w:rPr>
      </w:pPr>
      <w:r w:rsidRPr="00A270EA">
        <w:rPr>
          <w:rFonts w:ascii="Arial" w:hAnsi="Arial" w:cs="Arial"/>
          <w:sz w:val="22"/>
          <w:szCs w:val="22"/>
        </w:rPr>
        <w:t xml:space="preserve">Il souhaite </w:t>
      </w:r>
      <w:r w:rsidR="009267C6">
        <w:rPr>
          <w:rFonts w:ascii="Arial" w:hAnsi="Arial" w:cs="Arial"/>
          <w:sz w:val="22"/>
          <w:szCs w:val="22"/>
        </w:rPr>
        <w:t xml:space="preserve">tirer profit </w:t>
      </w:r>
      <w:r w:rsidRPr="00A270EA">
        <w:rPr>
          <w:rFonts w:ascii="Arial" w:hAnsi="Arial" w:cs="Arial"/>
          <w:sz w:val="22"/>
          <w:szCs w:val="22"/>
        </w:rPr>
        <w:t>de la nouvelle application pour obtenir ces nouvelles informations.</w:t>
      </w:r>
    </w:p>
    <w:p w:rsidR="000E6DA3" w:rsidRDefault="000E6DA3" w:rsidP="000E6DA3">
      <w:pPr>
        <w:suppressAutoHyphens w:val="0"/>
        <w:jc w:val="both"/>
        <w:rPr>
          <w:rFonts w:ascii="Arial" w:hAnsi="Arial" w:cs="Arial"/>
          <w:sz w:val="22"/>
          <w:szCs w:val="22"/>
        </w:rPr>
      </w:pPr>
    </w:p>
    <w:p w:rsidR="000E6DA3" w:rsidRDefault="000E6DA3" w:rsidP="000E6DA3">
      <w:pPr>
        <w:suppressAutoHyphens w:val="0"/>
        <w:jc w:val="both"/>
        <w:rPr>
          <w:rFonts w:ascii="Arial" w:hAnsi="Arial" w:cs="Arial"/>
          <w:sz w:val="22"/>
          <w:szCs w:val="22"/>
        </w:rPr>
      </w:pPr>
      <w:r w:rsidRPr="00E34A29">
        <w:rPr>
          <w:rFonts w:ascii="Arial" w:hAnsi="Arial" w:cs="Arial"/>
          <w:sz w:val="22"/>
          <w:szCs w:val="22"/>
        </w:rPr>
        <w:t>L'équipe de développement a fait les choix techniques suivants :</w:t>
      </w:r>
    </w:p>
    <w:p w:rsidR="000E6DA3" w:rsidRPr="00E34A29" w:rsidRDefault="000E6DA3" w:rsidP="000E6DA3">
      <w:pPr>
        <w:suppressAutoHyphens w:val="0"/>
        <w:jc w:val="both"/>
        <w:rPr>
          <w:rFonts w:ascii="Arial" w:hAnsi="Arial" w:cs="Arial"/>
          <w:sz w:val="22"/>
          <w:szCs w:val="22"/>
        </w:rPr>
      </w:pPr>
    </w:p>
    <w:p w:rsidR="000E6DA3" w:rsidRPr="00E34A29" w:rsidRDefault="00946EC1"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a</w:t>
      </w:r>
      <w:r w:rsidR="000E6DA3" w:rsidRPr="00E34A29">
        <w:rPr>
          <w:rFonts w:ascii="Arial" w:hAnsi="Arial" w:cs="Arial"/>
          <w:sz w:val="22"/>
          <w:szCs w:val="22"/>
        </w:rPr>
        <w:t xml:space="preserve">rchitecture : </w:t>
      </w:r>
      <w:proofErr w:type="spellStart"/>
      <w:r w:rsidR="000E6DA3" w:rsidRPr="00946EC1">
        <w:rPr>
          <w:rFonts w:ascii="Arial" w:hAnsi="Arial" w:cs="Arial"/>
          <w:i/>
          <w:sz w:val="22"/>
          <w:szCs w:val="22"/>
        </w:rPr>
        <w:t>R</w:t>
      </w:r>
      <w:r w:rsidR="007D634B">
        <w:rPr>
          <w:rFonts w:ascii="Arial" w:hAnsi="Arial" w:cs="Arial"/>
          <w:i/>
          <w:sz w:val="22"/>
          <w:szCs w:val="22"/>
        </w:rPr>
        <w:t>est</w:t>
      </w:r>
      <w:proofErr w:type="spellEnd"/>
    </w:p>
    <w:p w:rsidR="000E6DA3" w:rsidRPr="00E34A29" w:rsidRDefault="00946EC1"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f</w:t>
      </w:r>
      <w:r w:rsidR="000E6DA3" w:rsidRPr="00E34A29">
        <w:rPr>
          <w:rFonts w:ascii="Arial" w:hAnsi="Arial" w:cs="Arial"/>
          <w:sz w:val="22"/>
          <w:szCs w:val="22"/>
        </w:rPr>
        <w:t xml:space="preserve">ormat des données échangées : </w:t>
      </w:r>
      <w:proofErr w:type="spellStart"/>
      <w:r w:rsidR="000E6DA3" w:rsidRPr="00946EC1">
        <w:rPr>
          <w:rFonts w:ascii="Arial" w:hAnsi="Arial" w:cs="Arial"/>
          <w:i/>
          <w:sz w:val="22"/>
          <w:szCs w:val="22"/>
        </w:rPr>
        <w:t>J</w:t>
      </w:r>
      <w:r w:rsidR="007D634B">
        <w:rPr>
          <w:rFonts w:ascii="Arial" w:hAnsi="Arial" w:cs="Arial"/>
          <w:i/>
          <w:sz w:val="22"/>
          <w:szCs w:val="22"/>
        </w:rPr>
        <w:t>son</w:t>
      </w:r>
      <w:proofErr w:type="spellEnd"/>
    </w:p>
    <w:p w:rsidR="000E6DA3" w:rsidRPr="00E34A29" w:rsidRDefault="00946EC1"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 xml:space="preserve">application </w:t>
      </w:r>
      <w:r w:rsidR="000E6DA3" w:rsidRPr="00E34A29">
        <w:rPr>
          <w:rFonts w:ascii="Arial" w:hAnsi="Arial" w:cs="Arial"/>
          <w:sz w:val="22"/>
          <w:szCs w:val="22"/>
        </w:rPr>
        <w:t xml:space="preserve">serveur : </w:t>
      </w:r>
      <w:r w:rsidR="000E6DA3" w:rsidRPr="00946EC1">
        <w:rPr>
          <w:rFonts w:ascii="Arial" w:hAnsi="Arial" w:cs="Arial"/>
          <w:i/>
          <w:sz w:val="22"/>
          <w:szCs w:val="22"/>
        </w:rPr>
        <w:t>Framework PHP</w:t>
      </w:r>
    </w:p>
    <w:p w:rsidR="000E6DA3" w:rsidRPr="00E34A29" w:rsidRDefault="00946EC1"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a</w:t>
      </w:r>
      <w:r w:rsidR="000E6DA3" w:rsidRPr="00E34A29">
        <w:rPr>
          <w:rFonts w:ascii="Arial" w:hAnsi="Arial" w:cs="Arial"/>
          <w:sz w:val="22"/>
          <w:szCs w:val="22"/>
        </w:rPr>
        <w:t xml:space="preserve">pplication cliente : </w:t>
      </w:r>
      <w:r w:rsidR="000E6DA3" w:rsidRPr="00946EC1">
        <w:rPr>
          <w:rFonts w:ascii="Arial" w:hAnsi="Arial" w:cs="Arial"/>
          <w:i/>
          <w:sz w:val="22"/>
          <w:szCs w:val="22"/>
        </w:rPr>
        <w:t>Java</w:t>
      </w:r>
      <w:r w:rsidR="000E6DA3" w:rsidRPr="00E34A29">
        <w:rPr>
          <w:rFonts w:ascii="Arial" w:hAnsi="Arial" w:cs="Arial"/>
          <w:sz w:val="22"/>
          <w:szCs w:val="22"/>
        </w:rPr>
        <w:t xml:space="preserve"> / </w:t>
      </w:r>
      <w:r w:rsidR="000E6DA3" w:rsidRPr="00946EC1">
        <w:rPr>
          <w:rFonts w:ascii="Arial" w:hAnsi="Arial" w:cs="Arial"/>
          <w:i/>
          <w:sz w:val="22"/>
          <w:szCs w:val="22"/>
        </w:rPr>
        <w:t>API Android</w:t>
      </w:r>
    </w:p>
    <w:p w:rsidR="000E6DA3" w:rsidRDefault="000E6DA3" w:rsidP="000E6DA3">
      <w:pPr>
        <w:suppressAutoHyphens w:val="0"/>
        <w:jc w:val="both"/>
        <w:rPr>
          <w:rFonts w:ascii="Arial" w:hAnsi="Arial" w:cs="Arial"/>
          <w:sz w:val="22"/>
          <w:szCs w:val="22"/>
        </w:rPr>
      </w:pPr>
    </w:p>
    <w:p w:rsidR="000E6DA3" w:rsidRDefault="000E6DA3" w:rsidP="000E6DA3">
      <w:pPr>
        <w:suppressAutoHyphens w:val="0"/>
        <w:jc w:val="both"/>
        <w:rPr>
          <w:rFonts w:ascii="Arial" w:hAnsi="Arial" w:cs="Arial"/>
          <w:sz w:val="22"/>
          <w:szCs w:val="22"/>
        </w:rPr>
      </w:pPr>
      <w:r w:rsidRPr="00E34A29">
        <w:rPr>
          <w:rFonts w:ascii="Arial" w:hAnsi="Arial" w:cs="Arial"/>
          <w:sz w:val="22"/>
          <w:szCs w:val="22"/>
        </w:rPr>
        <w:t xml:space="preserve">La première itération a pour objectif la réalisation des fonctionnalités associées à la fiche d'instruction et d'exécution </w:t>
      </w:r>
      <w:r w:rsidR="00CD0D89">
        <w:rPr>
          <w:rFonts w:ascii="Arial" w:hAnsi="Arial" w:cs="Arial"/>
          <w:sz w:val="22"/>
          <w:szCs w:val="22"/>
        </w:rPr>
        <w:t xml:space="preserve">qui permettront </w:t>
      </w:r>
      <w:r w:rsidRPr="00E34A29">
        <w:rPr>
          <w:rFonts w:ascii="Arial" w:hAnsi="Arial" w:cs="Arial"/>
          <w:sz w:val="22"/>
          <w:szCs w:val="22"/>
        </w:rPr>
        <w:t xml:space="preserve">au responsable du déménagement </w:t>
      </w:r>
      <w:r w:rsidR="00CD0D89">
        <w:rPr>
          <w:rFonts w:ascii="Arial" w:hAnsi="Arial" w:cs="Arial"/>
          <w:sz w:val="22"/>
          <w:szCs w:val="22"/>
        </w:rPr>
        <w:t xml:space="preserve">de </w:t>
      </w:r>
      <w:r w:rsidRPr="00E34A29">
        <w:rPr>
          <w:rFonts w:ascii="Arial" w:hAnsi="Arial" w:cs="Arial"/>
          <w:sz w:val="22"/>
          <w:szCs w:val="22"/>
        </w:rPr>
        <w:t>:</w:t>
      </w:r>
    </w:p>
    <w:p w:rsidR="000E6DA3" w:rsidRPr="00E34A29" w:rsidRDefault="000E6DA3" w:rsidP="000E6DA3">
      <w:pPr>
        <w:suppressAutoHyphens w:val="0"/>
        <w:jc w:val="both"/>
        <w:rPr>
          <w:rFonts w:ascii="Arial" w:hAnsi="Arial" w:cs="Arial"/>
          <w:sz w:val="22"/>
          <w:szCs w:val="22"/>
        </w:rPr>
      </w:pPr>
    </w:p>
    <w:p w:rsidR="000E6DA3" w:rsidRPr="00E34A29" w:rsidRDefault="00CD0D89"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c</w:t>
      </w:r>
      <w:r w:rsidR="000E6DA3" w:rsidRPr="00E34A29">
        <w:rPr>
          <w:rFonts w:ascii="Arial" w:hAnsi="Arial" w:cs="Arial"/>
          <w:sz w:val="22"/>
          <w:szCs w:val="22"/>
        </w:rPr>
        <w:t>onsulter la fic</w:t>
      </w:r>
      <w:r>
        <w:rPr>
          <w:rFonts w:ascii="Arial" w:hAnsi="Arial" w:cs="Arial"/>
          <w:sz w:val="22"/>
          <w:szCs w:val="22"/>
        </w:rPr>
        <w:t>he d'instruction et d'exécution ;</w:t>
      </w:r>
    </w:p>
    <w:p w:rsidR="000E6DA3" w:rsidRPr="00E34A29" w:rsidRDefault="00771833"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 xml:space="preserve">saisir et envoyer les informations à l’application serveur </w:t>
      </w:r>
      <w:r w:rsidR="000E6DA3" w:rsidRPr="00E34A29">
        <w:rPr>
          <w:rFonts w:ascii="Arial" w:hAnsi="Arial" w:cs="Arial"/>
          <w:sz w:val="22"/>
          <w:szCs w:val="22"/>
        </w:rPr>
        <w:t>après le chargement des véhicules</w:t>
      </w:r>
      <w:r w:rsidR="00CD0D89">
        <w:rPr>
          <w:rFonts w:ascii="Arial" w:hAnsi="Arial" w:cs="Arial"/>
          <w:sz w:val="22"/>
          <w:szCs w:val="22"/>
        </w:rPr>
        <w:t> ;</w:t>
      </w:r>
    </w:p>
    <w:p w:rsidR="000E6DA3" w:rsidRDefault="00771833" w:rsidP="000E6DA3">
      <w:pPr>
        <w:pStyle w:val="Paragraphedeliste"/>
        <w:numPr>
          <w:ilvl w:val="0"/>
          <w:numId w:val="12"/>
        </w:numPr>
        <w:suppressAutoHyphens w:val="0"/>
        <w:jc w:val="both"/>
        <w:rPr>
          <w:rFonts w:ascii="Arial" w:hAnsi="Arial" w:cs="Arial"/>
          <w:sz w:val="22"/>
          <w:szCs w:val="22"/>
        </w:rPr>
      </w:pPr>
      <w:r>
        <w:rPr>
          <w:rFonts w:ascii="Arial" w:hAnsi="Arial" w:cs="Arial"/>
          <w:sz w:val="22"/>
          <w:szCs w:val="22"/>
        </w:rPr>
        <w:t xml:space="preserve">saisir et envoyer les informations à l’application serveur </w:t>
      </w:r>
      <w:r w:rsidR="000E6DA3" w:rsidRPr="00E34A29">
        <w:rPr>
          <w:rFonts w:ascii="Arial" w:hAnsi="Arial" w:cs="Arial"/>
          <w:sz w:val="22"/>
          <w:szCs w:val="22"/>
        </w:rPr>
        <w:t>après la livraison.</w:t>
      </w:r>
    </w:p>
    <w:p w:rsidR="00E34A29" w:rsidRDefault="00E34A29" w:rsidP="00E34A29">
      <w:pPr>
        <w:suppressAutoHyphens w:val="0"/>
        <w:rPr>
          <w:rFonts w:ascii="Arial" w:hAnsi="Arial" w:cs="Arial"/>
          <w:sz w:val="22"/>
          <w:szCs w:val="22"/>
        </w:rPr>
      </w:pPr>
    </w:p>
    <w:p w:rsidR="00E34A29" w:rsidRDefault="00E34A29" w:rsidP="00E34A29">
      <w:pPr>
        <w:suppressAutoHyphens w:val="0"/>
        <w:rPr>
          <w:rFonts w:ascii="Arial" w:hAnsi="Arial" w:cs="Arial"/>
          <w:sz w:val="22"/>
          <w:szCs w:val="22"/>
        </w:rPr>
      </w:pPr>
    </w:p>
    <w:p w:rsidR="00E34A29" w:rsidRPr="00B67744" w:rsidRDefault="00E34A29" w:rsidP="00E34A29">
      <w:pPr>
        <w:spacing w:before="57"/>
        <w:jc w:val="both"/>
        <w:rPr>
          <w:rFonts w:ascii="Arial" w:hAnsi="Arial" w:cs="Arial"/>
          <w:b/>
          <w:sz w:val="28"/>
          <w:szCs w:val="28"/>
        </w:rPr>
      </w:pPr>
      <w:r w:rsidRPr="00B67744">
        <w:rPr>
          <w:rFonts w:ascii="Arial" w:hAnsi="Arial" w:cs="Arial"/>
          <w:b/>
          <w:sz w:val="28"/>
          <w:szCs w:val="28"/>
        </w:rPr>
        <w:t>Votre mission</w:t>
      </w:r>
    </w:p>
    <w:p w:rsidR="00E34A29" w:rsidRDefault="00E34A29" w:rsidP="00E34A29">
      <w:pPr>
        <w:spacing w:before="57"/>
        <w:jc w:val="both"/>
        <w:rPr>
          <w:rFonts w:ascii="Arial" w:hAnsi="Arial" w:cs="Arial"/>
          <w:sz w:val="22"/>
          <w:szCs w:val="22"/>
        </w:rPr>
      </w:pPr>
    </w:p>
    <w:p w:rsidR="0071483D" w:rsidRDefault="0071483D" w:rsidP="00E34A29">
      <w:pPr>
        <w:pStyle w:val="Paragraphedeliste"/>
        <w:numPr>
          <w:ilvl w:val="0"/>
          <w:numId w:val="13"/>
        </w:numPr>
        <w:spacing w:after="120"/>
        <w:contextualSpacing w:val="0"/>
        <w:jc w:val="both"/>
        <w:rPr>
          <w:rFonts w:ascii="Arial" w:hAnsi="Arial" w:cs="Arial"/>
          <w:b/>
          <w:sz w:val="22"/>
          <w:szCs w:val="22"/>
        </w:rPr>
      </w:pPr>
      <w:r>
        <w:rPr>
          <w:rFonts w:ascii="Arial" w:hAnsi="Arial" w:cs="Arial"/>
          <w:b/>
          <w:sz w:val="22"/>
          <w:szCs w:val="22"/>
        </w:rPr>
        <w:t xml:space="preserve">Rédiger une courte note expliquant à M. </w:t>
      </w:r>
      <w:proofErr w:type="spellStart"/>
      <w:r>
        <w:rPr>
          <w:rFonts w:ascii="Arial" w:hAnsi="Arial" w:cs="Arial"/>
          <w:b/>
          <w:sz w:val="22"/>
          <w:szCs w:val="22"/>
        </w:rPr>
        <w:t>Guivarch</w:t>
      </w:r>
      <w:proofErr w:type="spellEnd"/>
      <w:r>
        <w:rPr>
          <w:rFonts w:ascii="Arial" w:hAnsi="Arial" w:cs="Arial"/>
          <w:b/>
          <w:sz w:val="22"/>
          <w:szCs w:val="22"/>
        </w:rPr>
        <w:t xml:space="preserve"> la phrase « </w:t>
      </w:r>
      <w:r w:rsidRPr="0071483D">
        <w:rPr>
          <w:rFonts w:ascii="Arial" w:hAnsi="Arial" w:cs="Arial"/>
          <w:b/>
          <w:sz w:val="22"/>
          <w:szCs w:val="22"/>
        </w:rPr>
        <w:t>Protéger l'information consiste à garantir sa disponibilité, son intégrité, sa confidentialité et sa traçabilité</w:t>
      </w:r>
      <w:r>
        <w:rPr>
          <w:rFonts w:ascii="Arial" w:hAnsi="Arial" w:cs="Arial"/>
          <w:b/>
          <w:sz w:val="22"/>
          <w:szCs w:val="22"/>
        </w:rPr>
        <w:t> ».</w:t>
      </w:r>
    </w:p>
    <w:p w:rsidR="00E34A29" w:rsidRPr="00B67744" w:rsidRDefault="008A6E92" w:rsidP="00E34A29">
      <w:pPr>
        <w:pStyle w:val="Paragraphedeliste"/>
        <w:numPr>
          <w:ilvl w:val="0"/>
          <w:numId w:val="13"/>
        </w:numPr>
        <w:spacing w:after="120"/>
        <w:contextualSpacing w:val="0"/>
        <w:jc w:val="both"/>
        <w:rPr>
          <w:rFonts w:ascii="Arial" w:hAnsi="Arial" w:cs="Arial"/>
          <w:b/>
          <w:sz w:val="22"/>
          <w:szCs w:val="22"/>
        </w:rPr>
      </w:pPr>
      <w:r>
        <w:rPr>
          <w:rFonts w:ascii="Arial" w:hAnsi="Arial" w:cs="Arial"/>
          <w:b/>
          <w:sz w:val="22"/>
          <w:szCs w:val="22"/>
        </w:rPr>
        <w:t xml:space="preserve">Proposer un tableau destiné à alimenter la réflexion de </w:t>
      </w:r>
      <w:r w:rsidR="000E6DA3" w:rsidRPr="00E34A29">
        <w:rPr>
          <w:rFonts w:ascii="Arial" w:hAnsi="Arial" w:cs="Arial"/>
          <w:b/>
          <w:sz w:val="22"/>
          <w:szCs w:val="22"/>
        </w:rPr>
        <w:t xml:space="preserve">M. </w:t>
      </w:r>
      <w:proofErr w:type="spellStart"/>
      <w:r w:rsidR="000E6DA3" w:rsidRPr="00E34A29">
        <w:rPr>
          <w:rFonts w:ascii="Arial" w:hAnsi="Arial" w:cs="Arial"/>
          <w:b/>
          <w:sz w:val="22"/>
          <w:szCs w:val="22"/>
        </w:rPr>
        <w:t>Guivarch</w:t>
      </w:r>
      <w:proofErr w:type="spellEnd"/>
      <w:r w:rsidR="000E6DA3" w:rsidRPr="00E34A29">
        <w:rPr>
          <w:rFonts w:ascii="Arial" w:hAnsi="Arial" w:cs="Arial"/>
          <w:b/>
          <w:sz w:val="22"/>
          <w:szCs w:val="22"/>
        </w:rPr>
        <w:t xml:space="preserve"> présentant les avantages et les inconvénients de la dématérialisation des documents de déménagement</w:t>
      </w:r>
      <w:r w:rsidR="00E34A29">
        <w:rPr>
          <w:rFonts w:ascii="Arial" w:hAnsi="Arial" w:cs="Arial"/>
          <w:b/>
          <w:sz w:val="22"/>
          <w:szCs w:val="22"/>
        </w:rPr>
        <w:t>.</w:t>
      </w:r>
    </w:p>
    <w:p w:rsidR="00E34A29" w:rsidRDefault="00E34A29" w:rsidP="000E6DA3">
      <w:pPr>
        <w:pStyle w:val="Paragraphedeliste"/>
        <w:numPr>
          <w:ilvl w:val="0"/>
          <w:numId w:val="13"/>
        </w:numPr>
        <w:spacing w:after="120"/>
        <w:ind w:left="714" w:hanging="357"/>
        <w:contextualSpacing w:val="0"/>
        <w:jc w:val="both"/>
        <w:rPr>
          <w:rFonts w:ascii="Arial" w:hAnsi="Arial" w:cs="Arial"/>
          <w:b/>
          <w:sz w:val="22"/>
          <w:szCs w:val="22"/>
        </w:rPr>
      </w:pPr>
      <w:r>
        <w:rPr>
          <w:rFonts w:ascii="Arial" w:hAnsi="Arial" w:cs="Arial"/>
          <w:b/>
          <w:bCs/>
          <w:sz w:val="22"/>
          <w:szCs w:val="22"/>
        </w:rPr>
        <w:t xml:space="preserve">Proposer </w:t>
      </w:r>
      <w:r w:rsidR="000E6DA3">
        <w:rPr>
          <w:rFonts w:ascii="Arial" w:hAnsi="Arial" w:cs="Arial"/>
          <w:b/>
          <w:bCs/>
          <w:sz w:val="22"/>
          <w:szCs w:val="22"/>
        </w:rPr>
        <w:t xml:space="preserve">une représentation des données échangées </w:t>
      </w:r>
      <w:r w:rsidR="00771833">
        <w:rPr>
          <w:rFonts w:ascii="Arial" w:hAnsi="Arial" w:cs="Arial"/>
          <w:b/>
          <w:bCs/>
          <w:sz w:val="22"/>
          <w:szCs w:val="22"/>
        </w:rPr>
        <w:t xml:space="preserve">après le chargement </w:t>
      </w:r>
      <w:r w:rsidR="000E6DA3">
        <w:rPr>
          <w:rFonts w:ascii="Arial" w:hAnsi="Arial" w:cs="Arial"/>
          <w:b/>
          <w:bCs/>
          <w:sz w:val="22"/>
          <w:szCs w:val="22"/>
        </w:rPr>
        <w:t xml:space="preserve">(au format </w:t>
      </w:r>
      <w:proofErr w:type="spellStart"/>
      <w:r w:rsidR="000E6DA3" w:rsidRPr="007D634B">
        <w:rPr>
          <w:rFonts w:ascii="Arial" w:hAnsi="Arial" w:cs="Arial"/>
          <w:b/>
          <w:bCs/>
          <w:i/>
          <w:sz w:val="22"/>
          <w:szCs w:val="22"/>
        </w:rPr>
        <w:t>J</w:t>
      </w:r>
      <w:r w:rsidR="007D634B" w:rsidRPr="007D634B">
        <w:rPr>
          <w:rFonts w:ascii="Arial" w:hAnsi="Arial" w:cs="Arial"/>
          <w:b/>
          <w:bCs/>
          <w:i/>
          <w:sz w:val="22"/>
          <w:szCs w:val="22"/>
        </w:rPr>
        <w:t>son</w:t>
      </w:r>
      <w:proofErr w:type="spellEnd"/>
      <w:r w:rsidR="000E6DA3">
        <w:rPr>
          <w:rFonts w:ascii="Arial" w:hAnsi="Arial" w:cs="Arial"/>
          <w:b/>
          <w:bCs/>
          <w:sz w:val="22"/>
          <w:szCs w:val="22"/>
        </w:rPr>
        <w:t xml:space="preserve">) entre l'application cliente et l'application serveur prenant en compte les nouvelles informations demandées par </w:t>
      </w:r>
      <w:r w:rsidR="000E6DA3" w:rsidRPr="002E61D6">
        <w:rPr>
          <w:rFonts w:ascii="Arial" w:hAnsi="Arial" w:cs="Arial"/>
          <w:b/>
          <w:sz w:val="22"/>
          <w:szCs w:val="22"/>
        </w:rPr>
        <w:t>M</w:t>
      </w:r>
      <w:r w:rsidR="000E6DA3">
        <w:rPr>
          <w:rFonts w:ascii="Arial" w:hAnsi="Arial" w:cs="Arial"/>
          <w:sz w:val="22"/>
          <w:szCs w:val="22"/>
        </w:rPr>
        <w:t>.</w:t>
      </w:r>
      <w:r w:rsidR="008B377A">
        <w:rPr>
          <w:rFonts w:ascii="Arial" w:hAnsi="Arial" w:cs="Arial"/>
          <w:sz w:val="22"/>
          <w:szCs w:val="22"/>
        </w:rPr>
        <w:t xml:space="preserve"> </w:t>
      </w:r>
      <w:proofErr w:type="spellStart"/>
      <w:r w:rsidR="000E6DA3" w:rsidRPr="002E61D6">
        <w:rPr>
          <w:rFonts w:ascii="Arial" w:hAnsi="Arial" w:cs="Arial"/>
          <w:b/>
          <w:sz w:val="22"/>
          <w:szCs w:val="22"/>
        </w:rPr>
        <w:t>Guivarch</w:t>
      </w:r>
      <w:proofErr w:type="spellEnd"/>
      <w:r>
        <w:rPr>
          <w:rFonts w:ascii="Arial" w:hAnsi="Arial" w:cs="Arial"/>
          <w:b/>
          <w:sz w:val="22"/>
          <w:szCs w:val="22"/>
        </w:rPr>
        <w:t>.</w:t>
      </w:r>
    </w:p>
    <w:p w:rsidR="00E34A29" w:rsidRDefault="00E34A29" w:rsidP="00807E52">
      <w:pPr>
        <w:pStyle w:val="Paragraphedeliste"/>
        <w:numPr>
          <w:ilvl w:val="0"/>
          <w:numId w:val="13"/>
        </w:numPr>
        <w:spacing w:after="120"/>
        <w:ind w:left="714" w:hanging="357"/>
        <w:contextualSpacing w:val="0"/>
        <w:jc w:val="both"/>
        <w:rPr>
          <w:rFonts w:ascii="Arial" w:hAnsi="Arial" w:cs="Arial"/>
          <w:b/>
          <w:sz w:val="22"/>
          <w:szCs w:val="22"/>
        </w:rPr>
      </w:pPr>
      <w:r>
        <w:rPr>
          <w:rFonts w:ascii="Arial" w:hAnsi="Arial" w:cs="Arial"/>
          <w:b/>
          <w:bCs/>
          <w:sz w:val="22"/>
          <w:szCs w:val="22"/>
        </w:rPr>
        <w:t xml:space="preserve">Coder </w:t>
      </w:r>
      <w:r w:rsidR="000E6DA3">
        <w:rPr>
          <w:rFonts w:ascii="Arial" w:hAnsi="Arial" w:cs="Arial"/>
          <w:b/>
          <w:bCs/>
          <w:sz w:val="22"/>
          <w:szCs w:val="22"/>
        </w:rPr>
        <w:t xml:space="preserve">la partie de la méthode </w:t>
      </w:r>
      <w:proofErr w:type="spellStart"/>
      <w:r w:rsidR="00590A44">
        <w:rPr>
          <w:rFonts w:ascii="Arial" w:hAnsi="Arial" w:cs="Arial"/>
          <w:b/>
          <w:bCs/>
          <w:i/>
          <w:iCs/>
          <w:sz w:val="22"/>
          <w:szCs w:val="22"/>
        </w:rPr>
        <w:t>getFicheInstructionAction</w:t>
      </w:r>
      <w:proofErr w:type="spellEnd"/>
      <w:r w:rsidR="000E6DA3">
        <w:rPr>
          <w:rFonts w:ascii="Arial" w:hAnsi="Arial" w:cs="Arial"/>
          <w:b/>
          <w:bCs/>
          <w:sz w:val="22"/>
          <w:szCs w:val="22"/>
        </w:rPr>
        <w:t xml:space="preserve"> du contrôleur </w:t>
      </w:r>
      <w:proofErr w:type="spellStart"/>
      <w:r w:rsidR="000E6DA3">
        <w:rPr>
          <w:rFonts w:ascii="Arial" w:hAnsi="Arial" w:cs="Arial"/>
          <w:b/>
          <w:bCs/>
          <w:i/>
          <w:iCs/>
          <w:sz w:val="22"/>
          <w:szCs w:val="22"/>
        </w:rPr>
        <w:t>RealisationController</w:t>
      </w:r>
      <w:proofErr w:type="spellEnd"/>
      <w:r w:rsidR="000E6DA3">
        <w:rPr>
          <w:rFonts w:ascii="Arial" w:hAnsi="Arial" w:cs="Arial"/>
          <w:b/>
          <w:bCs/>
          <w:sz w:val="22"/>
          <w:szCs w:val="22"/>
        </w:rPr>
        <w:t xml:space="preserve"> (fichier </w:t>
      </w:r>
      <w:r w:rsidR="000E6DA3">
        <w:rPr>
          <w:rFonts w:ascii="Arial" w:hAnsi="Arial" w:cs="Arial"/>
          <w:b/>
          <w:bCs/>
          <w:i/>
          <w:iCs/>
          <w:sz w:val="22"/>
          <w:szCs w:val="22"/>
        </w:rPr>
        <w:t>RealisationController.php</w:t>
      </w:r>
      <w:r w:rsidR="000E6DA3">
        <w:rPr>
          <w:rFonts w:ascii="Arial" w:hAnsi="Arial" w:cs="Arial"/>
          <w:b/>
          <w:bCs/>
          <w:sz w:val="22"/>
          <w:szCs w:val="22"/>
        </w:rPr>
        <w:t>) correspondant à l'envoi de la réponse</w:t>
      </w:r>
      <w:r>
        <w:rPr>
          <w:rFonts w:ascii="Arial" w:hAnsi="Arial" w:cs="Arial"/>
          <w:b/>
          <w:sz w:val="22"/>
          <w:szCs w:val="22"/>
        </w:rPr>
        <w:t>.</w:t>
      </w:r>
    </w:p>
    <w:p w:rsidR="00590A44" w:rsidRPr="00807E52" w:rsidRDefault="00590A44" w:rsidP="00807E52">
      <w:pPr>
        <w:pStyle w:val="Paragraphedeliste"/>
        <w:numPr>
          <w:ilvl w:val="0"/>
          <w:numId w:val="13"/>
        </w:numPr>
        <w:spacing w:after="120"/>
        <w:ind w:left="714" w:hanging="357"/>
        <w:contextualSpacing w:val="0"/>
        <w:jc w:val="both"/>
        <w:rPr>
          <w:rFonts w:ascii="Arial" w:hAnsi="Arial" w:cs="Arial"/>
          <w:b/>
          <w:sz w:val="22"/>
          <w:szCs w:val="22"/>
        </w:rPr>
        <w:sectPr w:rsidR="00590A44" w:rsidRPr="00807E52" w:rsidSect="00A04EFF">
          <w:footerReference w:type="default" r:id="rId8"/>
          <w:footerReference w:type="first" r:id="rId9"/>
          <w:type w:val="nextColumn"/>
          <w:pgSz w:w="11906" w:h="16838"/>
          <w:pgMar w:top="720" w:right="720" w:bottom="720" w:left="720" w:header="709" w:footer="227" w:gutter="0"/>
          <w:cols w:space="708"/>
          <w:docGrid w:linePitch="360"/>
        </w:sectPr>
      </w:pPr>
    </w:p>
    <w:p w:rsidR="005D14E5" w:rsidRPr="005D14E5" w:rsidRDefault="005D14E5" w:rsidP="005D14E5">
      <w:pPr>
        <w:pStyle w:val="Titre"/>
        <w:rPr>
          <w:b/>
          <w:sz w:val="32"/>
          <w:szCs w:val="32"/>
        </w:rPr>
      </w:pPr>
      <w:r>
        <w:rPr>
          <w:b/>
          <w:sz w:val="32"/>
          <w:szCs w:val="32"/>
        </w:rPr>
        <w:lastRenderedPageBreak/>
        <w:t>Dossier documentaire</w:t>
      </w:r>
    </w:p>
    <w:p w:rsidR="005D14E5" w:rsidRPr="00F64FA8" w:rsidRDefault="00F64FA8" w:rsidP="00F64FA8">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F64FA8">
        <w:rPr>
          <w:rFonts w:ascii="Arial" w:hAnsi="Arial" w:cs="Arial"/>
          <w:b/>
          <w:sz w:val="22"/>
          <w:szCs w:val="22"/>
        </w:rPr>
        <w:t>1. Présentation de la base de données</w:t>
      </w:r>
      <w:r w:rsidR="00DF1A0D">
        <w:rPr>
          <w:rFonts w:ascii="Arial" w:hAnsi="Arial" w:cs="Arial"/>
          <w:b/>
          <w:sz w:val="22"/>
          <w:szCs w:val="22"/>
        </w:rPr>
        <w:t xml:space="preserve"> (extrait)</w:t>
      </w:r>
    </w:p>
    <w:p w:rsidR="00F64FA8" w:rsidRDefault="00F64FA8" w:rsidP="00B15EA5">
      <w:pPr>
        <w:rPr>
          <w:rFonts w:ascii="Arial" w:hAnsi="Arial" w:cs="Arial"/>
          <w:sz w:val="22"/>
          <w:szCs w:val="22"/>
        </w:rPr>
      </w:pPr>
    </w:p>
    <w:tbl>
      <w:tblPr>
        <w:tblStyle w:val="Grilledutableau"/>
        <w:tblW w:w="0" w:type="auto"/>
        <w:tblLook w:val="04A0"/>
      </w:tblPr>
      <w:tblGrid>
        <w:gridCol w:w="7621"/>
        <w:gridCol w:w="7917"/>
      </w:tblGrid>
      <w:tr w:rsidR="00F807DE" w:rsidRPr="00F807DE" w:rsidTr="00AE6D0F">
        <w:tc>
          <w:tcPr>
            <w:tcW w:w="7621" w:type="dxa"/>
          </w:tcPr>
          <w:p w:rsidR="00F807DE" w:rsidRPr="00F807DE" w:rsidRDefault="00F807DE" w:rsidP="00F807DE">
            <w:pPr>
              <w:rPr>
                <w:rFonts w:ascii="Arial" w:hAnsi="Arial" w:cs="Arial"/>
                <w:b/>
              </w:rPr>
            </w:pPr>
            <w:r w:rsidRPr="00F807DE">
              <w:rPr>
                <w:rFonts w:ascii="Arial" w:hAnsi="Arial" w:cs="Arial"/>
                <w:b/>
              </w:rPr>
              <w:t>Schéma entité-association</w:t>
            </w:r>
          </w:p>
        </w:tc>
        <w:tc>
          <w:tcPr>
            <w:tcW w:w="7917" w:type="dxa"/>
          </w:tcPr>
          <w:p w:rsidR="00F807DE" w:rsidRPr="00F807DE" w:rsidRDefault="00F807DE" w:rsidP="00B15EA5">
            <w:pPr>
              <w:rPr>
                <w:rFonts w:ascii="Arial" w:hAnsi="Arial" w:cs="Arial"/>
                <w:b/>
              </w:rPr>
            </w:pPr>
            <w:r w:rsidRPr="00F807DE">
              <w:rPr>
                <w:rFonts w:ascii="Arial" w:hAnsi="Arial" w:cs="Arial"/>
                <w:b/>
              </w:rPr>
              <w:t>Diagramme de classes</w:t>
            </w:r>
          </w:p>
        </w:tc>
      </w:tr>
      <w:tr w:rsidR="00F807DE" w:rsidTr="00D5182B">
        <w:tc>
          <w:tcPr>
            <w:tcW w:w="7621" w:type="dxa"/>
            <w:vAlign w:val="center"/>
          </w:tcPr>
          <w:p w:rsidR="00F807DE" w:rsidRDefault="00F74866" w:rsidP="00D5182B">
            <w:pPr>
              <w:jc w:val="center"/>
              <w:rPr>
                <w:rFonts w:ascii="Arial" w:hAnsi="Arial" w:cs="Arial"/>
              </w:rPr>
            </w:pPr>
            <w:r>
              <w:rPr>
                <w:rFonts w:ascii="Arial" w:hAnsi="Arial" w:cs="Arial"/>
                <w:noProof/>
                <w:lang w:eastAsia="fr-FR"/>
              </w:rPr>
              <w:drawing>
                <wp:inline distT="0" distB="0" distL="0" distR="0">
                  <wp:extent cx="4393924" cy="5307190"/>
                  <wp:effectExtent l="19050" t="0" r="6626" b="0"/>
                  <wp:docPr id="4" name="Image 3" descr="documen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2.png"/>
                          <pic:cNvPicPr/>
                        </pic:nvPicPr>
                        <pic:blipFill>
                          <a:blip r:embed="rId10" cstate="print"/>
                          <a:stretch>
                            <a:fillRect/>
                          </a:stretch>
                        </pic:blipFill>
                        <pic:spPr>
                          <a:xfrm>
                            <a:off x="0" y="0"/>
                            <a:ext cx="4399804" cy="5314293"/>
                          </a:xfrm>
                          <a:prstGeom prst="rect">
                            <a:avLst/>
                          </a:prstGeom>
                        </pic:spPr>
                      </pic:pic>
                    </a:graphicData>
                  </a:graphic>
                </wp:inline>
              </w:drawing>
            </w:r>
          </w:p>
        </w:tc>
        <w:tc>
          <w:tcPr>
            <w:tcW w:w="7917" w:type="dxa"/>
            <w:vAlign w:val="center"/>
          </w:tcPr>
          <w:p w:rsidR="00F807DE" w:rsidRDefault="00CB1B25" w:rsidP="00D5182B">
            <w:pPr>
              <w:jc w:val="center"/>
              <w:rPr>
                <w:rFonts w:ascii="Arial" w:hAnsi="Arial" w:cs="Arial"/>
              </w:rPr>
            </w:pPr>
            <w:r w:rsidRPr="00321675">
              <w:rPr>
                <w:sz w:val="24"/>
                <w:szCs w:val="24"/>
              </w:rPr>
              <w:object w:dxaOrig="9524" w:dyaOrig="11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25pt;height:413.45pt" o:ole="">
                  <v:imagedata r:id="rId11" o:title=""/>
                </v:shape>
                <o:OLEObject Type="Embed" ProgID="PBrush" ShapeID="_x0000_i1025" DrawAspect="Content" ObjectID="_1541241309" r:id="rId12"/>
              </w:object>
            </w:r>
          </w:p>
        </w:tc>
      </w:tr>
    </w:tbl>
    <w:p w:rsidR="00F807DE" w:rsidRDefault="00F807DE" w:rsidP="00B15EA5">
      <w:pPr>
        <w:rPr>
          <w:rFonts w:ascii="Arial" w:hAnsi="Arial" w:cs="Arial"/>
          <w:sz w:val="22"/>
          <w:szCs w:val="22"/>
        </w:rPr>
        <w:sectPr w:rsidR="00F807DE" w:rsidSect="00531658">
          <w:pgSz w:w="16838" w:h="11906" w:orient="landscape"/>
          <w:pgMar w:top="720" w:right="720" w:bottom="720" w:left="720" w:header="567" w:footer="227" w:gutter="0"/>
          <w:cols w:space="708"/>
          <w:titlePg/>
          <w:docGrid w:linePitch="360"/>
        </w:sectPr>
      </w:pPr>
    </w:p>
    <w:p w:rsidR="00F807DE" w:rsidRPr="006D0F43" w:rsidRDefault="00F807DE" w:rsidP="00583057">
      <w:pPr>
        <w:rPr>
          <w:rFonts w:ascii="Arial" w:hAnsi="Arial" w:cs="Arial"/>
          <w:b/>
          <w:sz w:val="22"/>
          <w:szCs w:val="22"/>
          <w:u w:val="single"/>
          <w:lang w:val="en-US"/>
        </w:rPr>
      </w:pPr>
      <w:proofErr w:type="spellStart"/>
      <w:r w:rsidRPr="006D0F43">
        <w:rPr>
          <w:rFonts w:ascii="Arial" w:hAnsi="Arial" w:cs="Arial"/>
          <w:b/>
          <w:sz w:val="22"/>
          <w:szCs w:val="22"/>
          <w:u w:val="single"/>
          <w:lang w:val="en-US"/>
        </w:rPr>
        <w:lastRenderedPageBreak/>
        <w:t>Schéma</w:t>
      </w:r>
      <w:proofErr w:type="spellEnd"/>
      <w:r w:rsidRPr="006D0F43">
        <w:rPr>
          <w:rFonts w:ascii="Arial" w:hAnsi="Arial" w:cs="Arial"/>
          <w:b/>
          <w:sz w:val="22"/>
          <w:szCs w:val="22"/>
          <w:u w:val="single"/>
          <w:lang w:val="en-US"/>
        </w:rPr>
        <w:t xml:space="preserve"> </w:t>
      </w:r>
      <w:proofErr w:type="spellStart"/>
      <w:r w:rsidRPr="006D0F43">
        <w:rPr>
          <w:rFonts w:ascii="Arial" w:hAnsi="Arial" w:cs="Arial"/>
          <w:b/>
          <w:sz w:val="22"/>
          <w:szCs w:val="22"/>
          <w:u w:val="single"/>
          <w:lang w:val="en-US"/>
        </w:rPr>
        <w:t>relationnel</w:t>
      </w:r>
      <w:proofErr w:type="spellEnd"/>
    </w:p>
    <w:p w:rsidR="00F807DE" w:rsidRPr="006D0F43" w:rsidRDefault="00F807DE" w:rsidP="00583057">
      <w:pPr>
        <w:rPr>
          <w:rFonts w:ascii="Arial" w:hAnsi="Arial" w:cs="Arial"/>
          <w:sz w:val="22"/>
          <w:szCs w:val="22"/>
          <w:lang w:val="en-US"/>
        </w:rPr>
      </w:pPr>
    </w:p>
    <w:p w:rsidR="00F807DE" w:rsidRPr="006D0F43" w:rsidRDefault="00CB1B25" w:rsidP="00583057">
      <w:pPr>
        <w:rPr>
          <w:rFonts w:cs="Courier New"/>
          <w:b/>
          <w:lang w:val="en-US"/>
        </w:rPr>
      </w:pPr>
      <w:r>
        <w:rPr>
          <w:rFonts w:cs="Courier New"/>
          <w:b/>
          <w:u w:val="single"/>
          <w:lang w:val="en-US"/>
        </w:rPr>
        <w:t>AGENCE</w:t>
      </w:r>
      <w:r w:rsidR="00F807DE" w:rsidRPr="006D0F43">
        <w:rPr>
          <w:rFonts w:cs="Courier New"/>
          <w:b/>
          <w:lang w:val="en-US"/>
        </w:rPr>
        <w:t xml:space="preserve"> (</w:t>
      </w:r>
      <w:proofErr w:type="spellStart"/>
      <w:r w:rsidR="00F807DE" w:rsidRPr="006D0F43">
        <w:rPr>
          <w:rFonts w:cs="Courier New"/>
          <w:b/>
          <w:lang w:val="en-US"/>
        </w:rPr>
        <w:t>age_id</w:t>
      </w:r>
      <w:proofErr w:type="spellEnd"/>
      <w:r w:rsidR="00F807DE" w:rsidRPr="006D0F43">
        <w:rPr>
          <w:rFonts w:cs="Courier New"/>
          <w:b/>
          <w:lang w:val="en-US"/>
        </w:rPr>
        <w:t xml:space="preserve">, </w:t>
      </w:r>
      <w:proofErr w:type="spellStart"/>
      <w:r w:rsidR="00F807DE" w:rsidRPr="006D0F43">
        <w:rPr>
          <w:rFonts w:cs="Courier New"/>
          <w:b/>
          <w:lang w:val="en-US"/>
        </w:rPr>
        <w:t>age_nom</w:t>
      </w:r>
      <w:proofErr w:type="spellEnd"/>
      <w:r w:rsidR="00F807DE" w:rsidRPr="006D0F43">
        <w:rPr>
          <w:rFonts w:cs="Courier New"/>
          <w:b/>
          <w:lang w:val="en-US"/>
        </w:rPr>
        <w:t xml:space="preserve">, </w:t>
      </w:r>
      <w:proofErr w:type="spellStart"/>
      <w:r w:rsidR="00F807DE" w:rsidRPr="006D0F43">
        <w:rPr>
          <w:rFonts w:cs="Courier New"/>
          <w:b/>
          <w:lang w:val="en-US"/>
        </w:rPr>
        <w:t>age_adresse</w:t>
      </w:r>
      <w:proofErr w:type="spellEnd"/>
      <w:r w:rsidR="00F807DE" w:rsidRPr="006D0F43">
        <w:rPr>
          <w:rFonts w:cs="Courier New"/>
          <w:b/>
          <w:lang w:val="en-US"/>
        </w:rPr>
        <w:t xml:space="preserve">, </w:t>
      </w:r>
      <w:proofErr w:type="spellStart"/>
      <w:r w:rsidR="00F807DE" w:rsidRPr="006D0F43">
        <w:rPr>
          <w:rFonts w:cs="Courier New"/>
          <w:b/>
          <w:lang w:val="en-US"/>
        </w:rPr>
        <w:t>age_telephone</w:t>
      </w:r>
      <w:proofErr w:type="spellEnd"/>
      <w:r w:rsidR="00F807DE" w:rsidRPr="006D0F43">
        <w:rPr>
          <w:rFonts w:cs="Courier New"/>
          <w:b/>
          <w:lang w:val="en-US"/>
        </w:rPr>
        <w:t xml:space="preserve">, </w:t>
      </w:r>
      <w:proofErr w:type="spellStart"/>
      <w:r w:rsidR="00F807DE" w:rsidRPr="006D0F43">
        <w:rPr>
          <w:rFonts w:cs="Courier New"/>
          <w:b/>
          <w:lang w:val="en-US"/>
        </w:rPr>
        <w:t>age_fax</w:t>
      </w:r>
      <w:proofErr w:type="spellEnd"/>
      <w:r w:rsidR="00F807DE" w:rsidRPr="006D0F43">
        <w:rPr>
          <w:rFonts w:cs="Courier New"/>
          <w:b/>
          <w:lang w:val="en-US"/>
        </w:rPr>
        <w:t xml:space="preserve">, </w:t>
      </w:r>
      <w:proofErr w:type="spellStart"/>
      <w:r w:rsidR="00F807DE" w:rsidRPr="006D0F43">
        <w:rPr>
          <w:rFonts w:cs="Courier New"/>
          <w:b/>
          <w:lang w:val="en-US"/>
        </w:rPr>
        <w:t>age_mail</w:t>
      </w:r>
      <w:proofErr w:type="spellEnd"/>
      <w:r w:rsidR="00F807DE" w:rsidRPr="006D0F43">
        <w:rPr>
          <w:rFonts w:cs="Courier New"/>
          <w:b/>
          <w:lang w:val="en-US"/>
        </w:rPr>
        <w:t>)</w:t>
      </w:r>
    </w:p>
    <w:p w:rsidR="00F807DE" w:rsidRPr="00F807DE" w:rsidRDefault="00F807DE" w:rsidP="00583057">
      <w:pPr>
        <w:rPr>
          <w:rFonts w:cs="Courier New"/>
          <w:i/>
        </w:rPr>
      </w:pPr>
      <w:r w:rsidRPr="00F807DE">
        <w:rPr>
          <w:rFonts w:cs="Courier New"/>
          <w:i/>
        </w:rPr>
        <w:t xml:space="preserve">Clé primaire : </w:t>
      </w:r>
      <w:proofErr w:type="spellStart"/>
      <w:r w:rsidRPr="00F807DE">
        <w:rPr>
          <w:rFonts w:cs="Courier New"/>
          <w:i/>
        </w:rPr>
        <w:t>age_id</w:t>
      </w:r>
      <w:proofErr w:type="spellEnd"/>
    </w:p>
    <w:p w:rsidR="00F807DE" w:rsidRPr="00F807DE" w:rsidRDefault="00F807DE" w:rsidP="00583057">
      <w:pPr>
        <w:rPr>
          <w:rFonts w:cs="Courier New"/>
          <w:i/>
        </w:rPr>
      </w:pPr>
    </w:p>
    <w:p w:rsidR="00F807DE" w:rsidRPr="00F807DE" w:rsidRDefault="00CB1B25" w:rsidP="00583057">
      <w:pPr>
        <w:rPr>
          <w:rFonts w:cs="Courier New"/>
          <w:b/>
        </w:rPr>
      </w:pPr>
      <w:r>
        <w:rPr>
          <w:rFonts w:cs="Courier New"/>
          <w:b/>
          <w:u w:val="single"/>
        </w:rPr>
        <w:t>VEHICULE</w:t>
      </w:r>
      <w:r w:rsidR="00F807DE" w:rsidRPr="00F807DE">
        <w:rPr>
          <w:rFonts w:cs="Courier New"/>
          <w:b/>
        </w:rPr>
        <w:t xml:space="preserve"> (</w:t>
      </w:r>
      <w:proofErr w:type="spellStart"/>
      <w:r w:rsidR="00F807DE">
        <w:rPr>
          <w:rFonts w:cs="Courier New"/>
          <w:b/>
        </w:rPr>
        <w:t>veh</w:t>
      </w:r>
      <w:r w:rsidR="00F807DE" w:rsidRPr="00F807DE">
        <w:rPr>
          <w:rFonts w:cs="Courier New"/>
          <w:b/>
        </w:rPr>
        <w:t>_id</w:t>
      </w:r>
      <w:proofErr w:type="spellEnd"/>
      <w:r w:rsidR="00F807DE" w:rsidRPr="00F807DE">
        <w:rPr>
          <w:rFonts w:cs="Courier New"/>
          <w:b/>
        </w:rPr>
        <w:t xml:space="preserve">, </w:t>
      </w:r>
      <w:proofErr w:type="spellStart"/>
      <w:r w:rsidR="00E07D1E">
        <w:rPr>
          <w:rFonts w:cs="Courier New"/>
          <w:b/>
        </w:rPr>
        <w:t>veh_immat</w:t>
      </w:r>
      <w:proofErr w:type="spellEnd"/>
      <w:r w:rsidR="00F807DE" w:rsidRPr="00F807DE">
        <w:rPr>
          <w:rFonts w:cs="Courier New"/>
          <w:b/>
        </w:rPr>
        <w:t xml:space="preserve">, </w:t>
      </w:r>
      <w:proofErr w:type="spellStart"/>
      <w:r w:rsidR="00F807DE">
        <w:rPr>
          <w:rFonts w:cs="Courier New"/>
          <w:b/>
        </w:rPr>
        <w:t>veh_agence</w:t>
      </w:r>
      <w:proofErr w:type="spellEnd"/>
      <w:r w:rsidR="00F807DE" w:rsidRPr="00F807DE">
        <w:rPr>
          <w:rFonts w:cs="Courier New"/>
          <w:b/>
        </w:rPr>
        <w:t>)</w:t>
      </w:r>
    </w:p>
    <w:p w:rsidR="00F807DE" w:rsidRDefault="00F807DE" w:rsidP="00583057">
      <w:pPr>
        <w:rPr>
          <w:rFonts w:cs="Courier New"/>
          <w:i/>
        </w:rPr>
      </w:pPr>
      <w:r w:rsidRPr="00F807DE">
        <w:rPr>
          <w:rFonts w:cs="Courier New"/>
          <w:i/>
        </w:rPr>
        <w:t xml:space="preserve">Clé primaire : </w:t>
      </w:r>
      <w:proofErr w:type="spellStart"/>
      <w:r>
        <w:rPr>
          <w:rFonts w:cs="Courier New"/>
          <w:i/>
        </w:rPr>
        <w:t>veh</w:t>
      </w:r>
      <w:r w:rsidRPr="00F807DE">
        <w:rPr>
          <w:rFonts w:cs="Courier New"/>
          <w:i/>
        </w:rPr>
        <w:t>_id</w:t>
      </w:r>
      <w:proofErr w:type="spellEnd"/>
    </w:p>
    <w:p w:rsidR="00F807DE" w:rsidRPr="00F807DE" w:rsidRDefault="00F807DE" w:rsidP="00583057">
      <w:pPr>
        <w:rPr>
          <w:rFonts w:cs="Courier New"/>
          <w:i/>
        </w:rPr>
      </w:pPr>
      <w:r>
        <w:rPr>
          <w:rFonts w:cs="Courier New"/>
          <w:i/>
        </w:rPr>
        <w:t xml:space="preserve">Clé étrangère : </w:t>
      </w:r>
      <w:proofErr w:type="spellStart"/>
      <w:r>
        <w:rPr>
          <w:rFonts w:cs="Courier New"/>
          <w:i/>
        </w:rPr>
        <w:t>veh_agence</w:t>
      </w:r>
      <w:proofErr w:type="spellEnd"/>
      <w:r>
        <w:rPr>
          <w:rFonts w:cs="Courier New"/>
          <w:i/>
        </w:rPr>
        <w:t xml:space="preserve"> en référence à </w:t>
      </w:r>
      <w:proofErr w:type="spellStart"/>
      <w:r>
        <w:rPr>
          <w:rFonts w:cs="Courier New"/>
          <w:i/>
        </w:rPr>
        <w:t>age_id</w:t>
      </w:r>
      <w:proofErr w:type="spellEnd"/>
      <w:r>
        <w:rPr>
          <w:rFonts w:cs="Courier New"/>
          <w:i/>
        </w:rPr>
        <w:t xml:space="preserve"> de </w:t>
      </w:r>
      <w:r w:rsidR="00AD3612">
        <w:rPr>
          <w:rFonts w:cs="Courier New"/>
          <w:i/>
        </w:rPr>
        <w:t>AGENCE</w:t>
      </w:r>
    </w:p>
    <w:p w:rsidR="00583057" w:rsidRDefault="00583057" w:rsidP="00583057">
      <w:pPr>
        <w:rPr>
          <w:rFonts w:cs="Courier New"/>
          <w:b/>
          <w:u w:val="single"/>
        </w:rPr>
      </w:pPr>
    </w:p>
    <w:p w:rsidR="00583057" w:rsidRPr="00F807DE" w:rsidRDefault="00CB1B25" w:rsidP="001C7C1F">
      <w:pPr>
        <w:ind w:left="993" w:hanging="993"/>
        <w:rPr>
          <w:rFonts w:cs="Courier New"/>
          <w:b/>
        </w:rPr>
      </w:pPr>
      <w:r>
        <w:rPr>
          <w:rFonts w:cs="Courier New"/>
          <w:b/>
          <w:u w:val="single"/>
        </w:rPr>
        <w:t>SALARIE</w:t>
      </w:r>
      <w:r w:rsidR="00583057" w:rsidRPr="00F807DE">
        <w:rPr>
          <w:rFonts w:cs="Courier New"/>
          <w:b/>
        </w:rPr>
        <w:t xml:space="preserve"> (</w:t>
      </w:r>
      <w:proofErr w:type="spellStart"/>
      <w:r w:rsidR="00583057">
        <w:rPr>
          <w:rFonts w:cs="Courier New"/>
          <w:b/>
        </w:rPr>
        <w:t>sal</w:t>
      </w:r>
      <w:r w:rsidR="00583057" w:rsidRPr="00F807DE">
        <w:rPr>
          <w:rFonts w:cs="Courier New"/>
          <w:b/>
        </w:rPr>
        <w:t>_id</w:t>
      </w:r>
      <w:proofErr w:type="spellEnd"/>
      <w:r w:rsidR="00583057" w:rsidRPr="00F807DE">
        <w:rPr>
          <w:rFonts w:cs="Courier New"/>
          <w:b/>
        </w:rPr>
        <w:t xml:space="preserve">, </w:t>
      </w:r>
      <w:proofErr w:type="spellStart"/>
      <w:r w:rsidR="00583057">
        <w:rPr>
          <w:rFonts w:cs="Courier New"/>
          <w:b/>
        </w:rPr>
        <w:t>sal</w:t>
      </w:r>
      <w:r w:rsidR="00583057" w:rsidRPr="00F807DE">
        <w:rPr>
          <w:rFonts w:cs="Courier New"/>
          <w:b/>
        </w:rPr>
        <w:t>_nom</w:t>
      </w:r>
      <w:proofErr w:type="spellEnd"/>
      <w:r w:rsidR="00583057" w:rsidRPr="00F807DE">
        <w:rPr>
          <w:rFonts w:cs="Courier New"/>
          <w:b/>
        </w:rPr>
        <w:t xml:space="preserve">, </w:t>
      </w:r>
      <w:proofErr w:type="spellStart"/>
      <w:r w:rsidR="00583057">
        <w:rPr>
          <w:rFonts w:cs="Courier New"/>
          <w:b/>
        </w:rPr>
        <w:t>sal_prenom</w:t>
      </w:r>
      <w:proofErr w:type="spellEnd"/>
      <w:r w:rsidR="00583057">
        <w:rPr>
          <w:rFonts w:cs="Courier New"/>
          <w:b/>
        </w:rPr>
        <w:t xml:space="preserve">, </w:t>
      </w:r>
      <w:proofErr w:type="spellStart"/>
      <w:r w:rsidR="00583057">
        <w:rPr>
          <w:rFonts w:cs="Courier New"/>
          <w:b/>
        </w:rPr>
        <w:t>sal_dateNaissance</w:t>
      </w:r>
      <w:proofErr w:type="spellEnd"/>
      <w:r w:rsidR="00583057">
        <w:rPr>
          <w:rFonts w:cs="Courier New"/>
          <w:b/>
        </w:rPr>
        <w:t xml:space="preserve">, </w:t>
      </w:r>
      <w:proofErr w:type="spellStart"/>
      <w:r w:rsidR="00583057">
        <w:rPr>
          <w:rFonts w:cs="Courier New"/>
          <w:b/>
        </w:rPr>
        <w:t>sal_dateEmbauche</w:t>
      </w:r>
      <w:proofErr w:type="spellEnd"/>
      <w:r w:rsidR="00583057">
        <w:rPr>
          <w:rFonts w:cs="Courier New"/>
          <w:b/>
        </w:rPr>
        <w:t xml:space="preserve">, </w:t>
      </w:r>
      <w:proofErr w:type="spellStart"/>
      <w:r w:rsidR="00583057">
        <w:rPr>
          <w:rFonts w:cs="Courier New"/>
          <w:b/>
        </w:rPr>
        <w:t>sal</w:t>
      </w:r>
      <w:r w:rsidR="00583057" w:rsidRPr="00F807DE">
        <w:rPr>
          <w:rFonts w:cs="Courier New"/>
          <w:b/>
        </w:rPr>
        <w:t>_adresse</w:t>
      </w:r>
      <w:proofErr w:type="spellEnd"/>
      <w:r w:rsidR="00583057" w:rsidRPr="00F807DE">
        <w:rPr>
          <w:rFonts w:cs="Courier New"/>
          <w:b/>
        </w:rPr>
        <w:t>,</w:t>
      </w:r>
      <w:r w:rsidR="00583057">
        <w:rPr>
          <w:rFonts w:cs="Courier New"/>
          <w:b/>
        </w:rPr>
        <w:t xml:space="preserve"> </w:t>
      </w:r>
      <w:proofErr w:type="spellStart"/>
      <w:r w:rsidR="00583057">
        <w:rPr>
          <w:rFonts w:cs="Courier New"/>
          <w:b/>
        </w:rPr>
        <w:t>sal_agence</w:t>
      </w:r>
      <w:proofErr w:type="spellEnd"/>
      <w:r w:rsidR="001C7C1F">
        <w:rPr>
          <w:rFonts w:cs="Courier New"/>
          <w:b/>
        </w:rPr>
        <w:t xml:space="preserve">, </w:t>
      </w:r>
      <w:proofErr w:type="spellStart"/>
      <w:r w:rsidR="001C7C1F">
        <w:rPr>
          <w:rFonts w:cs="Courier New"/>
          <w:b/>
        </w:rPr>
        <w:t>sal_type</w:t>
      </w:r>
      <w:proofErr w:type="spellEnd"/>
      <w:r w:rsidR="001C7C1F">
        <w:rPr>
          <w:rFonts w:cs="Courier New"/>
          <w:b/>
        </w:rPr>
        <w:t xml:space="preserve">, </w:t>
      </w:r>
      <w:proofErr w:type="spellStart"/>
      <w:r w:rsidR="001C7C1F">
        <w:rPr>
          <w:rFonts w:cs="Courier New"/>
          <w:b/>
        </w:rPr>
        <w:t>sal_permis</w:t>
      </w:r>
      <w:proofErr w:type="spellEnd"/>
      <w:r w:rsidR="001C7C1F">
        <w:rPr>
          <w:rFonts w:cs="Courier New"/>
          <w:b/>
        </w:rPr>
        <w:t xml:space="preserve">, </w:t>
      </w:r>
      <w:proofErr w:type="spellStart"/>
      <w:r w:rsidR="001C7C1F">
        <w:rPr>
          <w:rFonts w:cs="Courier New"/>
          <w:b/>
        </w:rPr>
        <w:t>sal_chef</w:t>
      </w:r>
      <w:proofErr w:type="spellEnd"/>
      <w:r w:rsidR="001C7C1F">
        <w:rPr>
          <w:rFonts w:cs="Courier New"/>
          <w:b/>
        </w:rPr>
        <w:t xml:space="preserve">, </w:t>
      </w:r>
      <w:proofErr w:type="spellStart"/>
      <w:r w:rsidR="001C7C1F">
        <w:rPr>
          <w:rFonts w:cs="Courier New"/>
          <w:b/>
        </w:rPr>
        <w:t>sal_experience</w:t>
      </w:r>
      <w:proofErr w:type="spellEnd"/>
      <w:r w:rsidR="00583057">
        <w:rPr>
          <w:rFonts w:cs="Courier New"/>
          <w:b/>
        </w:rPr>
        <w:t>)</w:t>
      </w:r>
      <w:r w:rsidR="00583057" w:rsidRPr="00F807DE">
        <w:rPr>
          <w:rFonts w:cs="Courier New"/>
          <w:b/>
        </w:rPr>
        <w:t xml:space="preserve"> </w:t>
      </w:r>
    </w:p>
    <w:p w:rsidR="00583057" w:rsidRPr="00F807DE" w:rsidRDefault="00583057" w:rsidP="00583057">
      <w:pPr>
        <w:rPr>
          <w:rFonts w:cs="Courier New"/>
          <w:i/>
        </w:rPr>
      </w:pPr>
      <w:r w:rsidRPr="00F807DE">
        <w:rPr>
          <w:rFonts w:cs="Courier New"/>
          <w:i/>
        </w:rPr>
        <w:t xml:space="preserve">Clé primaire : </w:t>
      </w:r>
      <w:proofErr w:type="spellStart"/>
      <w:r>
        <w:rPr>
          <w:rFonts w:cs="Courier New"/>
          <w:i/>
        </w:rPr>
        <w:t>sal</w:t>
      </w:r>
      <w:r w:rsidRPr="00F807DE">
        <w:rPr>
          <w:rFonts w:cs="Courier New"/>
          <w:i/>
        </w:rPr>
        <w:t>_id</w:t>
      </w:r>
      <w:proofErr w:type="spellEnd"/>
    </w:p>
    <w:p w:rsidR="00583057" w:rsidRPr="00F807DE" w:rsidRDefault="00583057" w:rsidP="00583057">
      <w:pPr>
        <w:rPr>
          <w:rFonts w:cs="Courier New"/>
          <w:i/>
        </w:rPr>
      </w:pPr>
      <w:r>
        <w:rPr>
          <w:rFonts w:cs="Courier New"/>
          <w:i/>
        </w:rPr>
        <w:t xml:space="preserve">Clé étrangère : </w:t>
      </w:r>
      <w:proofErr w:type="spellStart"/>
      <w:r>
        <w:rPr>
          <w:rFonts w:cs="Courier New"/>
          <w:i/>
        </w:rPr>
        <w:t>sal_agence</w:t>
      </w:r>
      <w:proofErr w:type="spellEnd"/>
      <w:r>
        <w:rPr>
          <w:rFonts w:cs="Courier New"/>
          <w:i/>
        </w:rPr>
        <w:t xml:space="preserve"> en référence à </w:t>
      </w:r>
      <w:proofErr w:type="spellStart"/>
      <w:r>
        <w:rPr>
          <w:rFonts w:cs="Courier New"/>
          <w:i/>
        </w:rPr>
        <w:t>age_id</w:t>
      </w:r>
      <w:proofErr w:type="spellEnd"/>
      <w:r>
        <w:rPr>
          <w:rFonts w:cs="Courier New"/>
          <w:i/>
        </w:rPr>
        <w:t xml:space="preserve"> de </w:t>
      </w:r>
      <w:r w:rsidR="00AD3612">
        <w:rPr>
          <w:rFonts w:cs="Courier New"/>
          <w:i/>
        </w:rPr>
        <w:t>AGENCE</w:t>
      </w:r>
    </w:p>
    <w:p w:rsidR="00583057" w:rsidRDefault="00583057" w:rsidP="00583057">
      <w:pPr>
        <w:rPr>
          <w:rFonts w:cs="Courier New"/>
          <w:b/>
          <w:u w:val="single"/>
        </w:rPr>
      </w:pPr>
    </w:p>
    <w:p w:rsidR="001C7C1F" w:rsidRPr="00093E28" w:rsidRDefault="001C7C1F" w:rsidP="001C7C1F">
      <w:pPr>
        <w:spacing w:before="60"/>
        <w:rPr>
          <w:rFonts w:cs="Arial"/>
          <w:i/>
        </w:rPr>
      </w:pPr>
      <w:r w:rsidRPr="00093E28">
        <w:rPr>
          <w:rFonts w:cs="Arial"/>
          <w:i/>
        </w:rPr>
        <w:t xml:space="preserve">/* </w:t>
      </w:r>
      <w:r>
        <w:rPr>
          <w:rFonts w:cs="Arial"/>
          <w:i/>
        </w:rPr>
        <w:t>Le champ « </w:t>
      </w:r>
      <w:proofErr w:type="spellStart"/>
      <w:r>
        <w:rPr>
          <w:rFonts w:cs="Arial"/>
          <w:i/>
        </w:rPr>
        <w:t>sal_type</w:t>
      </w:r>
      <w:proofErr w:type="spellEnd"/>
      <w:r>
        <w:rPr>
          <w:rFonts w:cs="Arial"/>
          <w:i/>
        </w:rPr>
        <w:t> » contient « C » pour un commercial, « D » pour un déménageur. Le champ « </w:t>
      </w:r>
      <w:proofErr w:type="spellStart"/>
      <w:r>
        <w:rPr>
          <w:rFonts w:cs="Arial"/>
          <w:i/>
        </w:rPr>
        <w:t>sal_permis</w:t>
      </w:r>
      <w:proofErr w:type="spellEnd"/>
      <w:r>
        <w:rPr>
          <w:rFonts w:cs="Arial"/>
          <w:i/>
        </w:rPr>
        <w:t xml:space="preserve"> » contient le plus haut permis de conduire possédé pour un déménageur. </w:t>
      </w:r>
      <w:r w:rsidR="00CB7373">
        <w:rPr>
          <w:rFonts w:cs="Arial"/>
          <w:i/>
        </w:rPr>
        <w:t>Le champ « </w:t>
      </w:r>
      <w:proofErr w:type="spellStart"/>
      <w:r w:rsidR="00CB7373">
        <w:rPr>
          <w:rFonts w:cs="Arial"/>
          <w:i/>
        </w:rPr>
        <w:t>sal_experience</w:t>
      </w:r>
      <w:proofErr w:type="spellEnd"/>
      <w:r w:rsidR="00CB7373">
        <w:rPr>
          <w:rFonts w:cs="Arial"/>
          <w:i/>
        </w:rPr>
        <w:t xml:space="preserve"> » contient un indicateur de l’expérience pour un commercial. </w:t>
      </w:r>
      <w:r w:rsidRPr="00093E28">
        <w:rPr>
          <w:rFonts w:cs="Arial"/>
          <w:i/>
        </w:rPr>
        <w:t xml:space="preserve">Le </w:t>
      </w:r>
      <w:r>
        <w:rPr>
          <w:rFonts w:cs="Arial"/>
          <w:i/>
        </w:rPr>
        <w:t>champ « </w:t>
      </w:r>
      <w:proofErr w:type="spellStart"/>
      <w:r>
        <w:rPr>
          <w:rFonts w:cs="Arial"/>
          <w:i/>
        </w:rPr>
        <w:t>sal_chef</w:t>
      </w:r>
      <w:proofErr w:type="spellEnd"/>
      <w:r>
        <w:rPr>
          <w:rFonts w:cs="Arial"/>
          <w:i/>
        </w:rPr>
        <w:t xml:space="preserve"> » est de type booléen. Il contient </w:t>
      </w:r>
      <w:r w:rsidR="00370937">
        <w:rPr>
          <w:rFonts w:cs="Arial"/>
          <w:i/>
        </w:rPr>
        <w:t xml:space="preserve">« 1 » </w:t>
      </w:r>
      <w:r>
        <w:rPr>
          <w:rFonts w:cs="Arial"/>
          <w:i/>
        </w:rPr>
        <w:t>si le déménageur possède la qualification nécessaire pour être désigné comme chef d’équipe responsable d’un déménagement</w:t>
      </w:r>
      <w:r w:rsidR="00370937">
        <w:rPr>
          <w:rFonts w:cs="Arial"/>
          <w:i/>
        </w:rPr>
        <w:t>, « 0 » sinon.</w:t>
      </w:r>
      <w:r w:rsidRPr="00093E28">
        <w:rPr>
          <w:rFonts w:cs="Arial"/>
          <w:i/>
        </w:rPr>
        <w:t xml:space="preserve"> */</w:t>
      </w:r>
    </w:p>
    <w:p w:rsidR="001C7C1F" w:rsidRDefault="001C7C1F" w:rsidP="00583057">
      <w:pPr>
        <w:rPr>
          <w:rFonts w:cs="Courier New"/>
          <w:b/>
          <w:u w:val="single"/>
        </w:rPr>
      </w:pPr>
    </w:p>
    <w:p w:rsidR="00302D06" w:rsidRPr="00F807DE" w:rsidRDefault="00CB1B25" w:rsidP="00302D06">
      <w:pPr>
        <w:rPr>
          <w:rFonts w:cs="Courier New"/>
          <w:b/>
        </w:rPr>
      </w:pPr>
      <w:r>
        <w:rPr>
          <w:rFonts w:cs="Courier New"/>
          <w:b/>
          <w:u w:val="single"/>
        </w:rPr>
        <w:t>MOTIF_CONGE</w:t>
      </w:r>
      <w:r w:rsidR="00302D06" w:rsidRPr="005429B5">
        <w:rPr>
          <w:rFonts w:cs="Courier New"/>
          <w:b/>
        </w:rPr>
        <w:t xml:space="preserve"> </w:t>
      </w:r>
      <w:r w:rsidR="00302D06" w:rsidRPr="00F807DE">
        <w:rPr>
          <w:rFonts w:cs="Courier New"/>
          <w:b/>
        </w:rPr>
        <w:t>(</w:t>
      </w:r>
      <w:proofErr w:type="spellStart"/>
      <w:r w:rsidR="00302D06">
        <w:rPr>
          <w:rFonts w:cs="Courier New"/>
          <w:b/>
        </w:rPr>
        <w:t>mot_id</w:t>
      </w:r>
      <w:proofErr w:type="spellEnd"/>
      <w:r w:rsidR="00302D06" w:rsidRPr="00F807DE">
        <w:rPr>
          <w:rFonts w:cs="Courier New"/>
          <w:b/>
        </w:rPr>
        <w:t xml:space="preserve">, </w:t>
      </w:r>
      <w:proofErr w:type="spellStart"/>
      <w:r w:rsidR="00302D06">
        <w:rPr>
          <w:rFonts w:cs="Courier New"/>
          <w:b/>
        </w:rPr>
        <w:t>mot_libelle</w:t>
      </w:r>
      <w:proofErr w:type="spellEnd"/>
      <w:r w:rsidR="00302D06">
        <w:rPr>
          <w:rFonts w:cs="Courier New"/>
          <w:b/>
        </w:rPr>
        <w:t>)</w:t>
      </w:r>
      <w:r w:rsidR="00302D06" w:rsidRPr="00F807DE">
        <w:rPr>
          <w:rFonts w:cs="Courier New"/>
          <w:b/>
        </w:rPr>
        <w:t xml:space="preserve"> </w:t>
      </w:r>
    </w:p>
    <w:p w:rsidR="00302D06" w:rsidRPr="00F807DE" w:rsidRDefault="00302D06" w:rsidP="00302D06">
      <w:pPr>
        <w:rPr>
          <w:rFonts w:cs="Courier New"/>
          <w:i/>
        </w:rPr>
      </w:pPr>
      <w:r w:rsidRPr="00F807DE">
        <w:rPr>
          <w:rFonts w:cs="Courier New"/>
          <w:i/>
        </w:rPr>
        <w:t xml:space="preserve">Clé primaire : </w:t>
      </w:r>
      <w:proofErr w:type="spellStart"/>
      <w:r>
        <w:rPr>
          <w:rFonts w:cs="Courier New"/>
          <w:i/>
        </w:rPr>
        <w:t>mot_id</w:t>
      </w:r>
      <w:proofErr w:type="spellEnd"/>
    </w:p>
    <w:p w:rsidR="00F807DE" w:rsidRDefault="00F807DE" w:rsidP="00F807DE">
      <w:pPr>
        <w:rPr>
          <w:rFonts w:cs="Courier New"/>
          <w:i/>
        </w:rPr>
      </w:pPr>
    </w:p>
    <w:p w:rsidR="001C7C1F" w:rsidRDefault="00CB1B25" w:rsidP="001C7C1F">
      <w:pPr>
        <w:tabs>
          <w:tab w:val="left" w:pos="993"/>
        </w:tabs>
        <w:rPr>
          <w:rFonts w:cs="Courier New"/>
          <w:b/>
        </w:rPr>
      </w:pPr>
      <w:r>
        <w:rPr>
          <w:rFonts w:cs="Courier New"/>
          <w:b/>
          <w:u w:val="single"/>
        </w:rPr>
        <w:t>CONGE</w:t>
      </w:r>
      <w:r w:rsidR="00302D06" w:rsidRPr="005429B5">
        <w:rPr>
          <w:rFonts w:cs="Courier New"/>
          <w:b/>
        </w:rPr>
        <w:t xml:space="preserve"> </w:t>
      </w:r>
      <w:r w:rsidR="00302D06" w:rsidRPr="00F807DE">
        <w:rPr>
          <w:rFonts w:cs="Courier New"/>
          <w:b/>
        </w:rPr>
        <w:t>(</w:t>
      </w:r>
      <w:proofErr w:type="spellStart"/>
      <w:r w:rsidR="00302D06">
        <w:rPr>
          <w:rFonts w:cs="Courier New"/>
          <w:b/>
        </w:rPr>
        <w:t>con_id</w:t>
      </w:r>
      <w:proofErr w:type="spellEnd"/>
      <w:r w:rsidR="00302D06" w:rsidRPr="00F807DE">
        <w:rPr>
          <w:rFonts w:cs="Courier New"/>
          <w:b/>
        </w:rPr>
        <w:t xml:space="preserve">, </w:t>
      </w:r>
      <w:proofErr w:type="spellStart"/>
      <w:r w:rsidR="00302D06">
        <w:rPr>
          <w:rFonts w:cs="Courier New"/>
          <w:b/>
        </w:rPr>
        <w:t>con_dateDebut</w:t>
      </w:r>
      <w:proofErr w:type="spellEnd"/>
      <w:r w:rsidR="00302D06">
        <w:rPr>
          <w:rFonts w:cs="Courier New"/>
          <w:b/>
        </w:rPr>
        <w:t xml:space="preserve">, </w:t>
      </w:r>
      <w:proofErr w:type="spellStart"/>
      <w:r w:rsidR="00302D06">
        <w:rPr>
          <w:rFonts w:cs="Courier New"/>
          <w:b/>
        </w:rPr>
        <w:t>con_dateFin</w:t>
      </w:r>
      <w:proofErr w:type="spellEnd"/>
      <w:r w:rsidR="00302D06">
        <w:rPr>
          <w:rFonts w:cs="Courier New"/>
          <w:b/>
        </w:rPr>
        <w:t xml:space="preserve">, </w:t>
      </w:r>
      <w:proofErr w:type="spellStart"/>
      <w:r w:rsidR="00302D06">
        <w:rPr>
          <w:rFonts w:cs="Courier New"/>
          <w:b/>
        </w:rPr>
        <w:t>con_dateDemande</w:t>
      </w:r>
      <w:proofErr w:type="spellEnd"/>
      <w:r w:rsidR="00302D06">
        <w:rPr>
          <w:rFonts w:cs="Courier New"/>
          <w:b/>
        </w:rPr>
        <w:t xml:space="preserve">, </w:t>
      </w:r>
      <w:proofErr w:type="spellStart"/>
      <w:r w:rsidR="00302D06">
        <w:rPr>
          <w:rFonts w:cs="Courier New"/>
          <w:b/>
        </w:rPr>
        <w:t>con_etatDemande</w:t>
      </w:r>
      <w:proofErr w:type="spellEnd"/>
      <w:r w:rsidR="00302D06">
        <w:rPr>
          <w:rFonts w:cs="Courier New"/>
          <w:b/>
        </w:rPr>
        <w:t xml:space="preserve">, </w:t>
      </w:r>
    </w:p>
    <w:p w:rsidR="00302D06" w:rsidRPr="00F807DE" w:rsidRDefault="00302D06" w:rsidP="001C7C1F">
      <w:pPr>
        <w:ind w:left="708" w:firstLine="285"/>
        <w:rPr>
          <w:rFonts w:cs="Courier New"/>
          <w:b/>
        </w:rPr>
      </w:pPr>
      <w:proofErr w:type="spellStart"/>
      <w:r>
        <w:rPr>
          <w:rFonts w:cs="Courier New"/>
          <w:b/>
        </w:rPr>
        <w:t>con_dateReponse</w:t>
      </w:r>
      <w:proofErr w:type="spellEnd"/>
      <w:r>
        <w:rPr>
          <w:rFonts w:cs="Courier New"/>
          <w:b/>
        </w:rPr>
        <w:t xml:space="preserve">, </w:t>
      </w:r>
      <w:proofErr w:type="spellStart"/>
      <w:r>
        <w:rPr>
          <w:rFonts w:cs="Courier New"/>
          <w:b/>
        </w:rPr>
        <w:t>con_salarie</w:t>
      </w:r>
      <w:proofErr w:type="spellEnd"/>
      <w:r>
        <w:rPr>
          <w:rFonts w:cs="Courier New"/>
          <w:b/>
        </w:rPr>
        <w:t xml:space="preserve">, </w:t>
      </w:r>
      <w:proofErr w:type="spellStart"/>
      <w:r>
        <w:rPr>
          <w:rFonts w:cs="Courier New"/>
          <w:b/>
        </w:rPr>
        <w:t>con_motif</w:t>
      </w:r>
      <w:proofErr w:type="spellEnd"/>
      <w:r>
        <w:rPr>
          <w:rFonts w:cs="Courier New"/>
          <w:b/>
        </w:rPr>
        <w:t>)</w:t>
      </w:r>
      <w:r w:rsidRPr="00F807DE">
        <w:rPr>
          <w:rFonts w:cs="Courier New"/>
          <w:b/>
        </w:rPr>
        <w:t xml:space="preserve"> </w:t>
      </w:r>
    </w:p>
    <w:p w:rsidR="00302D06" w:rsidRPr="00F807DE" w:rsidRDefault="00302D06" w:rsidP="00302D06">
      <w:pPr>
        <w:rPr>
          <w:rFonts w:cs="Courier New"/>
          <w:i/>
        </w:rPr>
      </w:pPr>
      <w:r w:rsidRPr="00F807DE">
        <w:rPr>
          <w:rFonts w:cs="Courier New"/>
          <w:i/>
        </w:rPr>
        <w:t xml:space="preserve">Clé primaire : </w:t>
      </w:r>
      <w:proofErr w:type="spellStart"/>
      <w:r>
        <w:rPr>
          <w:rFonts w:cs="Courier New"/>
          <w:i/>
        </w:rPr>
        <w:t>con</w:t>
      </w:r>
      <w:r w:rsidRPr="00F807DE">
        <w:rPr>
          <w:rFonts w:cs="Courier New"/>
          <w:i/>
        </w:rPr>
        <w:t>_</w:t>
      </w:r>
      <w:r>
        <w:rPr>
          <w:rFonts w:cs="Courier New"/>
          <w:i/>
        </w:rPr>
        <w:t>id</w:t>
      </w:r>
      <w:proofErr w:type="spellEnd"/>
    </w:p>
    <w:p w:rsidR="00302D06" w:rsidRPr="00F807DE" w:rsidRDefault="00302D06" w:rsidP="00302D06">
      <w:pPr>
        <w:rPr>
          <w:rFonts w:cs="Courier New"/>
          <w:i/>
        </w:rPr>
      </w:pPr>
      <w:r>
        <w:rPr>
          <w:rFonts w:cs="Courier New"/>
          <w:i/>
        </w:rPr>
        <w:t xml:space="preserve">Clé étrangère : </w:t>
      </w:r>
      <w:proofErr w:type="spellStart"/>
      <w:r>
        <w:rPr>
          <w:rFonts w:cs="Courier New"/>
          <w:i/>
        </w:rPr>
        <w:t>con</w:t>
      </w:r>
      <w:r w:rsidRPr="00F807DE">
        <w:rPr>
          <w:rFonts w:cs="Courier New"/>
          <w:i/>
        </w:rPr>
        <w:t>_</w:t>
      </w:r>
      <w:r>
        <w:rPr>
          <w:rFonts w:cs="Courier New"/>
          <w:i/>
        </w:rPr>
        <w:t>salarie</w:t>
      </w:r>
      <w:proofErr w:type="spellEnd"/>
      <w:r>
        <w:rPr>
          <w:rFonts w:cs="Courier New"/>
          <w:i/>
        </w:rPr>
        <w:t xml:space="preserve"> en référence à </w:t>
      </w:r>
      <w:proofErr w:type="spellStart"/>
      <w:r>
        <w:rPr>
          <w:rFonts w:cs="Courier New"/>
          <w:i/>
        </w:rPr>
        <w:t>sal_id</w:t>
      </w:r>
      <w:proofErr w:type="spellEnd"/>
      <w:r>
        <w:rPr>
          <w:rFonts w:cs="Courier New"/>
          <w:i/>
        </w:rPr>
        <w:t xml:space="preserve"> de </w:t>
      </w:r>
      <w:r w:rsidR="00AD3612">
        <w:rPr>
          <w:rFonts w:cs="Courier New"/>
          <w:i/>
        </w:rPr>
        <w:t>SALARIE</w:t>
      </w:r>
    </w:p>
    <w:p w:rsidR="00302D06" w:rsidRPr="00F807DE" w:rsidRDefault="00302D06" w:rsidP="00302D06">
      <w:pPr>
        <w:rPr>
          <w:rFonts w:cs="Courier New"/>
          <w:i/>
        </w:rPr>
      </w:pPr>
      <w:r>
        <w:rPr>
          <w:rFonts w:cs="Courier New"/>
          <w:i/>
        </w:rPr>
        <w:t xml:space="preserve">Clé étrangère : </w:t>
      </w:r>
      <w:proofErr w:type="spellStart"/>
      <w:r>
        <w:rPr>
          <w:rFonts w:cs="Courier New"/>
          <w:i/>
        </w:rPr>
        <w:t>con</w:t>
      </w:r>
      <w:r w:rsidRPr="00F807DE">
        <w:rPr>
          <w:rFonts w:cs="Courier New"/>
          <w:i/>
        </w:rPr>
        <w:t>_</w:t>
      </w:r>
      <w:r>
        <w:rPr>
          <w:rFonts w:cs="Courier New"/>
          <w:i/>
        </w:rPr>
        <w:t>motif</w:t>
      </w:r>
      <w:proofErr w:type="spellEnd"/>
      <w:r>
        <w:rPr>
          <w:rFonts w:cs="Courier New"/>
          <w:i/>
        </w:rPr>
        <w:t xml:space="preserve"> en référence à </w:t>
      </w:r>
      <w:proofErr w:type="spellStart"/>
      <w:r>
        <w:rPr>
          <w:rFonts w:cs="Courier New"/>
          <w:i/>
        </w:rPr>
        <w:t>mot_id</w:t>
      </w:r>
      <w:proofErr w:type="spellEnd"/>
      <w:r>
        <w:rPr>
          <w:rFonts w:cs="Courier New"/>
          <w:i/>
        </w:rPr>
        <w:t xml:space="preserve"> de </w:t>
      </w:r>
      <w:r w:rsidR="00AD3612">
        <w:rPr>
          <w:rFonts w:cs="Courier New"/>
          <w:i/>
        </w:rPr>
        <w:t>MOTIF_CONGE</w:t>
      </w:r>
    </w:p>
    <w:p w:rsidR="00302D06" w:rsidRPr="00F807DE" w:rsidRDefault="00302D06" w:rsidP="00F807DE">
      <w:pPr>
        <w:rPr>
          <w:rFonts w:ascii="Arial" w:hAnsi="Arial" w:cs="Arial"/>
          <w:sz w:val="22"/>
          <w:szCs w:val="22"/>
        </w:rPr>
      </w:pPr>
    </w:p>
    <w:p w:rsidR="0020383D" w:rsidRDefault="00CB1B25" w:rsidP="00302D06">
      <w:pPr>
        <w:rPr>
          <w:rFonts w:cs="Courier New"/>
          <w:b/>
        </w:rPr>
      </w:pPr>
      <w:r>
        <w:rPr>
          <w:rFonts w:cs="Courier New"/>
          <w:b/>
          <w:u w:val="single"/>
        </w:rPr>
        <w:t>DOSSIER_DEMENAGEMENT</w:t>
      </w:r>
      <w:r w:rsidR="00302D06" w:rsidRPr="005429B5">
        <w:rPr>
          <w:rFonts w:cs="Courier New"/>
          <w:b/>
        </w:rPr>
        <w:t xml:space="preserve"> </w:t>
      </w:r>
      <w:r w:rsidR="00302D06" w:rsidRPr="00F807DE">
        <w:rPr>
          <w:rFonts w:cs="Courier New"/>
          <w:b/>
        </w:rPr>
        <w:t>(</w:t>
      </w:r>
      <w:proofErr w:type="spellStart"/>
      <w:r w:rsidR="00302D06">
        <w:rPr>
          <w:rFonts w:cs="Courier New"/>
          <w:b/>
        </w:rPr>
        <w:t>dos_numero</w:t>
      </w:r>
      <w:proofErr w:type="spellEnd"/>
      <w:r w:rsidR="00302D06" w:rsidRPr="00F807DE">
        <w:rPr>
          <w:rFonts w:cs="Courier New"/>
          <w:b/>
        </w:rPr>
        <w:t xml:space="preserve">, </w:t>
      </w:r>
      <w:proofErr w:type="spellStart"/>
      <w:r w:rsidR="00302D06">
        <w:rPr>
          <w:rFonts w:cs="Courier New"/>
          <w:b/>
        </w:rPr>
        <w:t>dos_dateOuverture</w:t>
      </w:r>
      <w:proofErr w:type="spellEnd"/>
      <w:r w:rsidR="00302D06">
        <w:rPr>
          <w:rFonts w:cs="Courier New"/>
          <w:b/>
        </w:rPr>
        <w:t xml:space="preserve">, </w:t>
      </w:r>
      <w:proofErr w:type="spellStart"/>
      <w:r w:rsidR="00302D06">
        <w:rPr>
          <w:rFonts w:cs="Courier New"/>
          <w:b/>
        </w:rPr>
        <w:t>dos_dateDebut</w:t>
      </w:r>
      <w:r w:rsidR="00655CC4">
        <w:rPr>
          <w:rFonts w:cs="Courier New"/>
          <w:b/>
        </w:rPr>
        <w:t>Dem</w:t>
      </w:r>
      <w:proofErr w:type="spellEnd"/>
      <w:r w:rsidR="00302D06">
        <w:rPr>
          <w:rFonts w:cs="Courier New"/>
          <w:b/>
        </w:rPr>
        <w:t xml:space="preserve">, </w:t>
      </w:r>
    </w:p>
    <w:p w:rsidR="00302D06" w:rsidRPr="00F807DE" w:rsidRDefault="00302D06" w:rsidP="0020383D">
      <w:pPr>
        <w:ind w:left="708"/>
        <w:rPr>
          <w:rFonts w:cs="Courier New"/>
          <w:b/>
        </w:rPr>
      </w:pPr>
      <w:proofErr w:type="spellStart"/>
      <w:r>
        <w:rPr>
          <w:rFonts w:cs="Courier New"/>
          <w:b/>
        </w:rPr>
        <w:t>dos_dateFin</w:t>
      </w:r>
      <w:r w:rsidR="00655CC4">
        <w:rPr>
          <w:rFonts w:cs="Courier New"/>
          <w:b/>
        </w:rPr>
        <w:t>Dem</w:t>
      </w:r>
      <w:proofErr w:type="spellEnd"/>
      <w:r>
        <w:rPr>
          <w:rFonts w:cs="Courier New"/>
          <w:b/>
        </w:rPr>
        <w:t xml:space="preserve">, </w:t>
      </w:r>
      <w:proofErr w:type="spellStart"/>
      <w:r>
        <w:rPr>
          <w:rFonts w:cs="Courier New"/>
          <w:b/>
        </w:rPr>
        <w:t>dos_volume</w:t>
      </w:r>
      <w:proofErr w:type="spellEnd"/>
      <w:r>
        <w:rPr>
          <w:rFonts w:cs="Courier New"/>
          <w:b/>
        </w:rPr>
        <w:t xml:space="preserve">, </w:t>
      </w:r>
      <w:proofErr w:type="spellStart"/>
      <w:r>
        <w:rPr>
          <w:rFonts w:cs="Courier New"/>
          <w:b/>
        </w:rPr>
        <w:t>dos_nombreKm</w:t>
      </w:r>
      <w:proofErr w:type="spellEnd"/>
      <w:r>
        <w:rPr>
          <w:rFonts w:cs="Courier New"/>
          <w:b/>
        </w:rPr>
        <w:t xml:space="preserve">, </w:t>
      </w:r>
      <w:proofErr w:type="spellStart"/>
      <w:r>
        <w:rPr>
          <w:rFonts w:cs="Courier New"/>
          <w:b/>
        </w:rPr>
        <w:t>dos_adresseChargement</w:t>
      </w:r>
      <w:proofErr w:type="spellEnd"/>
      <w:r>
        <w:rPr>
          <w:rFonts w:cs="Courier New"/>
          <w:b/>
        </w:rPr>
        <w:t xml:space="preserve">, </w:t>
      </w:r>
      <w:proofErr w:type="spellStart"/>
      <w:r>
        <w:rPr>
          <w:rFonts w:cs="Courier New"/>
          <w:b/>
        </w:rPr>
        <w:t>dos_adresseLivraison</w:t>
      </w:r>
      <w:proofErr w:type="spellEnd"/>
      <w:r>
        <w:rPr>
          <w:rFonts w:cs="Courier New"/>
          <w:b/>
        </w:rPr>
        <w:t xml:space="preserve">, </w:t>
      </w:r>
      <w:proofErr w:type="spellStart"/>
      <w:r>
        <w:rPr>
          <w:rFonts w:cs="Courier New"/>
          <w:b/>
        </w:rPr>
        <w:t>dos_etat</w:t>
      </w:r>
      <w:r w:rsidR="003E33A3">
        <w:rPr>
          <w:rFonts w:cs="Courier New"/>
          <w:b/>
        </w:rPr>
        <w:t>Dossier</w:t>
      </w:r>
      <w:proofErr w:type="spellEnd"/>
      <w:r>
        <w:rPr>
          <w:rFonts w:cs="Courier New"/>
          <w:b/>
        </w:rPr>
        <w:t>,</w:t>
      </w:r>
      <w:r w:rsidR="00655CC4">
        <w:rPr>
          <w:rFonts w:cs="Courier New"/>
          <w:b/>
        </w:rPr>
        <w:t xml:space="preserve"> </w:t>
      </w:r>
      <w:proofErr w:type="spellStart"/>
      <w:r w:rsidR="00655CC4">
        <w:rPr>
          <w:rFonts w:cs="Courier New"/>
          <w:b/>
        </w:rPr>
        <w:t>dos_nbDemenageurs</w:t>
      </w:r>
      <w:proofErr w:type="spellEnd"/>
      <w:r w:rsidR="00655CC4">
        <w:rPr>
          <w:rFonts w:cs="Courier New"/>
          <w:b/>
        </w:rPr>
        <w:t xml:space="preserve">, </w:t>
      </w:r>
      <w:proofErr w:type="spellStart"/>
      <w:r w:rsidR="00655CC4">
        <w:rPr>
          <w:rFonts w:cs="Courier New"/>
          <w:b/>
        </w:rPr>
        <w:t>dos_dateCloture</w:t>
      </w:r>
      <w:proofErr w:type="spellEnd"/>
      <w:r w:rsidR="00655CC4">
        <w:rPr>
          <w:rFonts w:cs="Courier New"/>
          <w:b/>
        </w:rPr>
        <w:t>,</w:t>
      </w:r>
      <w:r>
        <w:rPr>
          <w:rFonts w:cs="Courier New"/>
          <w:b/>
        </w:rPr>
        <w:t xml:space="preserve"> </w:t>
      </w:r>
      <w:proofErr w:type="spellStart"/>
      <w:r>
        <w:rPr>
          <w:rFonts w:cs="Courier New"/>
          <w:b/>
        </w:rPr>
        <w:t>dos_commercial</w:t>
      </w:r>
      <w:proofErr w:type="spellEnd"/>
      <w:r>
        <w:rPr>
          <w:rFonts w:cs="Courier New"/>
          <w:b/>
        </w:rPr>
        <w:t xml:space="preserve">, </w:t>
      </w:r>
      <w:proofErr w:type="spellStart"/>
      <w:r>
        <w:rPr>
          <w:rFonts w:cs="Courier New"/>
          <w:b/>
        </w:rPr>
        <w:t>dos_</w:t>
      </w:r>
      <w:r w:rsidR="00157BB4">
        <w:rPr>
          <w:rFonts w:cs="Courier New"/>
          <w:b/>
        </w:rPr>
        <w:t>chefEquipe</w:t>
      </w:r>
      <w:proofErr w:type="spellEnd"/>
      <w:r>
        <w:rPr>
          <w:rFonts w:cs="Courier New"/>
          <w:b/>
        </w:rPr>
        <w:t xml:space="preserve">, </w:t>
      </w:r>
      <w:proofErr w:type="spellStart"/>
      <w:r>
        <w:rPr>
          <w:rFonts w:cs="Courier New"/>
          <w:b/>
        </w:rPr>
        <w:t>dos_agence</w:t>
      </w:r>
      <w:proofErr w:type="spellEnd"/>
      <w:r>
        <w:rPr>
          <w:rFonts w:cs="Courier New"/>
          <w:b/>
        </w:rPr>
        <w:t>)</w:t>
      </w:r>
      <w:r w:rsidRPr="00F807DE">
        <w:rPr>
          <w:rFonts w:cs="Courier New"/>
          <w:b/>
        </w:rPr>
        <w:t xml:space="preserve"> </w:t>
      </w:r>
    </w:p>
    <w:p w:rsidR="00302D06" w:rsidRPr="00F807DE" w:rsidRDefault="00302D06" w:rsidP="00302D06">
      <w:pPr>
        <w:rPr>
          <w:rFonts w:cs="Courier New"/>
          <w:i/>
        </w:rPr>
      </w:pPr>
      <w:r w:rsidRPr="00F807DE">
        <w:rPr>
          <w:rFonts w:cs="Courier New"/>
          <w:i/>
        </w:rPr>
        <w:t xml:space="preserve">Clé primaire : </w:t>
      </w:r>
      <w:proofErr w:type="spellStart"/>
      <w:r>
        <w:rPr>
          <w:rFonts w:cs="Courier New"/>
          <w:i/>
        </w:rPr>
        <w:t>dos_numero</w:t>
      </w:r>
      <w:proofErr w:type="spellEnd"/>
    </w:p>
    <w:p w:rsidR="00302D06" w:rsidRPr="00F807DE" w:rsidRDefault="00302D06" w:rsidP="00302D06">
      <w:pPr>
        <w:rPr>
          <w:rFonts w:cs="Courier New"/>
          <w:i/>
        </w:rPr>
      </w:pPr>
      <w:r>
        <w:rPr>
          <w:rFonts w:cs="Courier New"/>
          <w:i/>
        </w:rPr>
        <w:t xml:space="preserve">Clé étrangère : </w:t>
      </w:r>
      <w:proofErr w:type="spellStart"/>
      <w:r>
        <w:rPr>
          <w:rFonts w:cs="Courier New"/>
          <w:i/>
        </w:rPr>
        <w:t>dos_commercial</w:t>
      </w:r>
      <w:proofErr w:type="spellEnd"/>
      <w:r>
        <w:rPr>
          <w:rFonts w:cs="Courier New"/>
          <w:i/>
        </w:rPr>
        <w:t xml:space="preserve"> en référence à </w:t>
      </w:r>
      <w:proofErr w:type="spellStart"/>
      <w:r w:rsidR="001C7C1F">
        <w:rPr>
          <w:rFonts w:cs="Courier New"/>
          <w:i/>
        </w:rPr>
        <w:t>sal_id</w:t>
      </w:r>
      <w:proofErr w:type="spellEnd"/>
      <w:r>
        <w:rPr>
          <w:rFonts w:cs="Courier New"/>
          <w:i/>
        </w:rPr>
        <w:t xml:space="preserve"> de </w:t>
      </w:r>
      <w:r w:rsidR="00AD3612">
        <w:rPr>
          <w:rFonts w:cs="Courier New"/>
          <w:i/>
        </w:rPr>
        <w:t>SALARIE</w:t>
      </w:r>
    </w:p>
    <w:p w:rsidR="00302D06" w:rsidRPr="00F807DE" w:rsidRDefault="00302D06" w:rsidP="00302D06">
      <w:pPr>
        <w:rPr>
          <w:rFonts w:cs="Courier New"/>
          <w:i/>
        </w:rPr>
      </w:pPr>
      <w:r>
        <w:rPr>
          <w:rFonts w:cs="Courier New"/>
          <w:i/>
        </w:rPr>
        <w:t xml:space="preserve">Clé étrangère : </w:t>
      </w:r>
      <w:proofErr w:type="spellStart"/>
      <w:r>
        <w:rPr>
          <w:rFonts w:cs="Courier New"/>
          <w:i/>
        </w:rPr>
        <w:t>dos_</w:t>
      </w:r>
      <w:r w:rsidR="00157BB4">
        <w:rPr>
          <w:rFonts w:cs="Courier New"/>
          <w:i/>
        </w:rPr>
        <w:t>chefEquipe</w:t>
      </w:r>
      <w:proofErr w:type="spellEnd"/>
      <w:r>
        <w:rPr>
          <w:rFonts w:cs="Courier New"/>
          <w:i/>
        </w:rPr>
        <w:t xml:space="preserve"> en référence à </w:t>
      </w:r>
      <w:proofErr w:type="spellStart"/>
      <w:r w:rsidR="001C7C1F">
        <w:rPr>
          <w:rFonts w:cs="Courier New"/>
          <w:i/>
        </w:rPr>
        <w:t>sal_id</w:t>
      </w:r>
      <w:proofErr w:type="spellEnd"/>
      <w:r>
        <w:rPr>
          <w:rFonts w:cs="Courier New"/>
          <w:i/>
        </w:rPr>
        <w:t xml:space="preserve"> de </w:t>
      </w:r>
      <w:r w:rsidR="00AD3612">
        <w:rPr>
          <w:rFonts w:cs="Courier New"/>
          <w:i/>
        </w:rPr>
        <w:t>SALARIE</w:t>
      </w:r>
    </w:p>
    <w:p w:rsidR="00A16CC0" w:rsidRPr="00F807DE" w:rsidRDefault="00A16CC0" w:rsidP="00A16CC0">
      <w:pPr>
        <w:rPr>
          <w:rFonts w:cs="Courier New"/>
          <w:i/>
        </w:rPr>
      </w:pPr>
      <w:r>
        <w:rPr>
          <w:rFonts w:cs="Courier New"/>
          <w:i/>
        </w:rPr>
        <w:t xml:space="preserve">Clé étrangère : </w:t>
      </w:r>
      <w:proofErr w:type="spellStart"/>
      <w:r>
        <w:rPr>
          <w:rFonts w:cs="Courier New"/>
          <w:i/>
        </w:rPr>
        <w:t>dos_agence</w:t>
      </w:r>
      <w:proofErr w:type="spellEnd"/>
      <w:r>
        <w:rPr>
          <w:rFonts w:cs="Courier New"/>
          <w:i/>
        </w:rPr>
        <w:t xml:space="preserve"> en référence à </w:t>
      </w:r>
      <w:proofErr w:type="spellStart"/>
      <w:r>
        <w:rPr>
          <w:rFonts w:cs="Courier New"/>
          <w:i/>
        </w:rPr>
        <w:t>age_id</w:t>
      </w:r>
      <w:proofErr w:type="spellEnd"/>
      <w:r>
        <w:rPr>
          <w:rFonts w:cs="Courier New"/>
          <w:i/>
        </w:rPr>
        <w:t xml:space="preserve"> de </w:t>
      </w:r>
      <w:r w:rsidR="00AD3612">
        <w:rPr>
          <w:rFonts w:cs="Courier New"/>
          <w:i/>
        </w:rPr>
        <w:t>AGENCE</w:t>
      </w:r>
    </w:p>
    <w:p w:rsidR="00A16CC0" w:rsidRPr="00093E28" w:rsidRDefault="00A16CC0" w:rsidP="00A16CC0">
      <w:pPr>
        <w:rPr>
          <w:rFonts w:cs="Arial"/>
          <w:i/>
          <w:sz w:val="14"/>
        </w:rPr>
      </w:pPr>
    </w:p>
    <w:p w:rsidR="00A16CC0" w:rsidRPr="00093E28" w:rsidRDefault="00A16CC0" w:rsidP="00A16CC0">
      <w:pPr>
        <w:spacing w:before="60"/>
        <w:rPr>
          <w:rFonts w:cs="Arial"/>
          <w:i/>
        </w:rPr>
      </w:pPr>
      <w:r w:rsidRPr="00093E28">
        <w:rPr>
          <w:rFonts w:cs="Arial"/>
          <w:i/>
        </w:rPr>
        <w:t xml:space="preserve">/* Le </w:t>
      </w:r>
      <w:r>
        <w:rPr>
          <w:rFonts w:cs="Arial"/>
          <w:i/>
        </w:rPr>
        <w:t>champ « </w:t>
      </w:r>
      <w:proofErr w:type="spellStart"/>
      <w:r>
        <w:rPr>
          <w:rFonts w:cs="Arial"/>
          <w:i/>
        </w:rPr>
        <w:t>dos_commercial</w:t>
      </w:r>
      <w:proofErr w:type="spellEnd"/>
      <w:r>
        <w:rPr>
          <w:rFonts w:cs="Arial"/>
          <w:i/>
        </w:rPr>
        <w:t xml:space="preserve"> » permet de mémoriser le commercial qui a en charge le dossier. </w:t>
      </w:r>
      <w:r w:rsidR="00004069" w:rsidRPr="00093E28">
        <w:rPr>
          <w:rFonts w:cs="Arial"/>
          <w:i/>
        </w:rPr>
        <w:t xml:space="preserve">Le </w:t>
      </w:r>
      <w:r w:rsidR="00004069">
        <w:rPr>
          <w:rFonts w:cs="Arial"/>
          <w:i/>
        </w:rPr>
        <w:t>champ « </w:t>
      </w:r>
      <w:proofErr w:type="spellStart"/>
      <w:r w:rsidR="00004069">
        <w:rPr>
          <w:rFonts w:cs="Arial"/>
          <w:i/>
        </w:rPr>
        <w:t>dos_</w:t>
      </w:r>
      <w:r w:rsidR="00157BB4">
        <w:rPr>
          <w:rFonts w:cs="Arial"/>
          <w:i/>
        </w:rPr>
        <w:t>chefEquipe</w:t>
      </w:r>
      <w:proofErr w:type="spellEnd"/>
      <w:r w:rsidR="00004069">
        <w:rPr>
          <w:rFonts w:cs="Arial"/>
          <w:i/>
        </w:rPr>
        <w:t xml:space="preserve"> » permet de mémoriser le déménageur </w:t>
      </w:r>
      <w:r>
        <w:rPr>
          <w:rFonts w:cs="Arial"/>
          <w:i/>
        </w:rPr>
        <w:t xml:space="preserve">chef d’équipe </w:t>
      </w:r>
      <w:r w:rsidR="00004069">
        <w:rPr>
          <w:rFonts w:cs="Arial"/>
          <w:i/>
        </w:rPr>
        <w:t>du</w:t>
      </w:r>
      <w:r>
        <w:rPr>
          <w:rFonts w:cs="Arial"/>
          <w:i/>
        </w:rPr>
        <w:t xml:space="preserve"> déménagement</w:t>
      </w:r>
      <w:r w:rsidRPr="00093E28">
        <w:rPr>
          <w:rFonts w:cs="Arial"/>
          <w:i/>
        </w:rPr>
        <w:t xml:space="preserve">. </w:t>
      </w:r>
      <w:r w:rsidR="00BA0871">
        <w:rPr>
          <w:rFonts w:cs="Arial"/>
          <w:i/>
        </w:rPr>
        <w:t>« </w:t>
      </w:r>
      <w:proofErr w:type="spellStart"/>
      <w:r w:rsidR="00BA0871">
        <w:rPr>
          <w:rFonts w:cs="Arial"/>
          <w:i/>
        </w:rPr>
        <w:t>dos_dateDebut</w:t>
      </w:r>
      <w:r w:rsidR="00CB1B25">
        <w:rPr>
          <w:rFonts w:cs="Arial"/>
          <w:i/>
        </w:rPr>
        <w:t>Dem</w:t>
      </w:r>
      <w:proofErr w:type="spellEnd"/>
      <w:r w:rsidR="00BA0871">
        <w:rPr>
          <w:rFonts w:cs="Arial"/>
          <w:i/>
        </w:rPr>
        <w:t> » et « </w:t>
      </w:r>
      <w:proofErr w:type="spellStart"/>
      <w:r w:rsidR="00BA0871">
        <w:rPr>
          <w:rFonts w:cs="Arial"/>
          <w:i/>
        </w:rPr>
        <w:t>dos_dateFin</w:t>
      </w:r>
      <w:r w:rsidR="00CB1B25">
        <w:rPr>
          <w:rFonts w:cs="Arial"/>
          <w:i/>
        </w:rPr>
        <w:t>Dem</w:t>
      </w:r>
      <w:proofErr w:type="spellEnd"/>
      <w:r w:rsidR="00BA0871">
        <w:rPr>
          <w:rFonts w:cs="Arial"/>
          <w:i/>
        </w:rPr>
        <w:t xml:space="preserve"> » représentent la période prévue pour le déménagement. </w:t>
      </w:r>
      <w:r w:rsidRPr="00093E28">
        <w:rPr>
          <w:rFonts w:cs="Arial"/>
          <w:i/>
        </w:rPr>
        <w:t>*/</w:t>
      </w:r>
    </w:p>
    <w:p w:rsidR="00F807DE" w:rsidRDefault="00F807DE" w:rsidP="00F807DE">
      <w:pPr>
        <w:rPr>
          <w:rFonts w:ascii="Arial" w:hAnsi="Arial" w:cs="Arial"/>
          <w:sz w:val="22"/>
          <w:szCs w:val="22"/>
        </w:rPr>
      </w:pPr>
    </w:p>
    <w:p w:rsidR="00004069" w:rsidRPr="00F807DE" w:rsidRDefault="00CB1B25" w:rsidP="00004069">
      <w:pPr>
        <w:rPr>
          <w:rFonts w:cs="Courier New"/>
          <w:b/>
        </w:rPr>
      </w:pPr>
      <w:r>
        <w:rPr>
          <w:rFonts w:cs="Courier New"/>
          <w:b/>
          <w:u w:val="single"/>
        </w:rPr>
        <w:t>UTILISER</w:t>
      </w:r>
      <w:r w:rsidR="00004069" w:rsidRPr="005429B5">
        <w:rPr>
          <w:rFonts w:cs="Courier New"/>
          <w:b/>
        </w:rPr>
        <w:t xml:space="preserve"> </w:t>
      </w:r>
      <w:r w:rsidR="00004069" w:rsidRPr="00F807DE">
        <w:rPr>
          <w:rFonts w:cs="Courier New"/>
          <w:b/>
        </w:rPr>
        <w:t>(</w:t>
      </w:r>
      <w:proofErr w:type="spellStart"/>
      <w:r w:rsidR="00004069">
        <w:rPr>
          <w:rFonts w:cs="Courier New"/>
          <w:b/>
        </w:rPr>
        <w:t>uti_dossier</w:t>
      </w:r>
      <w:proofErr w:type="spellEnd"/>
      <w:r w:rsidR="00004069" w:rsidRPr="00F807DE">
        <w:rPr>
          <w:rFonts w:cs="Courier New"/>
          <w:b/>
        </w:rPr>
        <w:t xml:space="preserve">, </w:t>
      </w:r>
      <w:proofErr w:type="spellStart"/>
      <w:r w:rsidR="00004069">
        <w:rPr>
          <w:rFonts w:cs="Courier New"/>
          <w:b/>
        </w:rPr>
        <w:t>uti_vehicule</w:t>
      </w:r>
      <w:proofErr w:type="spellEnd"/>
      <w:r w:rsidR="00004069">
        <w:rPr>
          <w:rFonts w:cs="Courier New"/>
          <w:b/>
        </w:rPr>
        <w:t>)</w:t>
      </w:r>
      <w:r w:rsidR="00004069" w:rsidRPr="00F807DE">
        <w:rPr>
          <w:rFonts w:cs="Courier New"/>
          <w:b/>
        </w:rPr>
        <w:t xml:space="preserve"> </w:t>
      </w:r>
    </w:p>
    <w:p w:rsidR="00004069" w:rsidRPr="00F807DE" w:rsidRDefault="00004069" w:rsidP="00004069">
      <w:pPr>
        <w:rPr>
          <w:rFonts w:cs="Courier New"/>
          <w:i/>
        </w:rPr>
      </w:pPr>
      <w:r w:rsidRPr="00F807DE">
        <w:rPr>
          <w:rFonts w:cs="Courier New"/>
          <w:i/>
        </w:rPr>
        <w:t xml:space="preserve">Clé primaire : </w:t>
      </w:r>
      <w:proofErr w:type="spellStart"/>
      <w:r w:rsidRPr="00004069">
        <w:rPr>
          <w:rFonts w:cs="Courier New"/>
          <w:i/>
        </w:rPr>
        <w:t>uti_dossier</w:t>
      </w:r>
      <w:proofErr w:type="spellEnd"/>
      <w:r w:rsidRPr="00004069">
        <w:rPr>
          <w:rFonts w:cs="Courier New"/>
          <w:i/>
        </w:rPr>
        <w:t xml:space="preserve">, </w:t>
      </w:r>
      <w:proofErr w:type="spellStart"/>
      <w:r w:rsidRPr="00004069">
        <w:rPr>
          <w:rFonts w:cs="Courier New"/>
          <w:i/>
        </w:rPr>
        <w:t>uti_vehicule</w:t>
      </w:r>
      <w:proofErr w:type="spellEnd"/>
    </w:p>
    <w:p w:rsidR="00004069" w:rsidRPr="00F807DE" w:rsidRDefault="00004069" w:rsidP="00004069">
      <w:pPr>
        <w:rPr>
          <w:rFonts w:cs="Courier New"/>
          <w:i/>
        </w:rPr>
      </w:pPr>
      <w:r>
        <w:rPr>
          <w:rFonts w:cs="Courier New"/>
          <w:i/>
        </w:rPr>
        <w:t xml:space="preserve">Clé étrangère : </w:t>
      </w:r>
      <w:proofErr w:type="spellStart"/>
      <w:r w:rsidRPr="00004069">
        <w:rPr>
          <w:rFonts w:cs="Courier New"/>
          <w:i/>
        </w:rPr>
        <w:t>uti_dossier</w:t>
      </w:r>
      <w:proofErr w:type="spellEnd"/>
      <w:r>
        <w:rPr>
          <w:rFonts w:cs="Courier New"/>
          <w:i/>
        </w:rPr>
        <w:t xml:space="preserve"> en référence à </w:t>
      </w:r>
      <w:proofErr w:type="spellStart"/>
      <w:r>
        <w:rPr>
          <w:rFonts w:cs="Courier New"/>
          <w:i/>
        </w:rPr>
        <w:t>dos_numero</w:t>
      </w:r>
      <w:proofErr w:type="spellEnd"/>
      <w:r>
        <w:rPr>
          <w:rFonts w:cs="Courier New"/>
          <w:i/>
        </w:rPr>
        <w:t xml:space="preserve"> de </w:t>
      </w:r>
      <w:r w:rsidR="00AD3612" w:rsidRPr="00AD3612">
        <w:rPr>
          <w:rFonts w:cs="Courier New"/>
          <w:i/>
        </w:rPr>
        <w:t>DOSSIER_DEMENAGEMENT</w:t>
      </w:r>
    </w:p>
    <w:p w:rsidR="00004069" w:rsidRPr="00F807DE" w:rsidRDefault="00004069" w:rsidP="00004069">
      <w:pPr>
        <w:rPr>
          <w:rFonts w:cs="Courier New"/>
          <w:i/>
        </w:rPr>
      </w:pPr>
      <w:r>
        <w:rPr>
          <w:rFonts w:cs="Courier New"/>
          <w:i/>
        </w:rPr>
        <w:t xml:space="preserve">Clé étrangère : </w:t>
      </w:r>
      <w:proofErr w:type="spellStart"/>
      <w:r>
        <w:rPr>
          <w:rFonts w:cs="Courier New"/>
          <w:i/>
        </w:rPr>
        <w:t>uti_vehicule</w:t>
      </w:r>
      <w:proofErr w:type="spellEnd"/>
      <w:r>
        <w:rPr>
          <w:rFonts w:cs="Courier New"/>
          <w:i/>
        </w:rPr>
        <w:t xml:space="preserve"> en référence à </w:t>
      </w:r>
      <w:proofErr w:type="spellStart"/>
      <w:r>
        <w:rPr>
          <w:rFonts w:cs="Courier New"/>
          <w:i/>
        </w:rPr>
        <w:t>veh_id</w:t>
      </w:r>
      <w:proofErr w:type="spellEnd"/>
      <w:r>
        <w:rPr>
          <w:rFonts w:cs="Courier New"/>
          <w:i/>
        </w:rPr>
        <w:t xml:space="preserve"> de </w:t>
      </w:r>
      <w:r w:rsidR="00AD3612" w:rsidRPr="00AD3612">
        <w:rPr>
          <w:rFonts w:cs="Courier New"/>
          <w:i/>
        </w:rPr>
        <w:t>VEHICULE</w:t>
      </w:r>
    </w:p>
    <w:p w:rsidR="00004069" w:rsidRPr="00F807DE" w:rsidRDefault="00004069" w:rsidP="00F807DE">
      <w:pPr>
        <w:rPr>
          <w:rFonts w:ascii="Arial" w:hAnsi="Arial" w:cs="Arial"/>
          <w:sz w:val="22"/>
          <w:szCs w:val="22"/>
        </w:rPr>
      </w:pPr>
    </w:p>
    <w:p w:rsidR="00004069" w:rsidRPr="00F807DE" w:rsidRDefault="00CB1B25" w:rsidP="00004069">
      <w:pPr>
        <w:rPr>
          <w:rFonts w:cs="Courier New"/>
          <w:b/>
        </w:rPr>
      </w:pPr>
      <w:r>
        <w:rPr>
          <w:rFonts w:cs="Courier New"/>
          <w:b/>
          <w:u w:val="single"/>
        </w:rPr>
        <w:t>PARTICIPER</w:t>
      </w:r>
      <w:r w:rsidR="00004069" w:rsidRPr="005429B5">
        <w:rPr>
          <w:rFonts w:cs="Courier New"/>
          <w:b/>
        </w:rPr>
        <w:t xml:space="preserve"> </w:t>
      </w:r>
      <w:r w:rsidR="00004069" w:rsidRPr="00F807DE">
        <w:rPr>
          <w:rFonts w:cs="Courier New"/>
          <w:b/>
        </w:rPr>
        <w:t>(</w:t>
      </w:r>
      <w:proofErr w:type="spellStart"/>
      <w:r w:rsidR="00004069">
        <w:rPr>
          <w:rFonts w:cs="Courier New"/>
          <w:b/>
        </w:rPr>
        <w:t>par_dossier</w:t>
      </w:r>
      <w:proofErr w:type="spellEnd"/>
      <w:r w:rsidR="00004069" w:rsidRPr="00F807DE">
        <w:rPr>
          <w:rFonts w:cs="Courier New"/>
          <w:b/>
        </w:rPr>
        <w:t xml:space="preserve">, </w:t>
      </w:r>
      <w:proofErr w:type="spellStart"/>
      <w:r w:rsidR="00004069">
        <w:rPr>
          <w:rFonts w:cs="Courier New"/>
          <w:b/>
        </w:rPr>
        <w:t>par_demenageur</w:t>
      </w:r>
      <w:proofErr w:type="spellEnd"/>
      <w:r w:rsidR="00004069">
        <w:rPr>
          <w:rFonts w:cs="Courier New"/>
          <w:b/>
        </w:rPr>
        <w:t>)</w:t>
      </w:r>
      <w:r w:rsidR="00004069" w:rsidRPr="00F807DE">
        <w:rPr>
          <w:rFonts w:cs="Courier New"/>
          <w:b/>
        </w:rPr>
        <w:t xml:space="preserve"> </w:t>
      </w:r>
    </w:p>
    <w:p w:rsidR="00004069" w:rsidRPr="00F807DE" w:rsidRDefault="00004069" w:rsidP="00004069">
      <w:pPr>
        <w:rPr>
          <w:rFonts w:cs="Courier New"/>
          <w:i/>
        </w:rPr>
      </w:pPr>
      <w:r w:rsidRPr="00F807DE">
        <w:rPr>
          <w:rFonts w:cs="Courier New"/>
          <w:i/>
        </w:rPr>
        <w:t xml:space="preserve">Clé primaire : </w:t>
      </w:r>
      <w:proofErr w:type="spellStart"/>
      <w:r w:rsidRPr="00004069">
        <w:rPr>
          <w:rFonts w:cs="Courier New"/>
          <w:i/>
        </w:rPr>
        <w:t>par_dossier</w:t>
      </w:r>
      <w:proofErr w:type="spellEnd"/>
      <w:r w:rsidRPr="00004069">
        <w:rPr>
          <w:rFonts w:cs="Courier New"/>
          <w:i/>
        </w:rPr>
        <w:t xml:space="preserve">, </w:t>
      </w:r>
      <w:proofErr w:type="spellStart"/>
      <w:r w:rsidRPr="00004069">
        <w:rPr>
          <w:rFonts w:cs="Courier New"/>
          <w:i/>
        </w:rPr>
        <w:t>par_demenageur</w:t>
      </w:r>
      <w:proofErr w:type="spellEnd"/>
    </w:p>
    <w:p w:rsidR="00004069" w:rsidRPr="00F807DE" w:rsidRDefault="00004069" w:rsidP="00004069">
      <w:pPr>
        <w:rPr>
          <w:rFonts w:cs="Courier New"/>
          <w:i/>
        </w:rPr>
      </w:pPr>
      <w:r>
        <w:rPr>
          <w:rFonts w:cs="Courier New"/>
          <w:i/>
        </w:rPr>
        <w:t xml:space="preserve">Clé étrangère : </w:t>
      </w:r>
      <w:proofErr w:type="spellStart"/>
      <w:r w:rsidRPr="00004069">
        <w:rPr>
          <w:rFonts w:cs="Courier New"/>
          <w:i/>
        </w:rPr>
        <w:t>par_dossier</w:t>
      </w:r>
      <w:proofErr w:type="spellEnd"/>
      <w:r>
        <w:rPr>
          <w:rFonts w:cs="Courier New"/>
          <w:i/>
        </w:rPr>
        <w:t xml:space="preserve"> en référence à </w:t>
      </w:r>
      <w:proofErr w:type="spellStart"/>
      <w:r>
        <w:rPr>
          <w:rFonts w:cs="Courier New"/>
          <w:i/>
        </w:rPr>
        <w:t>dos_numero</w:t>
      </w:r>
      <w:proofErr w:type="spellEnd"/>
      <w:r>
        <w:rPr>
          <w:rFonts w:cs="Courier New"/>
          <w:i/>
        </w:rPr>
        <w:t xml:space="preserve"> de </w:t>
      </w:r>
      <w:r w:rsidR="00AD3612" w:rsidRPr="00AD3612">
        <w:rPr>
          <w:rFonts w:cs="Courier New"/>
          <w:i/>
        </w:rPr>
        <w:t>DOSSIER_DEMENAGEMENT</w:t>
      </w:r>
    </w:p>
    <w:p w:rsidR="00004069" w:rsidRPr="00F807DE" w:rsidRDefault="00004069" w:rsidP="00004069">
      <w:pPr>
        <w:rPr>
          <w:rFonts w:cs="Courier New"/>
          <w:i/>
        </w:rPr>
      </w:pPr>
      <w:r>
        <w:rPr>
          <w:rFonts w:cs="Courier New"/>
          <w:i/>
        </w:rPr>
        <w:t xml:space="preserve">Clé étrangère : </w:t>
      </w:r>
      <w:proofErr w:type="spellStart"/>
      <w:r w:rsidRPr="00004069">
        <w:rPr>
          <w:rFonts w:cs="Courier New"/>
          <w:i/>
        </w:rPr>
        <w:t>par_demenageur</w:t>
      </w:r>
      <w:proofErr w:type="spellEnd"/>
      <w:r>
        <w:rPr>
          <w:rFonts w:cs="Courier New"/>
          <w:i/>
        </w:rPr>
        <w:t xml:space="preserve"> en référence à </w:t>
      </w:r>
      <w:proofErr w:type="spellStart"/>
      <w:r w:rsidR="001C7C1F">
        <w:rPr>
          <w:rFonts w:cs="Courier New"/>
          <w:i/>
        </w:rPr>
        <w:t>sal_id</w:t>
      </w:r>
      <w:proofErr w:type="spellEnd"/>
      <w:r>
        <w:rPr>
          <w:rFonts w:cs="Courier New"/>
          <w:i/>
        </w:rPr>
        <w:t xml:space="preserve"> de </w:t>
      </w:r>
      <w:r w:rsidR="00AD3612">
        <w:rPr>
          <w:rFonts w:cs="Courier New"/>
          <w:i/>
        </w:rPr>
        <w:t>SALARIE</w:t>
      </w:r>
    </w:p>
    <w:p w:rsidR="00DF1A0D" w:rsidRPr="00F64FA8" w:rsidRDefault="00DF1A0D" w:rsidP="00C24EA5">
      <w:pPr>
        <w:pBdr>
          <w:top w:val="single" w:sz="4" w:space="0" w:color="auto"/>
          <w:left w:val="single" w:sz="4" w:space="4" w:color="auto"/>
          <w:bottom w:val="single" w:sz="4" w:space="1" w:color="auto"/>
          <w:right w:val="single" w:sz="4" w:space="4" w:color="auto"/>
        </w:pBdr>
        <w:suppressAutoHyphens w:val="0"/>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2</w:t>
      </w:r>
      <w:r w:rsidRPr="00F64FA8">
        <w:rPr>
          <w:rFonts w:ascii="Arial" w:hAnsi="Arial" w:cs="Arial"/>
          <w:b/>
          <w:sz w:val="22"/>
          <w:szCs w:val="22"/>
        </w:rPr>
        <w:t xml:space="preserve">. </w:t>
      </w:r>
      <w:r w:rsidR="009A0B4A">
        <w:rPr>
          <w:rFonts w:ascii="Arial" w:hAnsi="Arial" w:cs="Arial"/>
          <w:b/>
          <w:sz w:val="22"/>
          <w:szCs w:val="22"/>
        </w:rPr>
        <w:t>É</w:t>
      </w:r>
      <w:r>
        <w:rPr>
          <w:rFonts w:ascii="Arial" w:hAnsi="Arial" w:cs="Arial"/>
          <w:b/>
          <w:sz w:val="22"/>
          <w:szCs w:val="22"/>
        </w:rPr>
        <w:t xml:space="preserve">léments d’interface </w:t>
      </w:r>
      <w:r w:rsidR="00165D11">
        <w:rPr>
          <w:rFonts w:ascii="Arial" w:hAnsi="Arial" w:cs="Arial"/>
          <w:b/>
          <w:sz w:val="22"/>
          <w:szCs w:val="22"/>
        </w:rPr>
        <w:t xml:space="preserve">utilisateur </w:t>
      </w:r>
      <w:r>
        <w:rPr>
          <w:rFonts w:ascii="Arial" w:hAnsi="Arial" w:cs="Arial"/>
          <w:b/>
          <w:sz w:val="22"/>
          <w:szCs w:val="22"/>
        </w:rPr>
        <w:t xml:space="preserve">du module </w:t>
      </w:r>
      <w:r w:rsidRPr="00C24EA5">
        <w:rPr>
          <w:rFonts w:ascii="Arial" w:hAnsi="Arial" w:cs="Arial"/>
          <w:b/>
          <w:i/>
          <w:sz w:val="22"/>
          <w:szCs w:val="22"/>
        </w:rPr>
        <w:t>PLAN_DEM</w:t>
      </w:r>
    </w:p>
    <w:p w:rsidR="00F807DE" w:rsidRPr="00F807DE" w:rsidRDefault="00F807DE" w:rsidP="00F807DE">
      <w:pPr>
        <w:rPr>
          <w:rFonts w:ascii="Arial" w:hAnsi="Arial" w:cs="Arial"/>
          <w:sz w:val="22"/>
          <w:szCs w:val="22"/>
        </w:rPr>
      </w:pPr>
    </w:p>
    <w:p w:rsidR="00F807DE" w:rsidRPr="00475D37" w:rsidRDefault="00DF1A0D" w:rsidP="00F807DE">
      <w:pPr>
        <w:rPr>
          <w:rFonts w:ascii="Arial" w:hAnsi="Arial" w:cs="Arial"/>
          <w:b/>
          <w:sz w:val="22"/>
          <w:szCs w:val="22"/>
        </w:rPr>
      </w:pPr>
      <w:r w:rsidRPr="00475D37">
        <w:rPr>
          <w:rFonts w:ascii="Arial" w:hAnsi="Arial" w:cs="Arial"/>
          <w:b/>
          <w:sz w:val="22"/>
          <w:szCs w:val="22"/>
        </w:rPr>
        <w:t>Choix des véhicules utilisés pour un déménagement :</w:t>
      </w:r>
    </w:p>
    <w:p w:rsidR="00DF1A0D" w:rsidRDefault="00DF1A0D" w:rsidP="00F807DE">
      <w:pPr>
        <w:rPr>
          <w:rFonts w:ascii="Arial" w:hAnsi="Arial" w:cs="Arial"/>
          <w:sz w:val="22"/>
          <w:szCs w:val="22"/>
        </w:rPr>
      </w:pPr>
      <w:r>
        <w:rPr>
          <w:rFonts w:ascii="Arial" w:hAnsi="Arial" w:cs="Arial"/>
          <w:noProof/>
          <w:sz w:val="22"/>
          <w:szCs w:val="22"/>
          <w:lang w:eastAsia="fr-FR"/>
        </w:rPr>
        <w:drawing>
          <wp:inline distT="0" distB="0" distL="0" distR="0">
            <wp:extent cx="5734050" cy="177165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34050" cy="1771650"/>
                    </a:xfrm>
                    <a:prstGeom prst="rect">
                      <a:avLst/>
                    </a:prstGeom>
                    <a:noFill/>
                    <a:ln w="9525">
                      <a:noFill/>
                      <a:miter lim="800000"/>
                      <a:headEnd/>
                      <a:tailEnd/>
                    </a:ln>
                  </pic:spPr>
                </pic:pic>
              </a:graphicData>
            </a:graphic>
          </wp:inline>
        </w:drawing>
      </w:r>
    </w:p>
    <w:p w:rsidR="003C706D" w:rsidRDefault="003C706D" w:rsidP="00F807DE">
      <w:pPr>
        <w:rPr>
          <w:rFonts w:ascii="Arial" w:hAnsi="Arial" w:cs="Arial"/>
          <w:sz w:val="22"/>
          <w:szCs w:val="22"/>
        </w:rPr>
      </w:pPr>
    </w:p>
    <w:p w:rsidR="003C706D" w:rsidRDefault="003C706D" w:rsidP="00F807DE">
      <w:pPr>
        <w:rPr>
          <w:rFonts w:ascii="Arial" w:hAnsi="Arial" w:cs="Arial"/>
          <w:sz w:val="22"/>
          <w:szCs w:val="22"/>
        </w:rPr>
      </w:pPr>
    </w:p>
    <w:p w:rsidR="00DF1A0D" w:rsidRPr="00475D37" w:rsidRDefault="00DF1A0D" w:rsidP="00F807DE">
      <w:pPr>
        <w:rPr>
          <w:rFonts w:ascii="Arial" w:hAnsi="Arial" w:cs="Arial"/>
          <w:b/>
          <w:sz w:val="22"/>
          <w:szCs w:val="22"/>
        </w:rPr>
      </w:pPr>
      <w:r w:rsidRPr="00475D37">
        <w:rPr>
          <w:rFonts w:ascii="Arial" w:hAnsi="Arial" w:cs="Arial"/>
          <w:b/>
          <w:sz w:val="22"/>
          <w:szCs w:val="22"/>
        </w:rPr>
        <w:t>Choix des déménageurs affectés à un déménagement :</w:t>
      </w:r>
    </w:p>
    <w:p w:rsidR="00DF1A0D" w:rsidRDefault="00F777E8" w:rsidP="00F807DE">
      <w:pPr>
        <w:rPr>
          <w:rFonts w:ascii="Arial" w:hAnsi="Arial" w:cs="Arial"/>
          <w:sz w:val="22"/>
          <w:szCs w:val="22"/>
        </w:rPr>
      </w:pPr>
      <w:r>
        <w:rPr>
          <w:rFonts w:ascii="Arial" w:hAnsi="Arial" w:cs="Arial"/>
          <w:noProof/>
          <w:sz w:val="22"/>
          <w:szCs w:val="22"/>
          <w:lang w:eastAsia="fr-FR"/>
        </w:rPr>
        <w:pict>
          <v:shapetype id="_x0000_t32" coordsize="21600,21600" o:spt="32" o:oned="t" path="m,l21600,21600e" filled="f">
            <v:path arrowok="t" fillok="f" o:connecttype="none"/>
            <o:lock v:ext="edit" shapetype="t"/>
          </v:shapetype>
          <v:shape id="AutoShape 4" o:spid="_x0000_s1026" type="#_x0000_t32" style="position:absolute;margin-left:107.25pt;margin-top:155.4pt;width:38.25pt;height:2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HBiPwIAAGs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">
            <v:stroke endarrow="block"/>
          </v:shape>
        </w:pict>
      </w:r>
      <w:r>
        <w:rPr>
          <w:rFonts w:ascii="Arial" w:hAnsi="Arial" w:cs="Arial"/>
          <w:noProof/>
          <w:sz w:val="22"/>
          <w:szCs w:val="22"/>
          <w:lang w:eastAsia="fr-FR"/>
        </w:rPr>
        <w:pict>
          <v:shape id="AutoShape 3" o:spid="_x0000_s1027" type="#_x0000_t32" style="position:absolute;margin-left:77.25pt;margin-top:126.25pt;width:3pt;height:56.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">
            <v:stroke endarrow="block"/>
          </v:shape>
        </w:pict>
      </w:r>
      <w:r w:rsidR="00DF1A0D">
        <w:rPr>
          <w:rFonts w:ascii="Arial" w:hAnsi="Arial" w:cs="Arial"/>
          <w:noProof/>
          <w:sz w:val="22"/>
          <w:szCs w:val="22"/>
          <w:lang w:eastAsia="fr-FR"/>
        </w:rPr>
        <w:drawing>
          <wp:inline distT="0" distB="0" distL="0" distR="0">
            <wp:extent cx="5736590" cy="220853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736590" cy="2208530"/>
                    </a:xfrm>
                    <a:prstGeom prst="rect">
                      <a:avLst/>
                    </a:prstGeom>
                    <a:noFill/>
                    <a:ln w="9525">
                      <a:noFill/>
                      <a:miter lim="800000"/>
                      <a:headEnd/>
                      <a:tailEnd/>
                    </a:ln>
                  </pic:spPr>
                </pic:pic>
              </a:graphicData>
            </a:graphic>
          </wp:inline>
        </w:drawing>
      </w:r>
    </w:p>
    <w:p w:rsidR="00EA1D5F" w:rsidRDefault="00EA1D5F" w:rsidP="00EA1D5F">
      <w:pPr>
        <w:ind w:firstLine="708"/>
        <w:rPr>
          <w:rFonts w:ascii="Arial" w:hAnsi="Arial" w:cs="Arial"/>
          <w:i/>
          <w:sz w:val="22"/>
          <w:szCs w:val="22"/>
        </w:rPr>
      </w:pPr>
    </w:p>
    <w:p w:rsidR="00EA1D5F" w:rsidRPr="00EA1D5F" w:rsidRDefault="00EA1D5F" w:rsidP="00EA1D5F">
      <w:pPr>
        <w:ind w:firstLine="708"/>
        <w:rPr>
          <w:rFonts w:ascii="Arial" w:hAnsi="Arial" w:cs="Arial"/>
          <w:i/>
          <w:sz w:val="22"/>
          <w:szCs w:val="22"/>
        </w:rPr>
      </w:pPr>
      <w:r>
        <w:rPr>
          <w:rFonts w:ascii="Arial" w:hAnsi="Arial" w:cs="Arial"/>
          <w:i/>
          <w:sz w:val="22"/>
          <w:szCs w:val="22"/>
        </w:rPr>
        <w:t>Ces deux</w:t>
      </w:r>
      <w:r w:rsidRPr="00EA1D5F">
        <w:rPr>
          <w:rFonts w:ascii="Arial" w:hAnsi="Arial" w:cs="Arial"/>
          <w:i/>
          <w:sz w:val="22"/>
          <w:szCs w:val="22"/>
        </w:rPr>
        <w:t xml:space="preserve"> liste</w:t>
      </w:r>
      <w:r>
        <w:rPr>
          <w:rFonts w:ascii="Arial" w:hAnsi="Arial" w:cs="Arial"/>
          <w:i/>
          <w:sz w:val="22"/>
          <w:szCs w:val="22"/>
        </w:rPr>
        <w:t>s</w:t>
      </w:r>
      <w:r w:rsidRPr="00EA1D5F">
        <w:rPr>
          <w:rFonts w:ascii="Arial" w:hAnsi="Arial" w:cs="Arial"/>
          <w:i/>
          <w:sz w:val="22"/>
          <w:szCs w:val="22"/>
        </w:rPr>
        <w:t xml:space="preserve"> </w:t>
      </w:r>
      <w:r>
        <w:rPr>
          <w:rFonts w:ascii="Arial" w:hAnsi="Arial" w:cs="Arial"/>
          <w:i/>
          <w:sz w:val="22"/>
          <w:szCs w:val="22"/>
        </w:rPr>
        <w:t>sont</w:t>
      </w:r>
      <w:r w:rsidRPr="00EA1D5F">
        <w:rPr>
          <w:rFonts w:ascii="Arial" w:hAnsi="Arial" w:cs="Arial"/>
          <w:i/>
          <w:sz w:val="22"/>
          <w:szCs w:val="22"/>
        </w:rPr>
        <w:t xml:space="preserve"> alimentée</w:t>
      </w:r>
      <w:r>
        <w:rPr>
          <w:rFonts w:ascii="Arial" w:hAnsi="Arial" w:cs="Arial"/>
          <w:i/>
          <w:sz w:val="22"/>
          <w:szCs w:val="22"/>
        </w:rPr>
        <w:t>s</w:t>
      </w:r>
      <w:r w:rsidRPr="00EA1D5F">
        <w:rPr>
          <w:rFonts w:ascii="Arial" w:hAnsi="Arial" w:cs="Arial"/>
          <w:i/>
          <w:sz w:val="22"/>
          <w:szCs w:val="22"/>
        </w:rPr>
        <w:t xml:space="preserve"> par un appel à la fonction stockée « </w:t>
      </w:r>
      <w:proofErr w:type="spellStart"/>
      <w:r>
        <w:rPr>
          <w:rFonts w:ascii="Arial" w:hAnsi="Arial" w:cs="Arial"/>
          <w:i/>
          <w:sz w:val="22"/>
          <w:szCs w:val="22"/>
        </w:rPr>
        <w:t>déménageursPresents</w:t>
      </w:r>
      <w:proofErr w:type="spellEnd"/>
      <w:r w:rsidRPr="00EA1D5F">
        <w:rPr>
          <w:rFonts w:ascii="Arial" w:hAnsi="Arial" w:cs="Arial"/>
          <w:i/>
          <w:sz w:val="22"/>
          <w:szCs w:val="22"/>
        </w:rPr>
        <w:t> » (</w:t>
      </w:r>
      <w:proofErr w:type="spellStart"/>
      <w:r>
        <w:rPr>
          <w:rFonts w:ascii="Arial" w:hAnsi="Arial" w:cs="Arial"/>
          <w:i/>
          <w:sz w:val="22"/>
          <w:szCs w:val="22"/>
        </w:rPr>
        <w:t>cf</w:t>
      </w:r>
      <w:proofErr w:type="spellEnd"/>
      <w:r>
        <w:rPr>
          <w:rFonts w:ascii="Arial" w:hAnsi="Arial" w:cs="Arial"/>
          <w:i/>
          <w:sz w:val="22"/>
          <w:szCs w:val="22"/>
        </w:rPr>
        <w:t xml:space="preserve"> </w:t>
      </w:r>
      <w:r w:rsidRPr="00EA1D5F">
        <w:rPr>
          <w:rFonts w:ascii="Arial" w:hAnsi="Arial" w:cs="Arial"/>
          <w:i/>
          <w:sz w:val="22"/>
          <w:szCs w:val="22"/>
        </w:rPr>
        <w:t>document 3).</w:t>
      </w:r>
      <w:r w:rsidR="00CA3FFB">
        <w:rPr>
          <w:rFonts w:ascii="Arial" w:hAnsi="Arial" w:cs="Arial"/>
          <w:i/>
          <w:sz w:val="22"/>
          <w:szCs w:val="22"/>
        </w:rPr>
        <w:t xml:space="preserve"> Exemple : « select * </w:t>
      </w:r>
      <w:proofErr w:type="spellStart"/>
      <w:r w:rsidR="00CA3FFB">
        <w:rPr>
          <w:rFonts w:ascii="Arial" w:hAnsi="Arial" w:cs="Arial"/>
          <w:i/>
          <w:sz w:val="22"/>
          <w:szCs w:val="22"/>
        </w:rPr>
        <w:t>from</w:t>
      </w:r>
      <w:proofErr w:type="spellEnd"/>
      <w:r w:rsidR="00CA3FFB">
        <w:rPr>
          <w:rFonts w:ascii="Arial" w:hAnsi="Arial" w:cs="Arial"/>
          <w:i/>
          <w:sz w:val="22"/>
          <w:szCs w:val="22"/>
        </w:rPr>
        <w:t xml:space="preserve"> </w:t>
      </w:r>
      <w:proofErr w:type="spellStart"/>
      <w:r w:rsidR="00CA3FFB">
        <w:rPr>
          <w:rFonts w:ascii="Arial" w:hAnsi="Arial" w:cs="Arial"/>
          <w:i/>
          <w:sz w:val="22"/>
          <w:szCs w:val="22"/>
        </w:rPr>
        <w:t>demenageursPresents</w:t>
      </w:r>
      <w:proofErr w:type="spellEnd"/>
      <w:r w:rsidR="00CA3FFB">
        <w:rPr>
          <w:rFonts w:ascii="Arial" w:hAnsi="Arial" w:cs="Arial"/>
          <w:i/>
          <w:sz w:val="22"/>
          <w:szCs w:val="22"/>
        </w:rPr>
        <w:t>(2, ‘25/05/2016’, ‘30/05/2016’) ».</w:t>
      </w:r>
    </w:p>
    <w:p w:rsidR="00DF1A0D" w:rsidRDefault="00DF1A0D" w:rsidP="00F807DE">
      <w:pPr>
        <w:rPr>
          <w:rFonts w:ascii="Arial" w:hAnsi="Arial" w:cs="Arial"/>
          <w:sz w:val="22"/>
          <w:szCs w:val="22"/>
        </w:rPr>
      </w:pPr>
    </w:p>
    <w:p w:rsidR="00F73FC0" w:rsidRPr="00F64FA8" w:rsidRDefault="00F73FC0" w:rsidP="00F73FC0">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3</w:t>
      </w:r>
      <w:r w:rsidRPr="00F64FA8">
        <w:rPr>
          <w:rFonts w:ascii="Arial" w:hAnsi="Arial" w:cs="Arial"/>
          <w:b/>
          <w:sz w:val="22"/>
          <w:szCs w:val="22"/>
        </w:rPr>
        <w:t xml:space="preserve">. </w:t>
      </w:r>
      <w:r w:rsidR="00502C4F">
        <w:rPr>
          <w:rFonts w:ascii="Arial" w:hAnsi="Arial" w:cs="Arial"/>
          <w:b/>
          <w:sz w:val="22"/>
          <w:szCs w:val="22"/>
        </w:rPr>
        <w:t>Fonction stockée</w:t>
      </w:r>
      <w:r w:rsidR="000D1041">
        <w:rPr>
          <w:rFonts w:ascii="Arial" w:hAnsi="Arial" w:cs="Arial"/>
          <w:b/>
          <w:sz w:val="22"/>
          <w:szCs w:val="22"/>
        </w:rPr>
        <w:t xml:space="preserve"> de la base de données utilisée</w:t>
      </w:r>
      <w:r w:rsidR="00D11A22">
        <w:rPr>
          <w:rFonts w:ascii="Arial" w:hAnsi="Arial" w:cs="Arial"/>
          <w:b/>
          <w:sz w:val="22"/>
          <w:szCs w:val="22"/>
        </w:rPr>
        <w:t xml:space="preserve"> par le module </w:t>
      </w:r>
      <w:r w:rsidR="00D11A22" w:rsidRPr="00C24EA5">
        <w:rPr>
          <w:rFonts w:ascii="Arial" w:hAnsi="Arial" w:cs="Arial"/>
          <w:b/>
          <w:i/>
          <w:sz w:val="22"/>
          <w:szCs w:val="22"/>
        </w:rPr>
        <w:t>PLAN_DEM</w:t>
      </w:r>
    </w:p>
    <w:p w:rsidR="00F73FC0" w:rsidRDefault="00F73FC0" w:rsidP="00F807DE">
      <w:pPr>
        <w:rPr>
          <w:rFonts w:ascii="Arial" w:hAnsi="Arial" w:cs="Arial"/>
          <w:sz w:val="22"/>
          <w:szCs w:val="22"/>
        </w:rPr>
      </w:pPr>
    </w:p>
    <w:p w:rsidR="008E6D47" w:rsidRPr="000D1041" w:rsidRDefault="008E6D47" w:rsidP="009C2649">
      <w:pPr>
        <w:suppressAutoHyphens w:val="0"/>
        <w:rPr>
          <w:rFonts w:ascii="Arial" w:hAnsi="Arial" w:cs="Arial"/>
          <w:sz w:val="22"/>
          <w:szCs w:val="22"/>
        </w:rPr>
      </w:pPr>
    </w:p>
    <w:p w:rsidR="009C2649" w:rsidRPr="000D1041" w:rsidRDefault="009C2649" w:rsidP="000D1041">
      <w:pPr>
        <w:suppressAutoHyphens w:val="0"/>
        <w:rPr>
          <w:rFonts w:ascii="Arial" w:hAnsi="Arial" w:cs="Arial"/>
          <w:sz w:val="22"/>
          <w:szCs w:val="22"/>
        </w:rPr>
      </w:pPr>
      <w:r w:rsidRPr="000D1041">
        <w:rPr>
          <w:rFonts w:ascii="Arial" w:hAnsi="Arial" w:cs="Arial"/>
          <w:sz w:val="22"/>
          <w:szCs w:val="22"/>
        </w:rPr>
        <w:t>Cette fonction retourne l’ensemble des déménageurs de l’agence « @</w:t>
      </w:r>
      <w:proofErr w:type="spellStart"/>
      <w:r w:rsidRPr="000D1041">
        <w:rPr>
          <w:rFonts w:ascii="Arial" w:hAnsi="Arial" w:cs="Arial"/>
          <w:sz w:val="22"/>
          <w:szCs w:val="22"/>
        </w:rPr>
        <w:t>idAgence</w:t>
      </w:r>
      <w:proofErr w:type="spellEnd"/>
      <w:r w:rsidRPr="000D1041">
        <w:rPr>
          <w:rFonts w:ascii="Arial" w:hAnsi="Arial" w:cs="Arial"/>
          <w:sz w:val="22"/>
          <w:szCs w:val="22"/>
        </w:rPr>
        <w:t> » qui ne sont ni en congé ni affectés à un déménagement entre les dates « @</w:t>
      </w:r>
      <w:proofErr w:type="spellStart"/>
      <w:r w:rsidRPr="000D1041">
        <w:rPr>
          <w:rFonts w:ascii="Arial" w:hAnsi="Arial" w:cs="Arial"/>
          <w:sz w:val="22"/>
          <w:szCs w:val="22"/>
        </w:rPr>
        <w:t>dateDebut</w:t>
      </w:r>
      <w:proofErr w:type="spellEnd"/>
      <w:r w:rsidRPr="000D1041">
        <w:rPr>
          <w:rFonts w:ascii="Arial" w:hAnsi="Arial" w:cs="Arial"/>
          <w:sz w:val="22"/>
          <w:szCs w:val="22"/>
        </w:rPr>
        <w:t> » et « @</w:t>
      </w:r>
      <w:proofErr w:type="spellStart"/>
      <w:r w:rsidRPr="000D1041">
        <w:rPr>
          <w:rFonts w:ascii="Arial" w:hAnsi="Arial" w:cs="Arial"/>
          <w:sz w:val="22"/>
          <w:szCs w:val="22"/>
        </w:rPr>
        <w:t>dateFin</w:t>
      </w:r>
      <w:proofErr w:type="spellEnd"/>
      <w:r w:rsidRPr="000D1041">
        <w:rPr>
          <w:rFonts w:ascii="Arial" w:hAnsi="Arial" w:cs="Arial"/>
          <w:sz w:val="22"/>
          <w:szCs w:val="22"/>
        </w:rPr>
        <w:t> ».</w:t>
      </w:r>
    </w:p>
    <w:p w:rsidR="009C2649" w:rsidRDefault="009C2649" w:rsidP="009C2649">
      <w:pPr>
        <w:suppressAutoHyphens w:val="0"/>
        <w:autoSpaceDE w:val="0"/>
        <w:autoSpaceDN w:val="0"/>
        <w:adjustRightInd w:val="0"/>
        <w:rPr>
          <w:rFonts w:ascii="Arial Narrow" w:eastAsiaTheme="minorHAnsi" w:hAnsi="Arial Narrow" w:cs="Courier New"/>
          <w:noProof/>
          <w:color w:val="0000FF"/>
          <w:sz w:val="22"/>
          <w:szCs w:val="22"/>
          <w:lang w:eastAsia="en-US"/>
        </w:rPr>
      </w:pPr>
    </w:p>
    <w:p w:rsidR="00EA1FF4" w:rsidRPr="006D0F43" w:rsidRDefault="00EA1FF4" w:rsidP="009C2649">
      <w:pPr>
        <w:suppressAutoHyphens w:val="0"/>
        <w:autoSpaceDE w:val="0"/>
        <w:autoSpaceDN w:val="0"/>
        <w:adjustRightInd w:val="0"/>
        <w:ind w:firstLine="708"/>
        <w:rPr>
          <w:rFonts w:ascii="Arial Narrow" w:eastAsiaTheme="minorHAnsi" w:hAnsi="Arial Narrow" w:cs="Courier New"/>
          <w:noProof/>
          <w:sz w:val="22"/>
          <w:szCs w:val="22"/>
          <w:lang w:val="en-US" w:eastAsia="en-US"/>
        </w:rPr>
      </w:pPr>
      <w:r w:rsidRPr="006D0F43">
        <w:rPr>
          <w:rFonts w:ascii="Arial Narrow" w:eastAsiaTheme="minorHAnsi" w:hAnsi="Arial Narrow" w:cs="Courier New"/>
          <w:noProof/>
          <w:sz w:val="22"/>
          <w:szCs w:val="22"/>
          <w:lang w:val="en-US" w:eastAsia="en-US"/>
        </w:rPr>
        <w:t>CREATE FUNCTION demenageursPresents(@idAgence int, @</w:t>
      </w:r>
      <w:r w:rsidR="00DF14C4" w:rsidRPr="006D0F43">
        <w:rPr>
          <w:rFonts w:ascii="Arial Narrow" w:eastAsiaTheme="minorHAnsi" w:hAnsi="Arial Narrow" w:cs="Courier New"/>
          <w:noProof/>
          <w:sz w:val="22"/>
          <w:szCs w:val="22"/>
          <w:lang w:val="en-US" w:eastAsia="en-US"/>
        </w:rPr>
        <w:t>dateD</w:t>
      </w:r>
      <w:r w:rsidRPr="006D0F43">
        <w:rPr>
          <w:rFonts w:ascii="Arial Narrow" w:eastAsiaTheme="minorHAnsi" w:hAnsi="Arial Narrow" w:cs="Courier New"/>
          <w:noProof/>
          <w:sz w:val="22"/>
          <w:szCs w:val="22"/>
          <w:lang w:val="en-US" w:eastAsia="en-US"/>
        </w:rPr>
        <w:t>ebut date, @</w:t>
      </w:r>
      <w:r w:rsidR="00DF14C4" w:rsidRPr="006D0F43">
        <w:rPr>
          <w:rFonts w:ascii="Arial Narrow" w:eastAsiaTheme="minorHAnsi" w:hAnsi="Arial Narrow" w:cs="Courier New"/>
          <w:noProof/>
          <w:sz w:val="22"/>
          <w:szCs w:val="22"/>
          <w:lang w:val="en-US" w:eastAsia="en-US"/>
        </w:rPr>
        <w:t>dateF</w:t>
      </w:r>
      <w:r w:rsidRPr="006D0F43">
        <w:rPr>
          <w:rFonts w:ascii="Arial Narrow" w:eastAsiaTheme="minorHAnsi" w:hAnsi="Arial Narrow" w:cs="Courier New"/>
          <w:noProof/>
          <w:sz w:val="22"/>
          <w:szCs w:val="22"/>
          <w:lang w:val="en-US" w:eastAsia="en-US"/>
        </w:rPr>
        <w:t>in date) RETURNS TABLE</w:t>
      </w:r>
    </w:p>
    <w:p w:rsidR="00EA1FF4" w:rsidRPr="006D0F43" w:rsidRDefault="00EA1FF4" w:rsidP="00C24EA5">
      <w:pPr>
        <w:tabs>
          <w:tab w:val="left" w:pos="1985"/>
        </w:tabs>
        <w:suppressAutoHyphens w:val="0"/>
        <w:autoSpaceDE w:val="0"/>
        <w:autoSpaceDN w:val="0"/>
        <w:adjustRightInd w:val="0"/>
        <w:ind w:firstLine="708"/>
        <w:rPr>
          <w:rFonts w:ascii="Arial Narrow" w:eastAsiaTheme="minorHAnsi" w:hAnsi="Arial Narrow" w:cs="Courier New"/>
          <w:noProof/>
          <w:sz w:val="22"/>
          <w:szCs w:val="22"/>
          <w:lang w:val="en-US" w:eastAsia="en-US"/>
        </w:rPr>
      </w:pPr>
      <w:r w:rsidRPr="006D0F43">
        <w:rPr>
          <w:rFonts w:ascii="Arial Narrow" w:eastAsiaTheme="minorHAnsi" w:hAnsi="Arial Narrow" w:cs="Courier New"/>
          <w:noProof/>
          <w:sz w:val="22"/>
          <w:szCs w:val="22"/>
          <w:lang w:val="en-US" w:eastAsia="en-US"/>
        </w:rPr>
        <w:t>AS</w:t>
      </w:r>
    </w:p>
    <w:p w:rsidR="00EA1FF4" w:rsidRPr="006D0F43" w:rsidRDefault="00EA1FF4" w:rsidP="00C24EA5">
      <w:pPr>
        <w:tabs>
          <w:tab w:val="left" w:pos="1985"/>
          <w:tab w:val="left" w:pos="3686"/>
        </w:tabs>
        <w:suppressAutoHyphens w:val="0"/>
        <w:autoSpaceDE w:val="0"/>
        <w:autoSpaceDN w:val="0"/>
        <w:adjustRightInd w:val="0"/>
        <w:ind w:firstLine="708"/>
        <w:rPr>
          <w:rFonts w:ascii="Arial Narrow" w:eastAsiaTheme="minorHAnsi" w:hAnsi="Arial Narrow" w:cs="Courier New"/>
          <w:noProof/>
          <w:sz w:val="22"/>
          <w:szCs w:val="22"/>
          <w:lang w:val="en-US" w:eastAsia="en-US"/>
        </w:rPr>
      </w:pPr>
      <w:r w:rsidRPr="006D0F43">
        <w:rPr>
          <w:rFonts w:ascii="Arial Narrow" w:eastAsiaTheme="minorHAnsi" w:hAnsi="Arial Narrow" w:cs="Courier New"/>
          <w:noProof/>
          <w:sz w:val="22"/>
          <w:szCs w:val="22"/>
          <w:lang w:val="en-US" w:eastAsia="en-US"/>
        </w:rPr>
        <w:t xml:space="preserve">RETURN </w:t>
      </w:r>
      <w:r w:rsidR="00502C4F" w:rsidRPr="006D0F43">
        <w:rPr>
          <w:rFonts w:ascii="Arial Narrow" w:eastAsiaTheme="minorHAnsi" w:hAnsi="Arial Narrow" w:cs="Courier New"/>
          <w:noProof/>
          <w:sz w:val="22"/>
          <w:szCs w:val="22"/>
          <w:lang w:val="en-US" w:eastAsia="en-US"/>
        </w:rPr>
        <w:tab/>
      </w:r>
      <w:r w:rsidR="00157BB4" w:rsidRPr="006D0F43">
        <w:rPr>
          <w:rFonts w:ascii="Arial Narrow" w:eastAsiaTheme="minorHAnsi" w:hAnsi="Arial Narrow" w:cs="Courier New"/>
          <w:noProof/>
          <w:sz w:val="22"/>
          <w:szCs w:val="22"/>
          <w:lang w:val="en-US" w:eastAsia="en-US"/>
        </w:rPr>
        <w:t>(SELECT * FROM salarie</w:t>
      </w:r>
    </w:p>
    <w:p w:rsidR="00EA1FF4" w:rsidRPr="006D0F43" w:rsidRDefault="00EA1FF4" w:rsidP="00C24EA5">
      <w:pPr>
        <w:tabs>
          <w:tab w:val="left" w:pos="1985"/>
          <w:tab w:val="left" w:pos="3686"/>
        </w:tabs>
        <w:suppressAutoHyphens w:val="0"/>
        <w:autoSpaceDE w:val="0"/>
        <w:autoSpaceDN w:val="0"/>
        <w:adjustRightInd w:val="0"/>
        <w:rPr>
          <w:rFonts w:ascii="Arial Narrow" w:eastAsiaTheme="minorHAnsi" w:hAnsi="Arial Narrow" w:cs="Courier New"/>
          <w:noProof/>
          <w:sz w:val="22"/>
          <w:szCs w:val="22"/>
          <w:lang w:val="en-US" w:eastAsia="en-US"/>
        </w:rPr>
      </w:pPr>
      <w:r w:rsidRPr="006D0F43">
        <w:rPr>
          <w:rFonts w:ascii="Arial Narrow" w:eastAsiaTheme="minorHAnsi" w:hAnsi="Arial Narrow" w:cs="Courier New"/>
          <w:noProof/>
          <w:sz w:val="22"/>
          <w:szCs w:val="22"/>
          <w:lang w:val="en-US" w:eastAsia="en-US"/>
        </w:rPr>
        <w:t xml:space="preserve">        </w:t>
      </w:r>
      <w:r w:rsidR="00C24EA5">
        <w:rPr>
          <w:rFonts w:ascii="Arial Narrow" w:eastAsiaTheme="minorHAnsi" w:hAnsi="Arial Narrow" w:cs="Courier New"/>
          <w:noProof/>
          <w:sz w:val="22"/>
          <w:szCs w:val="22"/>
          <w:lang w:val="en-US" w:eastAsia="en-US"/>
        </w:rPr>
        <w:tab/>
      </w:r>
      <w:r w:rsidRPr="006D0F43">
        <w:rPr>
          <w:rFonts w:ascii="Arial Narrow" w:eastAsiaTheme="minorHAnsi" w:hAnsi="Arial Narrow" w:cs="Courier New"/>
          <w:noProof/>
          <w:sz w:val="22"/>
          <w:szCs w:val="22"/>
          <w:lang w:val="en-US" w:eastAsia="en-US"/>
        </w:rPr>
        <w:t>WHERE sal_agence = @idAgence</w:t>
      </w:r>
      <w:r w:rsidR="00157BB4" w:rsidRPr="006D0F43">
        <w:rPr>
          <w:rFonts w:ascii="Arial Narrow" w:eastAsiaTheme="minorHAnsi" w:hAnsi="Arial Narrow" w:cs="Courier New"/>
          <w:noProof/>
          <w:sz w:val="22"/>
          <w:szCs w:val="22"/>
          <w:lang w:val="en-US" w:eastAsia="en-US"/>
        </w:rPr>
        <w:t xml:space="preserve"> and sal_type = ’D’</w:t>
      </w:r>
    </w:p>
    <w:p w:rsidR="00EA1FF4" w:rsidRPr="006D0F43" w:rsidRDefault="00EA1FF4" w:rsidP="00C24EA5">
      <w:pPr>
        <w:tabs>
          <w:tab w:val="left" w:pos="1985"/>
          <w:tab w:val="left" w:pos="3686"/>
        </w:tabs>
        <w:suppressAutoHyphens w:val="0"/>
        <w:autoSpaceDE w:val="0"/>
        <w:autoSpaceDN w:val="0"/>
        <w:adjustRightInd w:val="0"/>
        <w:rPr>
          <w:rFonts w:ascii="Arial Narrow" w:eastAsiaTheme="minorHAnsi" w:hAnsi="Arial Narrow" w:cs="Courier New"/>
          <w:noProof/>
          <w:sz w:val="22"/>
          <w:szCs w:val="22"/>
          <w:lang w:val="en-US" w:eastAsia="en-US"/>
        </w:rPr>
      </w:pPr>
      <w:r w:rsidRPr="006D0F43">
        <w:rPr>
          <w:rFonts w:ascii="Arial Narrow" w:eastAsiaTheme="minorHAnsi" w:hAnsi="Arial Narrow" w:cs="Courier New"/>
          <w:noProof/>
          <w:sz w:val="22"/>
          <w:szCs w:val="22"/>
          <w:lang w:val="en-US" w:eastAsia="en-US"/>
        </w:rPr>
        <w:t xml:space="preserve">        </w:t>
      </w:r>
      <w:r w:rsidR="00C24EA5">
        <w:rPr>
          <w:rFonts w:ascii="Arial Narrow" w:eastAsiaTheme="minorHAnsi" w:hAnsi="Arial Narrow" w:cs="Courier New"/>
          <w:noProof/>
          <w:sz w:val="22"/>
          <w:szCs w:val="22"/>
          <w:lang w:val="en-US" w:eastAsia="en-US"/>
        </w:rPr>
        <w:tab/>
        <w:t>and sal_id not in (</w:t>
      </w:r>
      <w:r w:rsidR="00C24EA5">
        <w:rPr>
          <w:rFonts w:ascii="Arial Narrow" w:eastAsiaTheme="minorHAnsi" w:hAnsi="Arial Narrow" w:cs="Courier New"/>
          <w:noProof/>
          <w:sz w:val="22"/>
          <w:szCs w:val="22"/>
          <w:lang w:val="en-US" w:eastAsia="en-US"/>
        </w:rPr>
        <w:tab/>
      </w:r>
      <w:r w:rsidRPr="006D0F43">
        <w:rPr>
          <w:rFonts w:ascii="Arial Narrow" w:eastAsiaTheme="minorHAnsi" w:hAnsi="Arial Narrow" w:cs="Courier New"/>
          <w:noProof/>
          <w:sz w:val="22"/>
          <w:szCs w:val="22"/>
          <w:lang w:val="en-US" w:eastAsia="en-US"/>
        </w:rPr>
        <w:t xml:space="preserve">select con_salarie from conge </w:t>
      </w:r>
      <w:r w:rsidRPr="006D0F43">
        <w:rPr>
          <w:rFonts w:ascii="Arial Narrow" w:eastAsiaTheme="minorHAnsi" w:hAnsi="Arial Narrow" w:cs="Courier New"/>
          <w:noProof/>
          <w:sz w:val="22"/>
          <w:szCs w:val="22"/>
          <w:lang w:val="en-US" w:eastAsia="en-US"/>
        </w:rPr>
        <w:tab/>
      </w:r>
    </w:p>
    <w:p w:rsidR="00EA1FF4" w:rsidRPr="006D0F43" w:rsidRDefault="00C24EA5" w:rsidP="00C24EA5">
      <w:pPr>
        <w:tabs>
          <w:tab w:val="left" w:pos="1985"/>
          <w:tab w:val="left" w:pos="3686"/>
        </w:tabs>
        <w:suppressAutoHyphens w:val="0"/>
        <w:autoSpaceDE w:val="0"/>
        <w:autoSpaceDN w:val="0"/>
        <w:adjustRightInd w:val="0"/>
        <w:rPr>
          <w:rFonts w:ascii="Arial Narrow" w:eastAsiaTheme="minorHAnsi" w:hAnsi="Arial Narrow" w:cs="Courier New"/>
          <w:noProof/>
          <w:sz w:val="22"/>
          <w:szCs w:val="22"/>
          <w:lang w:val="en-US" w:eastAsia="en-US"/>
        </w:rPr>
      </w:pPr>
      <w:r>
        <w:rPr>
          <w:rFonts w:ascii="Arial Narrow" w:eastAsiaTheme="minorHAnsi" w:hAnsi="Arial Narrow" w:cs="Courier New"/>
          <w:noProof/>
          <w:sz w:val="22"/>
          <w:szCs w:val="22"/>
          <w:lang w:val="en-US" w:eastAsia="en-US"/>
        </w:rPr>
        <w:tab/>
      </w:r>
      <w:r>
        <w:rPr>
          <w:rFonts w:ascii="Arial Narrow" w:eastAsiaTheme="minorHAnsi" w:hAnsi="Arial Narrow" w:cs="Courier New"/>
          <w:noProof/>
          <w:sz w:val="22"/>
          <w:szCs w:val="22"/>
          <w:lang w:val="en-US" w:eastAsia="en-US"/>
        </w:rPr>
        <w:tab/>
      </w:r>
      <w:r w:rsidR="00EA1FF4" w:rsidRPr="006D0F43">
        <w:rPr>
          <w:rFonts w:ascii="Arial Narrow" w:eastAsiaTheme="minorHAnsi" w:hAnsi="Arial Narrow" w:cs="Courier New"/>
          <w:noProof/>
          <w:sz w:val="22"/>
          <w:szCs w:val="22"/>
          <w:lang w:val="en-US" w:eastAsia="en-US"/>
        </w:rPr>
        <w:t>where con_dateFin &gt;= @</w:t>
      </w:r>
      <w:r w:rsidR="00DF14C4" w:rsidRPr="006D0F43">
        <w:rPr>
          <w:rFonts w:ascii="Arial Narrow" w:eastAsiaTheme="minorHAnsi" w:hAnsi="Arial Narrow" w:cs="Courier New"/>
          <w:noProof/>
          <w:sz w:val="22"/>
          <w:szCs w:val="22"/>
          <w:lang w:val="en-US" w:eastAsia="en-US"/>
        </w:rPr>
        <w:t xml:space="preserve"> dateDebut </w:t>
      </w:r>
      <w:r w:rsidR="00EA1FF4" w:rsidRPr="006D0F43">
        <w:rPr>
          <w:rFonts w:ascii="Arial Narrow" w:eastAsiaTheme="minorHAnsi" w:hAnsi="Arial Narrow" w:cs="Courier New"/>
          <w:noProof/>
          <w:sz w:val="22"/>
          <w:szCs w:val="22"/>
          <w:lang w:val="en-US" w:eastAsia="en-US"/>
        </w:rPr>
        <w:t>and con_dateDebut &lt;= @</w:t>
      </w:r>
      <w:r w:rsidR="00DF14C4" w:rsidRPr="006D0F43">
        <w:rPr>
          <w:rFonts w:ascii="Arial Narrow" w:eastAsiaTheme="minorHAnsi" w:hAnsi="Arial Narrow" w:cs="Courier New"/>
          <w:noProof/>
          <w:sz w:val="22"/>
          <w:szCs w:val="22"/>
          <w:lang w:val="en-US" w:eastAsia="en-US"/>
        </w:rPr>
        <w:t>dateFin</w:t>
      </w:r>
      <w:r w:rsidR="00EA1FF4" w:rsidRPr="006D0F43">
        <w:rPr>
          <w:rFonts w:ascii="Arial Narrow" w:eastAsiaTheme="minorHAnsi" w:hAnsi="Arial Narrow" w:cs="Courier New"/>
          <w:noProof/>
          <w:sz w:val="22"/>
          <w:szCs w:val="22"/>
          <w:lang w:val="en-US" w:eastAsia="en-US"/>
        </w:rPr>
        <w:t xml:space="preserve">)        </w:t>
      </w:r>
    </w:p>
    <w:p w:rsidR="00EA1FF4" w:rsidRPr="006D0F43" w:rsidRDefault="00EA1FF4" w:rsidP="00C24EA5">
      <w:pPr>
        <w:tabs>
          <w:tab w:val="left" w:pos="1985"/>
          <w:tab w:val="left" w:pos="3686"/>
        </w:tabs>
        <w:suppressAutoHyphens w:val="0"/>
        <w:autoSpaceDE w:val="0"/>
        <w:autoSpaceDN w:val="0"/>
        <w:adjustRightInd w:val="0"/>
        <w:ind w:firstLine="708"/>
        <w:rPr>
          <w:rFonts w:ascii="Arial Narrow" w:eastAsiaTheme="minorHAnsi" w:hAnsi="Arial Narrow" w:cs="Courier New"/>
          <w:noProof/>
          <w:sz w:val="22"/>
          <w:szCs w:val="22"/>
          <w:lang w:val="en-US" w:eastAsia="en-US"/>
        </w:rPr>
      </w:pPr>
      <w:r w:rsidRPr="006D0F43">
        <w:rPr>
          <w:rFonts w:ascii="Arial Narrow" w:eastAsiaTheme="minorHAnsi" w:hAnsi="Arial Narrow" w:cs="Courier New"/>
          <w:noProof/>
          <w:sz w:val="22"/>
          <w:szCs w:val="22"/>
          <w:lang w:val="en-US" w:eastAsia="en-US"/>
        </w:rPr>
        <w:t xml:space="preserve">       </w:t>
      </w:r>
      <w:r w:rsidR="00502C4F" w:rsidRPr="006D0F43">
        <w:rPr>
          <w:rFonts w:ascii="Arial Narrow" w:eastAsiaTheme="minorHAnsi" w:hAnsi="Arial Narrow" w:cs="Courier New"/>
          <w:noProof/>
          <w:sz w:val="22"/>
          <w:szCs w:val="22"/>
          <w:lang w:val="en-US" w:eastAsia="en-US"/>
        </w:rPr>
        <w:tab/>
      </w:r>
      <w:r w:rsidRPr="006D0F43">
        <w:rPr>
          <w:rFonts w:ascii="Arial Narrow" w:eastAsiaTheme="minorHAnsi" w:hAnsi="Arial Narrow" w:cs="Courier New"/>
          <w:noProof/>
          <w:sz w:val="22"/>
          <w:szCs w:val="22"/>
          <w:lang w:val="en-US" w:eastAsia="en-US"/>
        </w:rPr>
        <w:t>and sal_id not in (</w:t>
      </w:r>
      <w:r w:rsidRPr="006D0F43">
        <w:rPr>
          <w:rFonts w:ascii="Arial Narrow" w:eastAsiaTheme="minorHAnsi" w:hAnsi="Arial Narrow" w:cs="Courier New"/>
          <w:noProof/>
          <w:sz w:val="22"/>
          <w:szCs w:val="22"/>
          <w:lang w:val="en-US" w:eastAsia="en-US"/>
        </w:rPr>
        <w:tab/>
        <w:t>select par_demenageur from participer, dossier_demenagement</w:t>
      </w:r>
    </w:p>
    <w:p w:rsidR="00502C4F" w:rsidRPr="006D0F43" w:rsidRDefault="00C24EA5" w:rsidP="00C24EA5">
      <w:pPr>
        <w:tabs>
          <w:tab w:val="left" w:pos="1985"/>
          <w:tab w:val="left" w:pos="3686"/>
        </w:tabs>
        <w:suppressAutoHyphens w:val="0"/>
        <w:autoSpaceDE w:val="0"/>
        <w:autoSpaceDN w:val="0"/>
        <w:adjustRightInd w:val="0"/>
        <w:rPr>
          <w:rFonts w:ascii="Arial Narrow" w:eastAsiaTheme="minorHAnsi" w:hAnsi="Arial Narrow" w:cs="Courier New"/>
          <w:noProof/>
          <w:sz w:val="22"/>
          <w:szCs w:val="22"/>
          <w:lang w:val="en-US" w:eastAsia="en-US"/>
        </w:rPr>
      </w:pPr>
      <w:r>
        <w:rPr>
          <w:rFonts w:ascii="Arial Narrow" w:eastAsiaTheme="minorHAnsi" w:hAnsi="Arial Narrow" w:cs="Courier New"/>
          <w:noProof/>
          <w:sz w:val="22"/>
          <w:szCs w:val="22"/>
          <w:lang w:val="en-US" w:eastAsia="en-US"/>
        </w:rPr>
        <w:tab/>
      </w:r>
      <w:r>
        <w:rPr>
          <w:rFonts w:ascii="Arial Narrow" w:eastAsiaTheme="minorHAnsi" w:hAnsi="Arial Narrow" w:cs="Courier New"/>
          <w:noProof/>
          <w:sz w:val="22"/>
          <w:szCs w:val="22"/>
          <w:lang w:val="en-US" w:eastAsia="en-US"/>
        </w:rPr>
        <w:tab/>
      </w:r>
      <w:r w:rsidR="00EA1FF4" w:rsidRPr="006D0F43">
        <w:rPr>
          <w:rFonts w:ascii="Arial Narrow" w:eastAsiaTheme="minorHAnsi" w:hAnsi="Arial Narrow" w:cs="Courier New"/>
          <w:noProof/>
          <w:sz w:val="22"/>
          <w:szCs w:val="22"/>
          <w:lang w:val="en-US" w:eastAsia="en-US"/>
        </w:rPr>
        <w:t xml:space="preserve">where par_dossier = dos_numero </w:t>
      </w:r>
    </w:p>
    <w:p w:rsidR="00EA1FF4" w:rsidRPr="006D0F43" w:rsidRDefault="00C24EA5" w:rsidP="00C24EA5">
      <w:pPr>
        <w:tabs>
          <w:tab w:val="left" w:pos="1985"/>
          <w:tab w:val="left" w:pos="3686"/>
        </w:tabs>
        <w:suppressAutoHyphens w:val="0"/>
        <w:autoSpaceDE w:val="0"/>
        <w:autoSpaceDN w:val="0"/>
        <w:adjustRightInd w:val="0"/>
        <w:ind w:left="3540"/>
        <w:rPr>
          <w:rFonts w:ascii="Arial Narrow" w:eastAsiaTheme="minorHAnsi" w:hAnsi="Arial Narrow" w:cs="Courier New"/>
          <w:noProof/>
          <w:sz w:val="22"/>
          <w:szCs w:val="22"/>
          <w:lang w:val="en-US" w:eastAsia="en-US"/>
        </w:rPr>
      </w:pPr>
      <w:r>
        <w:rPr>
          <w:rFonts w:ascii="Arial Narrow" w:eastAsiaTheme="minorHAnsi" w:hAnsi="Arial Narrow" w:cs="Courier New"/>
          <w:noProof/>
          <w:sz w:val="22"/>
          <w:szCs w:val="22"/>
          <w:lang w:val="en-US" w:eastAsia="en-US"/>
        </w:rPr>
        <w:tab/>
      </w:r>
      <w:r w:rsidR="00EA1FF4" w:rsidRPr="006D0F43">
        <w:rPr>
          <w:rFonts w:ascii="Arial Narrow" w:eastAsiaTheme="minorHAnsi" w:hAnsi="Arial Narrow" w:cs="Courier New"/>
          <w:noProof/>
          <w:sz w:val="22"/>
          <w:szCs w:val="22"/>
          <w:lang w:val="en-US" w:eastAsia="en-US"/>
        </w:rPr>
        <w:t>and dos_dateFin</w:t>
      </w:r>
      <w:r>
        <w:rPr>
          <w:rFonts w:ascii="Arial Narrow" w:eastAsiaTheme="minorHAnsi" w:hAnsi="Arial Narrow" w:cs="Courier New"/>
          <w:noProof/>
          <w:sz w:val="22"/>
          <w:szCs w:val="22"/>
          <w:lang w:val="en-US" w:eastAsia="en-US"/>
        </w:rPr>
        <w:t>Dem</w:t>
      </w:r>
      <w:r w:rsidR="00EA1FF4" w:rsidRPr="006D0F43">
        <w:rPr>
          <w:rFonts w:ascii="Arial Narrow" w:eastAsiaTheme="minorHAnsi" w:hAnsi="Arial Narrow" w:cs="Courier New"/>
          <w:noProof/>
          <w:sz w:val="22"/>
          <w:szCs w:val="22"/>
          <w:lang w:val="en-US" w:eastAsia="en-US"/>
        </w:rPr>
        <w:t xml:space="preserve"> &gt;= @</w:t>
      </w:r>
      <w:r w:rsidR="00DF14C4" w:rsidRPr="006D0F43">
        <w:rPr>
          <w:rFonts w:ascii="Arial Narrow" w:eastAsiaTheme="minorHAnsi" w:hAnsi="Arial Narrow" w:cs="Courier New"/>
          <w:noProof/>
          <w:sz w:val="22"/>
          <w:szCs w:val="22"/>
          <w:lang w:val="en-US" w:eastAsia="en-US"/>
        </w:rPr>
        <w:t xml:space="preserve"> dateDebut </w:t>
      </w:r>
      <w:r w:rsidR="00EA1FF4" w:rsidRPr="006D0F43">
        <w:rPr>
          <w:rFonts w:ascii="Arial Narrow" w:eastAsiaTheme="minorHAnsi" w:hAnsi="Arial Narrow" w:cs="Courier New"/>
          <w:noProof/>
          <w:sz w:val="22"/>
          <w:szCs w:val="22"/>
          <w:lang w:val="en-US" w:eastAsia="en-US"/>
        </w:rPr>
        <w:t>and dos_dateDebut</w:t>
      </w:r>
      <w:r>
        <w:rPr>
          <w:rFonts w:ascii="Arial Narrow" w:eastAsiaTheme="minorHAnsi" w:hAnsi="Arial Narrow" w:cs="Courier New"/>
          <w:noProof/>
          <w:sz w:val="22"/>
          <w:szCs w:val="22"/>
          <w:lang w:val="en-US" w:eastAsia="en-US"/>
        </w:rPr>
        <w:t>Dem</w:t>
      </w:r>
      <w:r w:rsidR="00EA1FF4" w:rsidRPr="006D0F43">
        <w:rPr>
          <w:rFonts w:ascii="Arial Narrow" w:eastAsiaTheme="minorHAnsi" w:hAnsi="Arial Narrow" w:cs="Courier New"/>
          <w:noProof/>
          <w:sz w:val="22"/>
          <w:szCs w:val="22"/>
          <w:lang w:val="en-US" w:eastAsia="en-US"/>
        </w:rPr>
        <w:t xml:space="preserve"> &lt;= @</w:t>
      </w:r>
      <w:r w:rsidR="00DF14C4" w:rsidRPr="006D0F43">
        <w:rPr>
          <w:rFonts w:ascii="Arial Narrow" w:eastAsiaTheme="minorHAnsi" w:hAnsi="Arial Narrow" w:cs="Courier New"/>
          <w:noProof/>
          <w:sz w:val="22"/>
          <w:szCs w:val="22"/>
          <w:lang w:val="en-US" w:eastAsia="en-US"/>
        </w:rPr>
        <w:t>dateFin</w:t>
      </w:r>
      <w:r w:rsidR="00EA1FF4" w:rsidRPr="006D0F43">
        <w:rPr>
          <w:rFonts w:ascii="Arial Narrow" w:eastAsiaTheme="minorHAnsi" w:hAnsi="Arial Narrow" w:cs="Courier New"/>
          <w:noProof/>
          <w:sz w:val="22"/>
          <w:szCs w:val="22"/>
          <w:lang w:val="en-US" w:eastAsia="en-US"/>
        </w:rPr>
        <w:t xml:space="preserve">)        </w:t>
      </w:r>
    </w:p>
    <w:p w:rsidR="00EA1FF4" w:rsidRPr="009C2649" w:rsidRDefault="00EA1FF4" w:rsidP="00C24EA5">
      <w:pPr>
        <w:tabs>
          <w:tab w:val="left" w:pos="1985"/>
        </w:tabs>
        <w:rPr>
          <w:rFonts w:ascii="Arial Narrow" w:eastAsiaTheme="minorHAnsi" w:hAnsi="Arial Narrow" w:cs="Courier New"/>
          <w:noProof/>
          <w:sz w:val="22"/>
          <w:szCs w:val="22"/>
          <w:lang w:eastAsia="en-US"/>
        </w:rPr>
      </w:pPr>
      <w:r w:rsidRPr="006D0F43">
        <w:rPr>
          <w:rFonts w:ascii="Arial Narrow" w:eastAsiaTheme="minorHAnsi" w:hAnsi="Arial Narrow" w:cs="Courier New"/>
          <w:noProof/>
          <w:sz w:val="22"/>
          <w:szCs w:val="22"/>
          <w:lang w:val="en-US" w:eastAsia="en-US"/>
        </w:rPr>
        <w:tab/>
      </w:r>
      <w:r w:rsidRPr="009C2649">
        <w:rPr>
          <w:rFonts w:ascii="Arial Narrow" w:eastAsiaTheme="minorHAnsi" w:hAnsi="Arial Narrow" w:cs="Courier New"/>
          <w:noProof/>
          <w:sz w:val="22"/>
          <w:szCs w:val="22"/>
          <w:lang w:eastAsia="en-US"/>
        </w:rPr>
        <w:t>)</w:t>
      </w:r>
    </w:p>
    <w:p w:rsidR="00502C4F" w:rsidRDefault="00502C4F" w:rsidP="009C2649">
      <w:pPr>
        <w:suppressAutoHyphens w:val="0"/>
        <w:rPr>
          <w:rFonts w:ascii="Arial" w:hAnsi="Arial" w:cs="Arial"/>
          <w:sz w:val="22"/>
          <w:szCs w:val="22"/>
        </w:rPr>
      </w:pPr>
    </w:p>
    <w:p w:rsidR="000D1041" w:rsidRDefault="002E48D1">
      <w:pPr>
        <w:suppressAutoHyphens w:val="0"/>
        <w:spacing w:after="200" w:line="276" w:lineRule="auto"/>
        <w:rPr>
          <w:rFonts w:ascii="Arial" w:hAnsi="Arial" w:cs="Arial"/>
          <w:b/>
          <w:sz w:val="22"/>
          <w:szCs w:val="22"/>
        </w:rPr>
      </w:pPr>
      <w:r>
        <w:rPr>
          <w:rFonts w:ascii="Arial" w:hAnsi="Arial" w:cs="Arial"/>
          <w:b/>
          <w:sz w:val="22"/>
          <w:szCs w:val="22"/>
        </w:rPr>
        <w:t xml:space="preserve">Remarque : </w:t>
      </w:r>
      <w:r w:rsidR="000D1041">
        <w:rPr>
          <w:rFonts w:ascii="Arial" w:hAnsi="Arial" w:cs="Arial"/>
          <w:b/>
          <w:sz w:val="22"/>
          <w:szCs w:val="22"/>
        </w:rPr>
        <w:t>cette fonction</w:t>
      </w:r>
      <w:r>
        <w:rPr>
          <w:rFonts w:ascii="Arial" w:hAnsi="Arial" w:cs="Arial"/>
          <w:b/>
          <w:sz w:val="22"/>
          <w:szCs w:val="22"/>
        </w:rPr>
        <w:t xml:space="preserve"> </w:t>
      </w:r>
      <w:r w:rsidR="000D1041">
        <w:rPr>
          <w:rFonts w:ascii="Arial" w:hAnsi="Arial" w:cs="Arial"/>
          <w:b/>
          <w:sz w:val="22"/>
          <w:szCs w:val="22"/>
        </w:rPr>
        <w:t>a été testée et validée, elle ne comporte</w:t>
      </w:r>
      <w:r>
        <w:rPr>
          <w:rFonts w:ascii="Arial" w:hAnsi="Arial" w:cs="Arial"/>
          <w:b/>
          <w:sz w:val="22"/>
          <w:szCs w:val="22"/>
        </w:rPr>
        <w:t xml:space="preserve"> aucune erreur.</w:t>
      </w:r>
    </w:p>
    <w:p w:rsidR="000D1041" w:rsidRDefault="000D1041">
      <w:pPr>
        <w:suppressAutoHyphens w:val="0"/>
        <w:spacing w:after="200" w:line="276" w:lineRule="auto"/>
        <w:rPr>
          <w:rFonts w:ascii="Arial" w:hAnsi="Arial" w:cs="Arial"/>
          <w:b/>
          <w:sz w:val="22"/>
          <w:szCs w:val="22"/>
        </w:rPr>
      </w:pPr>
      <w:r>
        <w:rPr>
          <w:rFonts w:ascii="Arial" w:hAnsi="Arial" w:cs="Arial"/>
          <w:b/>
          <w:sz w:val="22"/>
          <w:szCs w:val="22"/>
        </w:rPr>
        <w:br w:type="page"/>
      </w:r>
    </w:p>
    <w:p w:rsidR="00AE6D0F" w:rsidRPr="00F64FA8" w:rsidRDefault="00AE6D0F" w:rsidP="00AE6D0F">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4</w:t>
      </w:r>
      <w:r w:rsidRPr="00F64FA8">
        <w:rPr>
          <w:rFonts w:ascii="Arial" w:hAnsi="Arial" w:cs="Arial"/>
          <w:b/>
          <w:sz w:val="22"/>
          <w:szCs w:val="22"/>
        </w:rPr>
        <w:t xml:space="preserve">. </w:t>
      </w:r>
      <w:r>
        <w:rPr>
          <w:rFonts w:ascii="Arial" w:hAnsi="Arial" w:cs="Arial"/>
          <w:b/>
          <w:sz w:val="22"/>
          <w:szCs w:val="22"/>
        </w:rPr>
        <w:t xml:space="preserve">Corrections et évolutions demandées concernant le module </w:t>
      </w:r>
      <w:r w:rsidRPr="00C24EA5">
        <w:rPr>
          <w:rFonts w:ascii="Arial" w:hAnsi="Arial" w:cs="Arial"/>
          <w:b/>
          <w:i/>
          <w:sz w:val="22"/>
          <w:szCs w:val="22"/>
        </w:rPr>
        <w:t>PLAN_DEM</w:t>
      </w:r>
    </w:p>
    <w:p w:rsidR="00502C4F" w:rsidRDefault="00502C4F" w:rsidP="009C2649">
      <w:pPr>
        <w:rPr>
          <w:rFonts w:ascii="Arial" w:hAnsi="Arial" w:cs="Arial"/>
          <w:sz w:val="22"/>
          <w:szCs w:val="22"/>
        </w:rPr>
      </w:pPr>
    </w:p>
    <w:p w:rsidR="00EC0AC3" w:rsidRDefault="00EC0AC3" w:rsidP="00EC0AC3">
      <w:pPr>
        <w:jc w:val="both"/>
        <w:rPr>
          <w:rFonts w:ascii="Arial" w:hAnsi="Arial" w:cs="Arial"/>
          <w:b/>
          <w:bCs/>
          <w:i/>
          <w:iCs/>
          <w:color w:val="000000"/>
          <w:sz w:val="22"/>
          <w:szCs w:val="22"/>
        </w:rPr>
      </w:pPr>
      <w:r>
        <w:rPr>
          <w:rFonts w:ascii="Arial" w:hAnsi="Arial" w:cs="Arial"/>
          <w:color w:val="000000"/>
          <w:sz w:val="22"/>
          <w:szCs w:val="22"/>
        </w:rPr>
        <w:t xml:space="preserve">Nous utilisons l'outil informatique </w:t>
      </w:r>
      <w:r>
        <w:rPr>
          <w:rFonts w:ascii="Arial" w:hAnsi="Arial" w:cs="Arial"/>
          <w:i/>
          <w:iCs/>
          <w:color w:val="000000"/>
          <w:sz w:val="22"/>
          <w:szCs w:val="22"/>
        </w:rPr>
        <w:t>PLAN_DEM</w:t>
      </w:r>
      <w:r>
        <w:rPr>
          <w:rFonts w:ascii="Arial" w:hAnsi="Arial" w:cs="Arial"/>
          <w:color w:val="000000"/>
          <w:sz w:val="22"/>
          <w:szCs w:val="22"/>
        </w:rPr>
        <w:t xml:space="preserve"> lors de la planification d'un déménagement. La première phase consiste pour nous à prévoir </w:t>
      </w:r>
      <w:r w:rsidR="004A44D2">
        <w:rPr>
          <w:rFonts w:ascii="Arial" w:hAnsi="Arial" w:cs="Arial"/>
          <w:color w:val="000000"/>
          <w:sz w:val="22"/>
          <w:szCs w:val="22"/>
        </w:rPr>
        <w:t xml:space="preserve">le ou </w:t>
      </w:r>
      <w:r>
        <w:rPr>
          <w:rFonts w:ascii="Arial" w:hAnsi="Arial" w:cs="Arial"/>
          <w:color w:val="000000"/>
          <w:sz w:val="22"/>
          <w:szCs w:val="22"/>
        </w:rPr>
        <w:t>les véhicule</w:t>
      </w:r>
      <w:r w:rsidR="004A44D2">
        <w:rPr>
          <w:rFonts w:ascii="Arial" w:hAnsi="Arial" w:cs="Arial"/>
          <w:color w:val="000000"/>
          <w:sz w:val="22"/>
          <w:szCs w:val="22"/>
        </w:rPr>
        <w:t>(</w:t>
      </w:r>
      <w:r>
        <w:rPr>
          <w:rFonts w:ascii="Arial" w:hAnsi="Arial" w:cs="Arial"/>
          <w:color w:val="000000"/>
          <w:sz w:val="22"/>
          <w:szCs w:val="22"/>
        </w:rPr>
        <w:t>s</w:t>
      </w:r>
      <w:r w:rsidR="004A44D2">
        <w:rPr>
          <w:rFonts w:ascii="Arial" w:hAnsi="Arial" w:cs="Arial"/>
          <w:color w:val="000000"/>
          <w:sz w:val="22"/>
          <w:szCs w:val="22"/>
        </w:rPr>
        <w:t>)</w:t>
      </w:r>
      <w:r>
        <w:rPr>
          <w:rFonts w:ascii="Arial" w:hAnsi="Arial" w:cs="Arial"/>
          <w:color w:val="000000"/>
          <w:sz w:val="22"/>
          <w:szCs w:val="22"/>
        </w:rPr>
        <w:t xml:space="preserve"> nécessaire</w:t>
      </w:r>
      <w:r w:rsidR="004A44D2">
        <w:rPr>
          <w:rFonts w:ascii="Arial" w:hAnsi="Arial" w:cs="Arial"/>
          <w:color w:val="000000"/>
          <w:sz w:val="22"/>
          <w:szCs w:val="22"/>
        </w:rPr>
        <w:t>(s)</w:t>
      </w:r>
      <w:r>
        <w:rPr>
          <w:rFonts w:ascii="Arial" w:hAnsi="Arial" w:cs="Arial"/>
          <w:color w:val="000000"/>
          <w:sz w:val="22"/>
          <w:szCs w:val="22"/>
        </w:rPr>
        <w:t xml:space="preserve"> pour un déménagement. Une fois cette phase validée, nous affectons les déménageurs, puis nous désignons le chef d’équipe responsable du déménagement. Les anomalies rencontrées ainsi que les évolutions souhaitées lors de cette planification sont résumées dans les tableaux suivants.  </w:t>
      </w:r>
    </w:p>
    <w:p w:rsidR="00EC0AC3" w:rsidRDefault="00EC0AC3" w:rsidP="00EC0AC3">
      <w:pPr>
        <w:spacing w:before="57" w:line="360" w:lineRule="auto"/>
        <w:jc w:val="both"/>
        <w:rPr>
          <w:rFonts w:ascii="Arial" w:hAnsi="Arial" w:cs="Arial"/>
          <w:b/>
          <w:bCs/>
          <w:sz w:val="22"/>
          <w:szCs w:val="22"/>
        </w:rPr>
      </w:pPr>
      <w:r>
        <w:rPr>
          <w:rFonts w:ascii="Arial" w:hAnsi="Arial" w:cs="Arial"/>
          <w:b/>
          <w:bCs/>
          <w:i/>
          <w:iCs/>
          <w:color w:val="000000"/>
          <w:sz w:val="22"/>
          <w:szCs w:val="22"/>
        </w:rPr>
        <w:t>Anomalies détectées :</w:t>
      </w:r>
    </w:p>
    <w:tbl>
      <w:tblPr>
        <w:tblW w:w="0" w:type="auto"/>
        <w:tblInd w:w="55" w:type="dxa"/>
        <w:tblLayout w:type="fixed"/>
        <w:tblCellMar>
          <w:top w:w="55" w:type="dxa"/>
          <w:left w:w="55" w:type="dxa"/>
          <w:bottom w:w="55" w:type="dxa"/>
          <w:right w:w="55" w:type="dxa"/>
        </w:tblCellMar>
        <w:tblLook w:val="0000"/>
      </w:tblPr>
      <w:tblGrid>
        <w:gridCol w:w="1560"/>
        <w:gridCol w:w="8930"/>
      </w:tblGrid>
      <w:tr w:rsidR="00EC0AC3" w:rsidTr="006A1E59">
        <w:tc>
          <w:tcPr>
            <w:tcW w:w="1560" w:type="dxa"/>
            <w:tcBorders>
              <w:top w:val="single" w:sz="1" w:space="0" w:color="000000"/>
              <w:left w:val="single" w:sz="1" w:space="0" w:color="000000"/>
              <w:bottom w:val="single" w:sz="1" w:space="0" w:color="000000"/>
            </w:tcBorders>
            <w:shd w:val="clear" w:color="auto" w:fill="auto"/>
          </w:tcPr>
          <w:p w:rsidR="00EC0AC3" w:rsidRDefault="00EC0AC3" w:rsidP="00F544EA">
            <w:pPr>
              <w:pStyle w:val="Contenudetableau"/>
              <w:jc w:val="center"/>
              <w:rPr>
                <w:rFonts w:ascii="Arial" w:hAnsi="Arial" w:cs="Arial"/>
                <w:b/>
                <w:bCs/>
              </w:rPr>
            </w:pPr>
            <w:r>
              <w:rPr>
                <w:rFonts w:ascii="Arial" w:hAnsi="Arial" w:cs="Arial"/>
                <w:b/>
                <w:bCs/>
                <w:sz w:val="22"/>
                <w:szCs w:val="22"/>
              </w:rPr>
              <w:t xml:space="preserve">Numéro </w:t>
            </w:r>
          </w:p>
        </w:tc>
        <w:tc>
          <w:tcPr>
            <w:tcW w:w="8930" w:type="dxa"/>
            <w:tcBorders>
              <w:top w:val="single" w:sz="1" w:space="0" w:color="000000"/>
              <w:left w:val="single" w:sz="1" w:space="0" w:color="000000"/>
              <w:bottom w:val="single" w:sz="1" w:space="0" w:color="000000"/>
              <w:right w:val="single" w:sz="1" w:space="0" w:color="000000"/>
            </w:tcBorders>
            <w:shd w:val="clear" w:color="auto" w:fill="auto"/>
          </w:tcPr>
          <w:p w:rsidR="00EC0AC3" w:rsidRDefault="00EC0AC3" w:rsidP="00F544EA">
            <w:pPr>
              <w:pStyle w:val="Contenudetableau"/>
              <w:jc w:val="center"/>
            </w:pPr>
            <w:r>
              <w:rPr>
                <w:rFonts w:ascii="Arial" w:hAnsi="Arial" w:cs="Arial"/>
                <w:b/>
                <w:bCs/>
                <w:sz w:val="22"/>
                <w:szCs w:val="22"/>
              </w:rPr>
              <w:t>Description</w:t>
            </w:r>
          </w:p>
        </w:tc>
      </w:tr>
      <w:tr w:rsidR="00EC0AC3" w:rsidTr="006A1E59">
        <w:tc>
          <w:tcPr>
            <w:tcW w:w="1560" w:type="dxa"/>
            <w:tcBorders>
              <w:left w:val="single" w:sz="1" w:space="0" w:color="000000"/>
              <w:bottom w:val="single" w:sz="1" w:space="0" w:color="000000"/>
            </w:tcBorders>
            <w:shd w:val="clear" w:color="auto" w:fill="auto"/>
          </w:tcPr>
          <w:p w:rsidR="00EC0AC3" w:rsidRDefault="00EC0AC3" w:rsidP="00FB7DB2">
            <w:pPr>
              <w:pStyle w:val="Contenudetableau"/>
              <w:rPr>
                <w:rFonts w:ascii="Arial" w:hAnsi="Arial" w:cs="Arial"/>
              </w:rPr>
            </w:pPr>
            <w:r>
              <w:rPr>
                <w:rFonts w:ascii="Arial" w:hAnsi="Arial" w:cs="Arial"/>
                <w:sz w:val="22"/>
                <w:szCs w:val="22"/>
              </w:rPr>
              <w:t>A</w:t>
            </w:r>
            <w:r w:rsidR="00FB7DB2">
              <w:rPr>
                <w:rFonts w:ascii="Arial" w:hAnsi="Arial" w:cs="Arial"/>
                <w:sz w:val="22"/>
                <w:szCs w:val="22"/>
              </w:rPr>
              <w:t>no_chef1</w:t>
            </w:r>
          </w:p>
        </w:tc>
        <w:tc>
          <w:tcPr>
            <w:tcW w:w="8930" w:type="dxa"/>
            <w:tcBorders>
              <w:left w:val="single" w:sz="1" w:space="0" w:color="000000"/>
              <w:bottom w:val="single" w:sz="1" w:space="0" w:color="000000"/>
              <w:right w:val="single" w:sz="1" w:space="0" w:color="000000"/>
            </w:tcBorders>
            <w:shd w:val="clear" w:color="auto" w:fill="auto"/>
          </w:tcPr>
          <w:p w:rsidR="00EC0AC3" w:rsidRDefault="00EC0AC3" w:rsidP="00D43F38">
            <w:pPr>
              <w:pStyle w:val="Contenudetableau"/>
            </w:pPr>
            <w:r>
              <w:rPr>
                <w:rFonts w:ascii="Arial" w:hAnsi="Arial" w:cs="Arial"/>
                <w:sz w:val="22"/>
                <w:szCs w:val="22"/>
              </w:rPr>
              <w:t xml:space="preserve">Le module </w:t>
            </w:r>
            <w:r>
              <w:rPr>
                <w:rFonts w:ascii="Arial" w:hAnsi="Arial" w:cs="Arial"/>
                <w:i/>
                <w:iCs/>
                <w:sz w:val="22"/>
                <w:szCs w:val="22"/>
              </w:rPr>
              <w:t>PLAN_DEM</w:t>
            </w:r>
            <w:r>
              <w:rPr>
                <w:rFonts w:ascii="Arial" w:hAnsi="Arial" w:cs="Arial"/>
                <w:sz w:val="22"/>
                <w:szCs w:val="22"/>
              </w:rPr>
              <w:t xml:space="preserve"> autorise l'attribution du rôle «Chef d'équipe» à un déménageur qui </w:t>
            </w:r>
            <w:r w:rsidR="00D43F38">
              <w:rPr>
                <w:rFonts w:ascii="Arial" w:hAnsi="Arial" w:cs="Arial"/>
                <w:sz w:val="22"/>
                <w:szCs w:val="22"/>
              </w:rPr>
              <w:t>ne possède pas la qualification nécessaire</w:t>
            </w:r>
            <w:r>
              <w:rPr>
                <w:rFonts w:ascii="Arial" w:hAnsi="Arial" w:cs="Arial"/>
                <w:sz w:val="22"/>
                <w:szCs w:val="22"/>
              </w:rPr>
              <w:t xml:space="preserve">. </w:t>
            </w:r>
          </w:p>
        </w:tc>
      </w:tr>
      <w:tr w:rsidR="00EC0AC3" w:rsidTr="006A1E59">
        <w:tc>
          <w:tcPr>
            <w:tcW w:w="1560" w:type="dxa"/>
            <w:tcBorders>
              <w:left w:val="single" w:sz="1" w:space="0" w:color="000000"/>
              <w:bottom w:val="single" w:sz="1" w:space="0" w:color="000000"/>
            </w:tcBorders>
            <w:shd w:val="clear" w:color="auto" w:fill="auto"/>
          </w:tcPr>
          <w:p w:rsidR="00EC0AC3" w:rsidRDefault="00EC0AC3" w:rsidP="00FB7DB2">
            <w:pPr>
              <w:pStyle w:val="Contenudetableau"/>
              <w:rPr>
                <w:rFonts w:ascii="Arial" w:hAnsi="Arial" w:cs="Arial"/>
              </w:rPr>
            </w:pPr>
            <w:r>
              <w:rPr>
                <w:rFonts w:ascii="Arial" w:hAnsi="Arial" w:cs="Arial"/>
                <w:sz w:val="22"/>
                <w:szCs w:val="22"/>
              </w:rPr>
              <w:t>A</w:t>
            </w:r>
            <w:r w:rsidR="00FB7DB2">
              <w:rPr>
                <w:rFonts w:ascii="Arial" w:hAnsi="Arial" w:cs="Arial"/>
                <w:sz w:val="22"/>
                <w:szCs w:val="22"/>
              </w:rPr>
              <w:t>no_chef2</w:t>
            </w:r>
          </w:p>
        </w:tc>
        <w:tc>
          <w:tcPr>
            <w:tcW w:w="8930" w:type="dxa"/>
            <w:tcBorders>
              <w:left w:val="single" w:sz="1" w:space="0" w:color="000000"/>
              <w:bottom w:val="single" w:sz="1" w:space="0" w:color="000000"/>
              <w:right w:val="single" w:sz="1" w:space="0" w:color="000000"/>
            </w:tcBorders>
            <w:shd w:val="clear" w:color="auto" w:fill="auto"/>
          </w:tcPr>
          <w:p w:rsidR="00EC0AC3" w:rsidRDefault="0037081B" w:rsidP="000A6870">
            <w:pPr>
              <w:pStyle w:val="Contenudetableau"/>
            </w:pPr>
            <w:r>
              <w:rPr>
                <w:rFonts w:ascii="Arial" w:hAnsi="Arial" w:cs="Arial"/>
                <w:sz w:val="22"/>
                <w:szCs w:val="22"/>
              </w:rPr>
              <w:t>Toujours concernant le chef d’équipe, il est possible de désigner un déménageur n</w:t>
            </w:r>
            <w:r w:rsidR="000A6870">
              <w:rPr>
                <w:rFonts w:ascii="Arial" w:hAnsi="Arial" w:cs="Arial"/>
                <w:sz w:val="22"/>
                <w:szCs w:val="22"/>
              </w:rPr>
              <w:t xml:space="preserve">e participant </w:t>
            </w:r>
            <w:r>
              <w:rPr>
                <w:rFonts w:ascii="Arial" w:hAnsi="Arial" w:cs="Arial"/>
                <w:sz w:val="22"/>
                <w:szCs w:val="22"/>
              </w:rPr>
              <w:t>pas au déménagement, ce qui n’a pas de sens.</w:t>
            </w:r>
          </w:p>
        </w:tc>
      </w:tr>
    </w:tbl>
    <w:p w:rsidR="00EC07E5" w:rsidRDefault="00EC07E5" w:rsidP="00EC0AC3">
      <w:pPr>
        <w:spacing w:before="57"/>
        <w:jc w:val="both"/>
        <w:rPr>
          <w:rFonts w:ascii="Arial" w:hAnsi="Arial" w:cs="Arial"/>
          <w:b/>
          <w:bCs/>
          <w:sz w:val="22"/>
          <w:szCs w:val="22"/>
        </w:rPr>
      </w:pPr>
    </w:p>
    <w:p w:rsidR="00EC0AC3" w:rsidRDefault="00EC0AC3" w:rsidP="00EC0AC3">
      <w:pPr>
        <w:spacing w:before="57"/>
        <w:jc w:val="both"/>
        <w:rPr>
          <w:rFonts w:ascii="Arial" w:hAnsi="Arial" w:cs="Arial"/>
          <w:b/>
          <w:bCs/>
          <w:sz w:val="22"/>
          <w:szCs w:val="22"/>
        </w:rPr>
      </w:pPr>
      <w:r>
        <w:rPr>
          <w:rFonts w:ascii="Arial" w:hAnsi="Arial" w:cs="Arial"/>
          <w:b/>
          <w:bCs/>
          <w:i/>
          <w:iCs/>
          <w:color w:val="000000"/>
          <w:sz w:val="22"/>
          <w:szCs w:val="22"/>
        </w:rPr>
        <w:t>Évolutions souhaitées :</w:t>
      </w:r>
    </w:p>
    <w:tbl>
      <w:tblPr>
        <w:tblW w:w="0" w:type="auto"/>
        <w:tblInd w:w="55" w:type="dxa"/>
        <w:tblLayout w:type="fixed"/>
        <w:tblCellMar>
          <w:top w:w="55" w:type="dxa"/>
          <w:left w:w="55" w:type="dxa"/>
          <w:bottom w:w="55" w:type="dxa"/>
          <w:right w:w="55" w:type="dxa"/>
        </w:tblCellMar>
        <w:tblLook w:val="0000"/>
      </w:tblPr>
      <w:tblGrid>
        <w:gridCol w:w="1560"/>
        <w:gridCol w:w="8930"/>
      </w:tblGrid>
      <w:tr w:rsidR="00EC0AC3" w:rsidTr="006A1E59">
        <w:tc>
          <w:tcPr>
            <w:tcW w:w="1560" w:type="dxa"/>
            <w:tcBorders>
              <w:top w:val="single" w:sz="1" w:space="0" w:color="000000"/>
              <w:left w:val="single" w:sz="1" w:space="0" w:color="000000"/>
              <w:bottom w:val="single" w:sz="1" w:space="0" w:color="000000"/>
            </w:tcBorders>
            <w:shd w:val="clear" w:color="auto" w:fill="auto"/>
          </w:tcPr>
          <w:p w:rsidR="00EC0AC3" w:rsidRDefault="00EC0AC3" w:rsidP="00F544EA">
            <w:pPr>
              <w:pStyle w:val="Contenudetableau"/>
              <w:jc w:val="center"/>
              <w:rPr>
                <w:rFonts w:ascii="Arial" w:hAnsi="Arial" w:cs="Arial"/>
                <w:b/>
                <w:bCs/>
              </w:rPr>
            </w:pPr>
            <w:r>
              <w:rPr>
                <w:rFonts w:ascii="Arial" w:hAnsi="Arial" w:cs="Arial"/>
                <w:b/>
                <w:bCs/>
                <w:sz w:val="22"/>
                <w:szCs w:val="22"/>
              </w:rPr>
              <w:t xml:space="preserve">Numéro </w:t>
            </w:r>
          </w:p>
        </w:tc>
        <w:tc>
          <w:tcPr>
            <w:tcW w:w="8930" w:type="dxa"/>
            <w:tcBorders>
              <w:top w:val="single" w:sz="1" w:space="0" w:color="000000"/>
              <w:left w:val="single" w:sz="1" w:space="0" w:color="000000"/>
              <w:bottom w:val="single" w:sz="1" w:space="0" w:color="000000"/>
              <w:right w:val="single" w:sz="1" w:space="0" w:color="000000"/>
            </w:tcBorders>
            <w:shd w:val="clear" w:color="auto" w:fill="auto"/>
          </w:tcPr>
          <w:p w:rsidR="00EC0AC3" w:rsidRDefault="00EC0AC3" w:rsidP="00F544EA">
            <w:pPr>
              <w:pStyle w:val="Contenudetableau"/>
              <w:jc w:val="center"/>
            </w:pPr>
            <w:r>
              <w:rPr>
                <w:rFonts w:ascii="Arial" w:hAnsi="Arial" w:cs="Arial"/>
                <w:b/>
                <w:bCs/>
                <w:sz w:val="22"/>
                <w:szCs w:val="22"/>
              </w:rPr>
              <w:t>Description</w:t>
            </w:r>
          </w:p>
        </w:tc>
      </w:tr>
      <w:tr w:rsidR="00EC0AC3" w:rsidTr="006A1E59">
        <w:tc>
          <w:tcPr>
            <w:tcW w:w="1560" w:type="dxa"/>
            <w:tcBorders>
              <w:left w:val="single" w:sz="1" w:space="0" w:color="000000"/>
              <w:bottom w:val="single" w:sz="1" w:space="0" w:color="000000"/>
            </w:tcBorders>
            <w:shd w:val="clear" w:color="auto" w:fill="auto"/>
          </w:tcPr>
          <w:p w:rsidR="00EC0AC3" w:rsidRDefault="00FB7DB2" w:rsidP="00FB7DB2">
            <w:pPr>
              <w:pStyle w:val="Contenudetableau"/>
              <w:rPr>
                <w:rFonts w:ascii="Arial" w:hAnsi="Arial" w:cs="Arial"/>
              </w:rPr>
            </w:pPr>
            <w:proofErr w:type="spellStart"/>
            <w:r w:rsidRPr="00FB7DB2">
              <w:rPr>
                <w:rFonts w:ascii="Arial" w:hAnsi="Arial" w:cs="Arial"/>
                <w:sz w:val="22"/>
                <w:szCs w:val="22"/>
              </w:rPr>
              <w:t>É</w:t>
            </w:r>
            <w:r>
              <w:rPr>
                <w:rFonts w:ascii="Arial" w:hAnsi="Arial" w:cs="Arial"/>
                <w:sz w:val="22"/>
                <w:szCs w:val="22"/>
              </w:rPr>
              <w:t>vo_arrêts</w:t>
            </w:r>
            <w:proofErr w:type="spellEnd"/>
          </w:p>
        </w:tc>
        <w:tc>
          <w:tcPr>
            <w:tcW w:w="8930" w:type="dxa"/>
            <w:tcBorders>
              <w:left w:val="single" w:sz="1" w:space="0" w:color="000000"/>
              <w:bottom w:val="single" w:sz="1" w:space="0" w:color="000000"/>
              <w:right w:val="single" w:sz="1" w:space="0" w:color="000000"/>
            </w:tcBorders>
            <w:shd w:val="clear" w:color="auto" w:fill="auto"/>
          </w:tcPr>
          <w:p w:rsidR="00EC0AC3" w:rsidRDefault="00EC07E5" w:rsidP="00626EE8">
            <w:pPr>
              <w:pStyle w:val="Contenudetableau"/>
            </w:pPr>
            <w:r>
              <w:rPr>
                <w:rFonts w:ascii="Arial" w:hAnsi="Arial" w:cs="Arial"/>
                <w:sz w:val="22"/>
                <w:szCs w:val="22"/>
              </w:rPr>
              <w:t xml:space="preserve">Les arrêts de travail ne sont pas gérés par </w:t>
            </w:r>
            <w:r w:rsidR="00FE10B2" w:rsidRPr="00A82ACF">
              <w:rPr>
                <w:rFonts w:ascii="Arial" w:hAnsi="Arial" w:cs="Arial"/>
                <w:i/>
                <w:sz w:val="22"/>
                <w:szCs w:val="22"/>
              </w:rPr>
              <w:t>PS</w:t>
            </w:r>
            <w:r w:rsidRPr="00A82ACF">
              <w:rPr>
                <w:rFonts w:ascii="Arial" w:hAnsi="Arial" w:cs="Arial"/>
                <w:i/>
                <w:sz w:val="22"/>
                <w:szCs w:val="22"/>
              </w:rPr>
              <w:t>DEM</w:t>
            </w:r>
            <w:r>
              <w:rPr>
                <w:rFonts w:ascii="Arial" w:hAnsi="Arial" w:cs="Arial"/>
                <w:sz w:val="22"/>
                <w:szCs w:val="22"/>
              </w:rPr>
              <w:t xml:space="preserve">. Ils le sont au niveau de la gestion des ressources humaines qui nous transmet une liste des personnes en arrêt de maladie. Il faudrait intégrer cette notion dans </w:t>
            </w:r>
            <w:r w:rsidR="00FE10B2">
              <w:rPr>
                <w:rFonts w:ascii="Arial" w:hAnsi="Arial" w:cs="Arial"/>
                <w:sz w:val="22"/>
                <w:szCs w:val="22"/>
              </w:rPr>
              <w:t xml:space="preserve">la base de données utilisée par </w:t>
            </w:r>
            <w:r w:rsidRPr="00B5515D">
              <w:rPr>
                <w:rFonts w:ascii="Arial" w:hAnsi="Arial" w:cs="Arial"/>
                <w:i/>
                <w:sz w:val="22"/>
                <w:szCs w:val="22"/>
              </w:rPr>
              <w:t>PLAN_DEM</w:t>
            </w:r>
            <w:r>
              <w:rPr>
                <w:rFonts w:ascii="Arial" w:hAnsi="Arial" w:cs="Arial"/>
                <w:sz w:val="22"/>
                <w:szCs w:val="22"/>
              </w:rPr>
              <w:t xml:space="preserve">. Un arrêt de travail </w:t>
            </w:r>
            <w:r w:rsidR="00626EE8">
              <w:rPr>
                <w:rFonts w:ascii="Arial" w:hAnsi="Arial" w:cs="Arial"/>
                <w:sz w:val="22"/>
                <w:szCs w:val="22"/>
              </w:rPr>
              <w:t xml:space="preserve">est différent </w:t>
            </w:r>
            <w:r>
              <w:rPr>
                <w:rFonts w:ascii="Arial" w:hAnsi="Arial" w:cs="Arial"/>
                <w:sz w:val="22"/>
                <w:szCs w:val="22"/>
              </w:rPr>
              <w:t>d’un congé en ce sens qu’il n’est pas prévu. Il n’y a donc pas de demande de la part du salarié. Les seules données sont : les dates de début et de fin de l’absence, la date de prescription et la date de réception de l’arrêt de travail.</w:t>
            </w:r>
          </w:p>
        </w:tc>
      </w:tr>
      <w:tr w:rsidR="004F0B1D" w:rsidTr="006A1E59">
        <w:tc>
          <w:tcPr>
            <w:tcW w:w="1560" w:type="dxa"/>
            <w:tcBorders>
              <w:left w:val="single" w:sz="1" w:space="0" w:color="000000"/>
              <w:bottom w:val="single" w:sz="1" w:space="0" w:color="000000"/>
            </w:tcBorders>
            <w:shd w:val="clear" w:color="auto" w:fill="auto"/>
          </w:tcPr>
          <w:p w:rsidR="004F0B1D" w:rsidRDefault="00FB7DB2" w:rsidP="00FB7DB2">
            <w:pPr>
              <w:pStyle w:val="Contenudetableau"/>
              <w:rPr>
                <w:rFonts w:ascii="Arial" w:hAnsi="Arial" w:cs="Arial"/>
              </w:rPr>
            </w:pPr>
            <w:proofErr w:type="spellStart"/>
            <w:r w:rsidRPr="00FB7DB2">
              <w:rPr>
                <w:rFonts w:ascii="Arial" w:hAnsi="Arial" w:cs="Arial"/>
                <w:sz w:val="22"/>
                <w:szCs w:val="22"/>
              </w:rPr>
              <w:t>É</w:t>
            </w:r>
            <w:r>
              <w:rPr>
                <w:rFonts w:ascii="Arial" w:hAnsi="Arial" w:cs="Arial"/>
                <w:sz w:val="22"/>
                <w:szCs w:val="22"/>
              </w:rPr>
              <w:t>vo_conduire</w:t>
            </w:r>
            <w:proofErr w:type="spellEnd"/>
          </w:p>
        </w:tc>
        <w:tc>
          <w:tcPr>
            <w:tcW w:w="8930" w:type="dxa"/>
            <w:tcBorders>
              <w:left w:val="single" w:sz="1" w:space="0" w:color="000000"/>
              <w:bottom w:val="single" w:sz="1" w:space="0" w:color="000000"/>
              <w:right w:val="single" w:sz="1" w:space="0" w:color="000000"/>
            </w:tcBorders>
            <w:shd w:val="clear" w:color="auto" w:fill="auto"/>
          </w:tcPr>
          <w:p w:rsidR="004F0B1D" w:rsidRDefault="004F0B1D" w:rsidP="0023539A">
            <w:pPr>
              <w:pStyle w:val="Contenudetableau"/>
              <w:rPr>
                <w:rFonts w:ascii="Arial" w:hAnsi="Arial" w:cs="Arial"/>
              </w:rPr>
            </w:pPr>
            <w:r>
              <w:rPr>
                <w:rFonts w:ascii="Arial" w:hAnsi="Arial" w:cs="Arial"/>
                <w:sz w:val="22"/>
                <w:szCs w:val="22"/>
              </w:rPr>
              <w:t xml:space="preserve">Il serait souhaitable de savoir quel(s) déménageur(s) conduiront </w:t>
            </w:r>
            <w:r w:rsidR="00523BD1">
              <w:rPr>
                <w:rFonts w:ascii="Arial" w:hAnsi="Arial" w:cs="Arial"/>
                <w:sz w:val="22"/>
                <w:szCs w:val="22"/>
              </w:rPr>
              <w:t>quel(s)</w:t>
            </w:r>
            <w:r>
              <w:rPr>
                <w:rFonts w:ascii="Arial" w:hAnsi="Arial" w:cs="Arial"/>
                <w:sz w:val="22"/>
                <w:szCs w:val="22"/>
              </w:rPr>
              <w:t xml:space="preserve"> véhicule</w:t>
            </w:r>
            <w:r w:rsidR="00523BD1">
              <w:rPr>
                <w:rFonts w:ascii="Arial" w:hAnsi="Arial" w:cs="Arial"/>
                <w:sz w:val="22"/>
                <w:szCs w:val="22"/>
              </w:rPr>
              <w:t>(s)</w:t>
            </w:r>
            <w:r>
              <w:rPr>
                <w:rFonts w:ascii="Arial" w:hAnsi="Arial" w:cs="Arial"/>
                <w:sz w:val="22"/>
                <w:szCs w:val="22"/>
              </w:rPr>
              <w:t xml:space="preserve"> lors d’un déménagement.</w:t>
            </w:r>
            <w:r w:rsidR="00891AC8">
              <w:rPr>
                <w:rFonts w:ascii="Arial" w:hAnsi="Arial" w:cs="Arial"/>
                <w:sz w:val="22"/>
                <w:szCs w:val="22"/>
              </w:rPr>
              <w:t xml:space="preserve"> </w:t>
            </w:r>
            <w:r w:rsidR="00370937">
              <w:rPr>
                <w:rFonts w:ascii="Arial" w:hAnsi="Arial" w:cs="Arial"/>
                <w:sz w:val="22"/>
                <w:szCs w:val="22"/>
              </w:rPr>
              <w:t>Tous les déménageurs ne conduisent pas et i</w:t>
            </w:r>
            <w:r w:rsidR="00891AC8">
              <w:rPr>
                <w:rFonts w:ascii="Arial" w:hAnsi="Arial" w:cs="Arial"/>
                <w:sz w:val="22"/>
                <w:szCs w:val="22"/>
              </w:rPr>
              <w:t>l peut y avoir plusieurs conducteurs pour un véhicule.</w:t>
            </w:r>
            <w:r w:rsidR="00523BD1">
              <w:rPr>
                <w:rFonts w:ascii="Arial" w:hAnsi="Arial" w:cs="Arial"/>
                <w:sz w:val="22"/>
                <w:szCs w:val="22"/>
              </w:rPr>
              <w:t xml:space="preserve"> </w:t>
            </w:r>
            <w:r w:rsidR="0092014D">
              <w:rPr>
                <w:rFonts w:ascii="Arial" w:hAnsi="Arial" w:cs="Arial"/>
                <w:sz w:val="22"/>
                <w:szCs w:val="22"/>
              </w:rPr>
              <w:t xml:space="preserve">Un </w:t>
            </w:r>
            <w:r w:rsidR="0023539A">
              <w:rPr>
                <w:rFonts w:ascii="Arial" w:hAnsi="Arial" w:cs="Arial"/>
                <w:sz w:val="22"/>
                <w:szCs w:val="22"/>
              </w:rPr>
              <w:t xml:space="preserve">déménageur </w:t>
            </w:r>
            <w:r w:rsidR="0092014D">
              <w:rPr>
                <w:rFonts w:ascii="Arial" w:hAnsi="Arial" w:cs="Arial"/>
                <w:sz w:val="22"/>
                <w:szCs w:val="22"/>
              </w:rPr>
              <w:t>peut conduire plusieurs véhicules.</w:t>
            </w:r>
          </w:p>
        </w:tc>
      </w:tr>
    </w:tbl>
    <w:p w:rsidR="00EC0AC3" w:rsidRDefault="00EC0AC3" w:rsidP="00EC0AC3">
      <w:pPr>
        <w:tabs>
          <w:tab w:val="left" w:pos="9638"/>
        </w:tabs>
        <w:jc w:val="right"/>
        <w:rPr>
          <w:rFonts w:ascii="Arial" w:hAnsi="Arial" w:cs="Arial"/>
          <w:b/>
          <w:bCs/>
          <w:u w:val="single"/>
        </w:rPr>
      </w:pPr>
    </w:p>
    <w:p w:rsidR="00036FF8" w:rsidRDefault="00036FF8">
      <w:pPr>
        <w:suppressAutoHyphens w:val="0"/>
        <w:spacing w:after="200" w:line="276" w:lineRule="auto"/>
        <w:rPr>
          <w:rFonts w:ascii="Arial" w:hAnsi="Arial" w:cs="Arial"/>
          <w:b/>
          <w:sz w:val="22"/>
          <w:szCs w:val="22"/>
        </w:rPr>
      </w:pPr>
      <w:r>
        <w:rPr>
          <w:rFonts w:ascii="Arial" w:hAnsi="Arial" w:cs="Arial"/>
          <w:b/>
          <w:sz w:val="22"/>
          <w:szCs w:val="22"/>
        </w:rPr>
        <w:br w:type="page"/>
      </w:r>
    </w:p>
    <w:p w:rsidR="00084BE0" w:rsidRPr="00F64FA8" w:rsidRDefault="00084BE0" w:rsidP="00084BE0">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5</w:t>
      </w:r>
      <w:r w:rsidRPr="00F64FA8">
        <w:rPr>
          <w:rFonts w:ascii="Arial" w:hAnsi="Arial" w:cs="Arial"/>
          <w:b/>
          <w:sz w:val="22"/>
          <w:szCs w:val="22"/>
        </w:rPr>
        <w:t>.</w:t>
      </w:r>
      <w:r>
        <w:rPr>
          <w:rFonts w:ascii="Arial" w:hAnsi="Arial" w:cs="Arial"/>
          <w:b/>
          <w:sz w:val="22"/>
          <w:szCs w:val="22"/>
        </w:rPr>
        <w:t xml:space="preserve"> Besoins en information concernant la gestion des véhicules</w:t>
      </w:r>
      <w:r w:rsidR="00BC5660">
        <w:rPr>
          <w:rFonts w:ascii="Arial" w:hAnsi="Arial" w:cs="Arial"/>
          <w:b/>
          <w:sz w:val="22"/>
          <w:szCs w:val="22"/>
        </w:rPr>
        <w:t xml:space="preserve"> (voir également document 6)</w:t>
      </w:r>
    </w:p>
    <w:p w:rsidR="00084BE0" w:rsidRDefault="00084BE0" w:rsidP="00084BE0">
      <w:pPr>
        <w:jc w:val="both"/>
        <w:rPr>
          <w:rFonts w:ascii="Arial" w:hAnsi="Arial" w:cs="Arial"/>
          <w:iCs/>
          <w:sz w:val="22"/>
          <w:szCs w:val="22"/>
        </w:rPr>
      </w:pPr>
    </w:p>
    <w:tbl>
      <w:tblPr>
        <w:tblStyle w:val="Grilledutableau"/>
        <w:tblW w:w="0" w:type="auto"/>
        <w:tblLook w:val="04A0"/>
      </w:tblPr>
      <w:tblGrid>
        <w:gridCol w:w="1951"/>
        <w:gridCol w:w="2126"/>
        <w:gridCol w:w="6605"/>
      </w:tblGrid>
      <w:tr w:rsidR="00084BE0" w:rsidTr="000C05F2">
        <w:tc>
          <w:tcPr>
            <w:tcW w:w="1951" w:type="dxa"/>
          </w:tcPr>
          <w:p w:rsidR="00084BE0" w:rsidRPr="00D678F4" w:rsidRDefault="00084BE0" w:rsidP="00157BB4">
            <w:pPr>
              <w:rPr>
                <w:rFonts w:ascii="Arial" w:hAnsi="Arial" w:cs="Arial"/>
                <w:b/>
              </w:rPr>
            </w:pPr>
            <w:r>
              <w:rPr>
                <w:rFonts w:ascii="Arial" w:hAnsi="Arial" w:cs="Arial"/>
                <w:b/>
              </w:rPr>
              <w:t>Numéro</w:t>
            </w:r>
          </w:p>
        </w:tc>
        <w:tc>
          <w:tcPr>
            <w:tcW w:w="2126" w:type="dxa"/>
          </w:tcPr>
          <w:p w:rsidR="00084BE0" w:rsidRPr="00D678F4" w:rsidRDefault="00084BE0" w:rsidP="00157BB4">
            <w:pPr>
              <w:rPr>
                <w:rFonts w:ascii="Arial" w:hAnsi="Arial" w:cs="Arial"/>
                <w:b/>
              </w:rPr>
            </w:pPr>
            <w:r w:rsidRPr="00D678F4">
              <w:rPr>
                <w:rFonts w:ascii="Arial" w:hAnsi="Arial" w:cs="Arial"/>
                <w:b/>
              </w:rPr>
              <w:t>Situation</w:t>
            </w:r>
          </w:p>
        </w:tc>
        <w:tc>
          <w:tcPr>
            <w:tcW w:w="6605" w:type="dxa"/>
          </w:tcPr>
          <w:p w:rsidR="00084BE0" w:rsidRPr="00D678F4" w:rsidRDefault="00084BE0" w:rsidP="00157BB4">
            <w:pPr>
              <w:rPr>
                <w:rFonts w:ascii="Arial" w:hAnsi="Arial" w:cs="Arial"/>
                <w:b/>
              </w:rPr>
            </w:pPr>
            <w:r w:rsidRPr="00D678F4">
              <w:rPr>
                <w:rFonts w:ascii="Arial" w:hAnsi="Arial" w:cs="Arial"/>
                <w:b/>
              </w:rPr>
              <w:t>Besoin en information</w:t>
            </w:r>
          </w:p>
        </w:tc>
      </w:tr>
      <w:tr w:rsidR="00084BE0" w:rsidTr="000C05F2">
        <w:tc>
          <w:tcPr>
            <w:tcW w:w="1951" w:type="dxa"/>
          </w:tcPr>
          <w:p w:rsidR="00084BE0" w:rsidRPr="00237995" w:rsidRDefault="00084BE0" w:rsidP="00157BB4">
            <w:pPr>
              <w:rPr>
                <w:rFonts w:ascii="Arial" w:hAnsi="Arial" w:cs="Arial"/>
                <w:strike/>
              </w:rPr>
            </w:pPr>
            <w:r w:rsidRPr="00237995">
              <w:rPr>
                <w:rFonts w:ascii="Arial" w:hAnsi="Arial" w:cs="Arial"/>
                <w:strike/>
              </w:rPr>
              <w:t>REQ_001</w:t>
            </w:r>
          </w:p>
          <w:p w:rsidR="00523BD1" w:rsidRDefault="00523BD1" w:rsidP="00157BB4">
            <w:pPr>
              <w:rPr>
                <w:rFonts w:ascii="Arial" w:hAnsi="Arial" w:cs="Arial"/>
              </w:rPr>
            </w:pPr>
            <w:r>
              <w:rPr>
                <w:rFonts w:ascii="Arial" w:hAnsi="Arial" w:cs="Arial"/>
              </w:rPr>
              <w:t>(voir</w:t>
            </w:r>
            <w:r w:rsidR="000C05F2">
              <w:rPr>
                <w:rFonts w:ascii="Arial" w:hAnsi="Arial" w:cs="Arial"/>
              </w:rPr>
              <w:t xml:space="preserve"> document 6)</w:t>
            </w:r>
          </w:p>
        </w:tc>
        <w:tc>
          <w:tcPr>
            <w:tcW w:w="2126" w:type="dxa"/>
          </w:tcPr>
          <w:p w:rsidR="00084BE0" w:rsidRDefault="00084BE0" w:rsidP="00157BB4">
            <w:pPr>
              <w:rPr>
                <w:rFonts w:ascii="Arial" w:hAnsi="Arial" w:cs="Arial"/>
              </w:rPr>
            </w:pPr>
            <w:r>
              <w:rPr>
                <w:rFonts w:ascii="Arial" w:hAnsi="Arial" w:cs="Arial"/>
              </w:rPr>
              <w:t>Nécessité de prendre un rendez-vous pour un contrôle technique</w:t>
            </w:r>
          </w:p>
        </w:tc>
        <w:tc>
          <w:tcPr>
            <w:tcW w:w="6605" w:type="dxa"/>
          </w:tcPr>
          <w:p w:rsidR="00084BE0" w:rsidRDefault="00084BE0" w:rsidP="00157BB4">
            <w:pPr>
              <w:rPr>
                <w:rFonts w:ascii="Arial" w:hAnsi="Arial" w:cs="Arial"/>
              </w:rPr>
            </w:pPr>
            <w:r>
              <w:rPr>
                <w:rFonts w:ascii="Arial" w:hAnsi="Arial" w:cs="Arial"/>
              </w:rPr>
              <w:t xml:space="preserve">Le véhicule immatriculé </w:t>
            </w:r>
            <w:r w:rsidR="004F7955">
              <w:rPr>
                <w:rFonts w:ascii="Arial" w:hAnsi="Arial" w:cs="Arial"/>
              </w:rPr>
              <w:t>BC-095-LA</w:t>
            </w:r>
            <w:r>
              <w:rPr>
                <w:rFonts w:ascii="Arial" w:hAnsi="Arial" w:cs="Arial"/>
              </w:rPr>
              <w:t xml:space="preserve"> est-il utilisé le 25 mai 2016 ? (on pourra afficher son nombre de déménagements à cette date, le véhicule sera disponible si ce nombre est égal à zéro)</w:t>
            </w:r>
          </w:p>
        </w:tc>
      </w:tr>
      <w:tr w:rsidR="00084BE0" w:rsidTr="000C05F2">
        <w:tc>
          <w:tcPr>
            <w:tcW w:w="1951" w:type="dxa"/>
          </w:tcPr>
          <w:p w:rsidR="00084BE0" w:rsidRPr="00237995" w:rsidRDefault="00084BE0" w:rsidP="00157BB4">
            <w:pPr>
              <w:rPr>
                <w:rFonts w:ascii="Arial" w:hAnsi="Arial" w:cs="Arial"/>
                <w:strike/>
              </w:rPr>
            </w:pPr>
            <w:r w:rsidRPr="00237995">
              <w:rPr>
                <w:rFonts w:ascii="Arial" w:hAnsi="Arial" w:cs="Arial"/>
                <w:strike/>
              </w:rPr>
              <w:t>REQ_002</w:t>
            </w:r>
          </w:p>
          <w:p w:rsidR="000C05F2" w:rsidRDefault="000C05F2" w:rsidP="00157BB4">
            <w:pPr>
              <w:rPr>
                <w:rFonts w:ascii="Arial" w:hAnsi="Arial" w:cs="Arial"/>
              </w:rPr>
            </w:pPr>
            <w:r>
              <w:rPr>
                <w:rFonts w:ascii="Arial" w:hAnsi="Arial" w:cs="Arial"/>
              </w:rPr>
              <w:t>(voir document 6)</w:t>
            </w:r>
          </w:p>
        </w:tc>
        <w:tc>
          <w:tcPr>
            <w:tcW w:w="2126" w:type="dxa"/>
          </w:tcPr>
          <w:p w:rsidR="00084BE0" w:rsidRPr="00D678F4" w:rsidRDefault="00084BE0" w:rsidP="008D2E42">
            <w:pPr>
              <w:rPr>
                <w:rFonts w:ascii="Arial" w:hAnsi="Arial" w:cs="Arial"/>
              </w:rPr>
            </w:pPr>
            <w:r>
              <w:rPr>
                <w:rFonts w:ascii="Arial" w:hAnsi="Arial" w:cs="Arial"/>
              </w:rPr>
              <w:t xml:space="preserve">Besoin urgent de contacter le </w:t>
            </w:r>
            <w:r w:rsidR="008D2E42">
              <w:rPr>
                <w:rFonts w:ascii="Arial" w:hAnsi="Arial" w:cs="Arial"/>
              </w:rPr>
              <w:t xml:space="preserve">chef d’équipe utilisant </w:t>
            </w:r>
            <w:r>
              <w:rPr>
                <w:rFonts w:ascii="Arial" w:hAnsi="Arial" w:cs="Arial"/>
              </w:rPr>
              <w:t>un véhicule</w:t>
            </w:r>
          </w:p>
        </w:tc>
        <w:tc>
          <w:tcPr>
            <w:tcW w:w="6605" w:type="dxa"/>
          </w:tcPr>
          <w:p w:rsidR="00084BE0" w:rsidRDefault="00084BE0" w:rsidP="00DA247F">
            <w:pPr>
              <w:rPr>
                <w:rFonts w:ascii="Arial" w:hAnsi="Arial" w:cs="Arial"/>
              </w:rPr>
            </w:pPr>
            <w:r>
              <w:rPr>
                <w:rFonts w:ascii="Arial" w:hAnsi="Arial" w:cs="Arial"/>
              </w:rPr>
              <w:t xml:space="preserve">Nom </w:t>
            </w:r>
            <w:r w:rsidR="00DA247F">
              <w:rPr>
                <w:rFonts w:ascii="Arial" w:hAnsi="Arial" w:cs="Arial"/>
              </w:rPr>
              <w:t xml:space="preserve">et prénom </w:t>
            </w:r>
            <w:r>
              <w:rPr>
                <w:rFonts w:ascii="Arial" w:hAnsi="Arial" w:cs="Arial"/>
              </w:rPr>
              <w:t xml:space="preserve">du </w:t>
            </w:r>
            <w:r w:rsidR="00DA247F">
              <w:rPr>
                <w:rFonts w:ascii="Arial" w:hAnsi="Arial" w:cs="Arial"/>
              </w:rPr>
              <w:t>chef d’équipe du</w:t>
            </w:r>
            <w:r>
              <w:rPr>
                <w:rFonts w:ascii="Arial" w:hAnsi="Arial" w:cs="Arial"/>
              </w:rPr>
              <w:t xml:space="preserve"> déménagement utilisant le véhicule immatriculé </w:t>
            </w:r>
            <w:r w:rsidR="004F7955">
              <w:rPr>
                <w:rFonts w:ascii="Arial" w:hAnsi="Arial" w:cs="Arial"/>
              </w:rPr>
              <w:t>BC-095-LA</w:t>
            </w:r>
            <w:r>
              <w:rPr>
                <w:rFonts w:ascii="Arial" w:hAnsi="Arial" w:cs="Arial"/>
              </w:rPr>
              <w:t xml:space="preserve"> le 12 mai 2016.</w:t>
            </w:r>
          </w:p>
        </w:tc>
      </w:tr>
      <w:tr w:rsidR="00084BE0" w:rsidTr="000C05F2">
        <w:tc>
          <w:tcPr>
            <w:tcW w:w="1951" w:type="dxa"/>
          </w:tcPr>
          <w:p w:rsidR="00084BE0" w:rsidRDefault="00084BE0" w:rsidP="00157BB4">
            <w:pPr>
              <w:rPr>
                <w:rFonts w:ascii="Arial" w:hAnsi="Arial" w:cs="Arial"/>
              </w:rPr>
            </w:pPr>
            <w:r>
              <w:rPr>
                <w:rFonts w:ascii="Arial" w:hAnsi="Arial" w:cs="Arial"/>
              </w:rPr>
              <w:t>REQ_003</w:t>
            </w:r>
          </w:p>
        </w:tc>
        <w:tc>
          <w:tcPr>
            <w:tcW w:w="2126" w:type="dxa"/>
          </w:tcPr>
          <w:p w:rsidR="00084BE0" w:rsidRDefault="00084BE0" w:rsidP="00157BB4">
            <w:pPr>
              <w:rPr>
                <w:rFonts w:ascii="Arial" w:hAnsi="Arial" w:cs="Arial"/>
              </w:rPr>
            </w:pPr>
            <w:r w:rsidRPr="00D678F4">
              <w:rPr>
                <w:rFonts w:ascii="Arial" w:hAnsi="Arial" w:cs="Arial"/>
              </w:rPr>
              <w:t>Planification des entretiens pour un atelier</w:t>
            </w:r>
          </w:p>
        </w:tc>
        <w:tc>
          <w:tcPr>
            <w:tcW w:w="6605" w:type="dxa"/>
          </w:tcPr>
          <w:p w:rsidR="00084BE0" w:rsidRDefault="00084BE0" w:rsidP="00E74ED1">
            <w:pPr>
              <w:rPr>
                <w:rFonts w:ascii="Arial" w:hAnsi="Arial" w:cs="Arial"/>
              </w:rPr>
            </w:pPr>
            <w:r>
              <w:rPr>
                <w:rFonts w:ascii="Arial" w:hAnsi="Arial" w:cs="Arial"/>
              </w:rPr>
              <w:t xml:space="preserve">Immatriculation des véhicules de l’agence n°1 </w:t>
            </w:r>
            <w:r w:rsidR="00E74ED1">
              <w:rPr>
                <w:rFonts w:ascii="Arial" w:hAnsi="Arial" w:cs="Arial"/>
              </w:rPr>
              <w:t>occupés</w:t>
            </w:r>
            <w:r>
              <w:rPr>
                <w:rFonts w:ascii="Arial" w:hAnsi="Arial" w:cs="Arial"/>
              </w:rPr>
              <w:t xml:space="preserve"> le 12 mai 2016.</w:t>
            </w:r>
          </w:p>
        </w:tc>
      </w:tr>
      <w:tr w:rsidR="00084BE0" w:rsidTr="000C05F2">
        <w:tc>
          <w:tcPr>
            <w:tcW w:w="1951" w:type="dxa"/>
          </w:tcPr>
          <w:p w:rsidR="00084BE0" w:rsidRDefault="00626EE8" w:rsidP="00157BB4">
            <w:pPr>
              <w:rPr>
                <w:rFonts w:ascii="Arial" w:hAnsi="Arial" w:cs="Arial"/>
              </w:rPr>
            </w:pPr>
            <w:r>
              <w:rPr>
                <w:rFonts w:ascii="Arial" w:hAnsi="Arial" w:cs="Arial"/>
              </w:rPr>
              <w:t>REQ_004</w:t>
            </w:r>
          </w:p>
        </w:tc>
        <w:tc>
          <w:tcPr>
            <w:tcW w:w="2126" w:type="dxa"/>
          </w:tcPr>
          <w:p w:rsidR="00084BE0" w:rsidRDefault="00084BE0" w:rsidP="00157BB4">
            <w:pPr>
              <w:rPr>
                <w:rFonts w:ascii="Arial" w:hAnsi="Arial" w:cs="Arial"/>
              </w:rPr>
            </w:pPr>
            <w:r>
              <w:rPr>
                <w:rFonts w:ascii="Arial" w:hAnsi="Arial" w:cs="Arial"/>
              </w:rPr>
              <w:t>Contrôle de la fréquence des entretiens</w:t>
            </w:r>
          </w:p>
        </w:tc>
        <w:tc>
          <w:tcPr>
            <w:tcW w:w="6605" w:type="dxa"/>
          </w:tcPr>
          <w:p w:rsidR="00084BE0" w:rsidRDefault="00084BE0" w:rsidP="00157BB4">
            <w:pPr>
              <w:rPr>
                <w:rFonts w:ascii="Arial" w:hAnsi="Arial" w:cs="Arial"/>
              </w:rPr>
            </w:pPr>
            <w:r>
              <w:rPr>
                <w:rFonts w:ascii="Arial" w:hAnsi="Arial" w:cs="Arial"/>
              </w:rPr>
              <w:t xml:space="preserve">Combien de kilomètres le véhicule immatriculé </w:t>
            </w:r>
            <w:r w:rsidR="004F7955">
              <w:rPr>
                <w:rFonts w:ascii="Arial" w:hAnsi="Arial" w:cs="Arial"/>
              </w:rPr>
              <w:t>BC-095-LA</w:t>
            </w:r>
            <w:r>
              <w:rPr>
                <w:rFonts w:ascii="Arial" w:hAnsi="Arial" w:cs="Arial"/>
              </w:rPr>
              <w:t xml:space="preserve"> a-t-il parcouru depuis son dernier entretien ?</w:t>
            </w:r>
          </w:p>
        </w:tc>
      </w:tr>
      <w:tr w:rsidR="00084BE0" w:rsidTr="000C05F2">
        <w:tc>
          <w:tcPr>
            <w:tcW w:w="1951" w:type="dxa"/>
          </w:tcPr>
          <w:p w:rsidR="00084BE0" w:rsidRDefault="00084BE0" w:rsidP="00157BB4">
            <w:pPr>
              <w:rPr>
                <w:rFonts w:ascii="Arial" w:hAnsi="Arial" w:cs="Arial"/>
              </w:rPr>
            </w:pPr>
            <w:r>
              <w:rPr>
                <w:rFonts w:ascii="Arial" w:hAnsi="Arial" w:cs="Arial"/>
              </w:rPr>
              <w:t>REQ_00</w:t>
            </w:r>
            <w:r w:rsidR="00626EE8">
              <w:rPr>
                <w:rFonts w:ascii="Arial" w:hAnsi="Arial" w:cs="Arial"/>
              </w:rPr>
              <w:t>5</w:t>
            </w:r>
          </w:p>
        </w:tc>
        <w:tc>
          <w:tcPr>
            <w:tcW w:w="2126" w:type="dxa"/>
          </w:tcPr>
          <w:p w:rsidR="00084BE0" w:rsidRDefault="00084BE0" w:rsidP="00157BB4">
            <w:pPr>
              <w:rPr>
                <w:rFonts w:ascii="Arial" w:hAnsi="Arial" w:cs="Arial"/>
              </w:rPr>
            </w:pPr>
            <w:r>
              <w:rPr>
                <w:rFonts w:ascii="Arial" w:hAnsi="Arial" w:cs="Arial"/>
              </w:rPr>
              <w:t>Contrôle de la fréquence des entretiens</w:t>
            </w:r>
          </w:p>
        </w:tc>
        <w:tc>
          <w:tcPr>
            <w:tcW w:w="6605" w:type="dxa"/>
          </w:tcPr>
          <w:p w:rsidR="00084BE0" w:rsidRDefault="006D34A0" w:rsidP="00F000AB">
            <w:pPr>
              <w:rPr>
                <w:rFonts w:ascii="Arial" w:hAnsi="Arial" w:cs="Arial"/>
              </w:rPr>
            </w:pPr>
            <w:r>
              <w:rPr>
                <w:rFonts w:ascii="Arial" w:hAnsi="Arial" w:cs="Arial"/>
              </w:rPr>
              <w:t>Sachant que la donnée « </w:t>
            </w:r>
            <w:proofErr w:type="spellStart"/>
            <w:r>
              <w:rPr>
                <w:rFonts w:ascii="Arial" w:hAnsi="Arial" w:cs="Arial"/>
              </w:rPr>
              <w:t>dos_nombreKm</w:t>
            </w:r>
            <w:proofErr w:type="spellEnd"/>
            <w:r>
              <w:rPr>
                <w:rFonts w:ascii="Arial" w:hAnsi="Arial" w:cs="Arial"/>
              </w:rPr>
              <w:t xml:space="preserve"> » indique </w:t>
            </w:r>
            <w:r w:rsidR="00F000AB">
              <w:rPr>
                <w:rFonts w:ascii="Arial" w:hAnsi="Arial" w:cs="Arial"/>
              </w:rPr>
              <w:t>la distance aller/retour</w:t>
            </w:r>
            <w:r>
              <w:rPr>
                <w:rFonts w:ascii="Arial" w:hAnsi="Arial" w:cs="Arial"/>
              </w:rPr>
              <w:t xml:space="preserve"> pour un déménagement, c</w:t>
            </w:r>
            <w:r w:rsidR="00084BE0">
              <w:rPr>
                <w:rFonts w:ascii="Arial" w:hAnsi="Arial" w:cs="Arial"/>
              </w:rPr>
              <w:t xml:space="preserve">ombien de kilomètres le véhicule immatriculé </w:t>
            </w:r>
            <w:r w:rsidR="004F7955">
              <w:rPr>
                <w:rFonts w:ascii="Arial" w:hAnsi="Arial" w:cs="Arial"/>
              </w:rPr>
              <w:t>BC-095-LA</w:t>
            </w:r>
            <w:r w:rsidR="00084BE0">
              <w:rPr>
                <w:rFonts w:ascii="Arial" w:hAnsi="Arial" w:cs="Arial"/>
              </w:rPr>
              <w:t xml:space="preserve"> a-t-il parcouru </w:t>
            </w:r>
            <w:r w:rsidR="001F5EF7">
              <w:rPr>
                <w:rFonts w:ascii="Arial" w:hAnsi="Arial" w:cs="Arial"/>
              </w:rPr>
              <w:t xml:space="preserve">lors des déménagements commencés après </w:t>
            </w:r>
            <w:r w:rsidR="00084BE0">
              <w:rPr>
                <w:rFonts w:ascii="Arial" w:hAnsi="Arial" w:cs="Arial"/>
              </w:rPr>
              <w:t>le 12 février 2016 ?</w:t>
            </w:r>
          </w:p>
        </w:tc>
      </w:tr>
    </w:tbl>
    <w:p w:rsidR="00084BE0" w:rsidRDefault="00084BE0" w:rsidP="00084BE0">
      <w:pPr>
        <w:rPr>
          <w:rFonts w:ascii="Arial" w:hAnsi="Arial" w:cs="Arial"/>
          <w:sz w:val="22"/>
          <w:szCs w:val="22"/>
        </w:rPr>
      </w:pPr>
    </w:p>
    <w:p w:rsidR="00084BE0" w:rsidRPr="00F64FA8" w:rsidRDefault="00084BE0" w:rsidP="006D34A0">
      <w:pPr>
        <w:pBdr>
          <w:top w:val="single" w:sz="4" w:space="1" w:color="auto"/>
          <w:left w:val="single" w:sz="4" w:space="4" w:color="auto"/>
          <w:bottom w:val="single" w:sz="4" w:space="1" w:color="auto"/>
          <w:right w:val="single" w:sz="4" w:space="4" w:color="auto"/>
        </w:pBdr>
        <w:suppressAutoHyphens w:val="0"/>
        <w:rPr>
          <w:rFonts w:ascii="Arial" w:hAnsi="Arial" w:cs="Arial"/>
          <w:b/>
          <w:sz w:val="22"/>
          <w:szCs w:val="22"/>
        </w:rPr>
      </w:pPr>
      <w:r>
        <w:rPr>
          <w:rFonts w:ascii="Arial" w:hAnsi="Arial" w:cs="Arial"/>
          <w:b/>
          <w:sz w:val="22"/>
          <w:szCs w:val="22"/>
        </w:rPr>
        <w:t>6</w:t>
      </w:r>
      <w:r w:rsidRPr="00F64FA8">
        <w:rPr>
          <w:rFonts w:ascii="Arial" w:hAnsi="Arial" w:cs="Arial"/>
          <w:b/>
          <w:sz w:val="22"/>
          <w:szCs w:val="22"/>
        </w:rPr>
        <w:t>.</w:t>
      </w:r>
      <w:r>
        <w:rPr>
          <w:rFonts w:ascii="Arial" w:hAnsi="Arial" w:cs="Arial"/>
          <w:b/>
          <w:sz w:val="22"/>
          <w:szCs w:val="22"/>
        </w:rPr>
        <w:t xml:space="preserve"> Note concernant les besoins en information </w:t>
      </w:r>
    </w:p>
    <w:p w:rsidR="006D34A0" w:rsidRDefault="006D34A0" w:rsidP="00084BE0">
      <w:pPr>
        <w:suppressAutoHyphens w:val="0"/>
        <w:rPr>
          <w:rFonts w:ascii="Arial" w:hAnsi="Arial" w:cs="Arial"/>
          <w:sz w:val="22"/>
          <w:szCs w:val="22"/>
        </w:rPr>
      </w:pPr>
    </w:p>
    <w:p w:rsidR="00084BE0" w:rsidRDefault="00084BE0" w:rsidP="00084BE0">
      <w:pPr>
        <w:suppressAutoHyphens w:val="0"/>
        <w:rPr>
          <w:rFonts w:ascii="Arial" w:hAnsi="Arial" w:cs="Arial"/>
          <w:sz w:val="22"/>
          <w:szCs w:val="22"/>
        </w:rPr>
      </w:pPr>
      <w:r>
        <w:rPr>
          <w:rFonts w:ascii="Arial" w:hAnsi="Arial" w:cs="Arial"/>
          <w:sz w:val="22"/>
          <w:szCs w:val="22"/>
        </w:rPr>
        <w:t xml:space="preserve">J’ai commencé le travail en écrivant une </w:t>
      </w:r>
      <w:r w:rsidRPr="006A4E72">
        <w:rPr>
          <w:rFonts w:ascii="Arial" w:hAnsi="Arial" w:cs="Arial"/>
          <w:b/>
          <w:sz w:val="22"/>
          <w:szCs w:val="22"/>
        </w:rPr>
        <w:t>fonction stockée « </w:t>
      </w:r>
      <w:proofErr w:type="spellStart"/>
      <w:r w:rsidRPr="006A4E72">
        <w:rPr>
          <w:rFonts w:ascii="Arial" w:hAnsi="Arial" w:cs="Arial"/>
          <w:b/>
          <w:sz w:val="22"/>
          <w:szCs w:val="22"/>
        </w:rPr>
        <w:t>occupationVehicules</w:t>
      </w:r>
      <w:proofErr w:type="spellEnd"/>
      <w:r w:rsidRPr="006A4E72">
        <w:rPr>
          <w:rFonts w:ascii="Arial" w:hAnsi="Arial" w:cs="Arial"/>
          <w:b/>
          <w:sz w:val="22"/>
          <w:szCs w:val="22"/>
        </w:rPr>
        <w:t> »</w:t>
      </w:r>
      <w:r>
        <w:rPr>
          <w:rFonts w:ascii="Arial" w:hAnsi="Arial" w:cs="Arial"/>
          <w:sz w:val="22"/>
          <w:szCs w:val="22"/>
        </w:rPr>
        <w:t xml:space="preserve"> dont je pense qu’elle sera utile pour certaines requêtes. J’ai eu ensuite le temps de traiter les deux premières, bon courage pour la suite !</w:t>
      </w:r>
    </w:p>
    <w:p w:rsidR="00084BE0" w:rsidRDefault="00084BE0" w:rsidP="00084BE0">
      <w:pPr>
        <w:suppressAutoHyphens w:val="0"/>
        <w:rPr>
          <w:rFonts w:ascii="Arial" w:hAnsi="Arial" w:cs="Arial"/>
          <w:sz w:val="22"/>
          <w:szCs w:val="22"/>
        </w:rPr>
      </w:pPr>
    </w:p>
    <w:p w:rsidR="00084BE0" w:rsidRDefault="00084BE0" w:rsidP="00084BE0">
      <w:pPr>
        <w:suppressAutoHyphens w:val="0"/>
        <w:rPr>
          <w:rFonts w:ascii="Arial" w:hAnsi="Arial" w:cs="Arial"/>
          <w:i/>
          <w:sz w:val="22"/>
          <w:szCs w:val="22"/>
        </w:rPr>
      </w:pPr>
      <w:r w:rsidRPr="00F544EA">
        <w:rPr>
          <w:rFonts w:ascii="Arial" w:hAnsi="Arial" w:cs="Arial"/>
          <w:i/>
          <w:sz w:val="22"/>
          <w:szCs w:val="22"/>
        </w:rPr>
        <w:t>-- Cette fonction retourne toutes les informations sur l’occupation des véhicules à une date donnée.</w:t>
      </w:r>
      <w:r>
        <w:rPr>
          <w:rFonts w:ascii="Arial" w:hAnsi="Arial" w:cs="Arial"/>
          <w:i/>
          <w:sz w:val="22"/>
          <w:szCs w:val="22"/>
        </w:rPr>
        <w:t xml:space="preserve"> </w:t>
      </w:r>
    </w:p>
    <w:p w:rsidR="00084BE0" w:rsidRDefault="00084BE0" w:rsidP="00084BE0">
      <w:pPr>
        <w:suppressAutoHyphens w:val="0"/>
        <w:rPr>
          <w:rFonts w:ascii="Arial" w:hAnsi="Arial" w:cs="Arial"/>
          <w:i/>
          <w:sz w:val="22"/>
          <w:szCs w:val="22"/>
        </w:rPr>
      </w:pPr>
      <w:r>
        <w:rPr>
          <w:rFonts w:ascii="Arial" w:hAnsi="Arial" w:cs="Arial"/>
          <w:i/>
          <w:sz w:val="22"/>
          <w:szCs w:val="22"/>
        </w:rPr>
        <w:t>-- Elle retourne une table temporaire et son appel peut être utilisé exactement comme une table normale.</w:t>
      </w:r>
    </w:p>
    <w:p w:rsidR="006A4E72" w:rsidRPr="00F544EA" w:rsidRDefault="006A4E72" w:rsidP="00084BE0">
      <w:pPr>
        <w:suppressAutoHyphens w:val="0"/>
        <w:rPr>
          <w:rFonts w:ascii="Arial" w:hAnsi="Arial" w:cs="Arial"/>
          <w:i/>
          <w:sz w:val="22"/>
          <w:szCs w:val="22"/>
        </w:rPr>
      </w:pPr>
    </w:p>
    <w:p w:rsidR="00084BE0" w:rsidRPr="006D0F43" w:rsidRDefault="00084BE0" w:rsidP="00084BE0">
      <w:pPr>
        <w:suppressAutoHyphens w:val="0"/>
        <w:ind w:left="708"/>
        <w:rPr>
          <w:rFonts w:ascii="Arial Narrow" w:hAnsi="Arial Narrow" w:cs="Arial"/>
          <w:sz w:val="22"/>
          <w:szCs w:val="22"/>
          <w:lang w:val="en-US"/>
        </w:rPr>
      </w:pPr>
      <w:r w:rsidRPr="006D0F43">
        <w:rPr>
          <w:rFonts w:ascii="Arial Narrow" w:hAnsi="Arial Narrow" w:cs="Arial"/>
          <w:sz w:val="22"/>
          <w:szCs w:val="22"/>
          <w:lang w:val="en-US"/>
        </w:rPr>
        <w:t xml:space="preserve">CREATE FUNCTION </w:t>
      </w:r>
      <w:proofErr w:type="spellStart"/>
      <w:r w:rsidRPr="006D0F43">
        <w:rPr>
          <w:rFonts w:ascii="Arial Narrow" w:hAnsi="Arial Narrow" w:cs="Arial"/>
          <w:sz w:val="22"/>
          <w:szCs w:val="22"/>
          <w:lang w:val="en-US"/>
        </w:rPr>
        <w:t>occupationVehicules</w:t>
      </w:r>
      <w:proofErr w:type="spellEnd"/>
      <w:r w:rsidRPr="006D0F43">
        <w:rPr>
          <w:rFonts w:ascii="Arial Narrow" w:hAnsi="Arial Narrow" w:cs="Arial"/>
          <w:sz w:val="22"/>
          <w:szCs w:val="22"/>
          <w:lang w:val="en-US"/>
        </w:rPr>
        <w:t>(@</w:t>
      </w:r>
      <w:proofErr w:type="spellStart"/>
      <w:r w:rsidRPr="006D0F43">
        <w:rPr>
          <w:rFonts w:ascii="Arial Narrow" w:hAnsi="Arial Narrow" w:cs="Arial"/>
          <w:sz w:val="22"/>
          <w:szCs w:val="22"/>
          <w:lang w:val="en-US"/>
        </w:rPr>
        <w:t>journee</w:t>
      </w:r>
      <w:proofErr w:type="spellEnd"/>
      <w:r w:rsidRPr="006D0F43">
        <w:rPr>
          <w:rFonts w:ascii="Arial Narrow" w:hAnsi="Arial Narrow" w:cs="Arial"/>
          <w:sz w:val="22"/>
          <w:szCs w:val="22"/>
          <w:lang w:val="en-US"/>
        </w:rPr>
        <w:t xml:space="preserve"> date) RETURNS TABLE</w:t>
      </w:r>
    </w:p>
    <w:p w:rsidR="00084BE0" w:rsidRPr="006D0F43" w:rsidRDefault="00084BE0" w:rsidP="00084BE0">
      <w:pPr>
        <w:suppressAutoHyphens w:val="0"/>
        <w:ind w:left="708"/>
        <w:rPr>
          <w:rFonts w:ascii="Arial Narrow" w:hAnsi="Arial Narrow" w:cs="Arial"/>
          <w:sz w:val="22"/>
          <w:szCs w:val="22"/>
          <w:lang w:val="en-US"/>
        </w:rPr>
      </w:pPr>
      <w:r w:rsidRPr="006D0F43">
        <w:rPr>
          <w:rFonts w:ascii="Arial Narrow" w:hAnsi="Arial Narrow" w:cs="Arial"/>
          <w:sz w:val="22"/>
          <w:szCs w:val="22"/>
          <w:lang w:val="en-US"/>
        </w:rPr>
        <w:t>AS</w:t>
      </w:r>
    </w:p>
    <w:p w:rsidR="00084BE0" w:rsidRPr="006D0F43" w:rsidRDefault="00084BE0" w:rsidP="00084BE0">
      <w:pPr>
        <w:suppressAutoHyphens w:val="0"/>
        <w:ind w:left="708"/>
        <w:rPr>
          <w:rFonts w:ascii="Arial Narrow" w:hAnsi="Arial Narrow" w:cs="Arial"/>
          <w:sz w:val="22"/>
          <w:szCs w:val="22"/>
          <w:lang w:val="en-US"/>
        </w:rPr>
      </w:pPr>
      <w:r w:rsidRPr="006D0F43">
        <w:rPr>
          <w:rFonts w:ascii="Arial Narrow" w:hAnsi="Arial Narrow" w:cs="Arial"/>
          <w:sz w:val="22"/>
          <w:szCs w:val="22"/>
          <w:lang w:val="en-US"/>
        </w:rPr>
        <w:t xml:space="preserve">RETURN (SELECT * FROM </w:t>
      </w:r>
      <w:proofErr w:type="spellStart"/>
      <w:r w:rsidRPr="006D0F43">
        <w:rPr>
          <w:rFonts w:ascii="Arial Narrow" w:hAnsi="Arial Narrow" w:cs="Arial"/>
          <w:sz w:val="22"/>
          <w:szCs w:val="22"/>
          <w:lang w:val="en-US"/>
        </w:rPr>
        <w:t>dossier_demenagement,utiliser,vehicule</w:t>
      </w:r>
      <w:proofErr w:type="spellEnd"/>
    </w:p>
    <w:p w:rsidR="00084BE0" w:rsidRPr="006D0F43" w:rsidRDefault="00084BE0" w:rsidP="00084BE0">
      <w:pPr>
        <w:suppressAutoHyphens w:val="0"/>
        <w:ind w:left="708"/>
        <w:rPr>
          <w:rFonts w:ascii="Arial Narrow" w:hAnsi="Arial Narrow" w:cs="Arial"/>
          <w:sz w:val="22"/>
          <w:szCs w:val="22"/>
          <w:lang w:val="en-US"/>
        </w:rPr>
      </w:pPr>
      <w:r w:rsidRPr="006D0F43">
        <w:rPr>
          <w:rFonts w:ascii="Arial Narrow" w:hAnsi="Arial Narrow" w:cs="Arial"/>
          <w:sz w:val="22"/>
          <w:szCs w:val="22"/>
          <w:lang w:val="en-US"/>
        </w:rPr>
        <w:t xml:space="preserve">        WHERE </w:t>
      </w:r>
      <w:proofErr w:type="spellStart"/>
      <w:r w:rsidRPr="006D0F43">
        <w:rPr>
          <w:rFonts w:ascii="Arial Narrow" w:hAnsi="Arial Narrow" w:cs="Arial"/>
          <w:sz w:val="22"/>
          <w:szCs w:val="22"/>
          <w:lang w:val="en-US"/>
        </w:rPr>
        <w:t>dos_numero</w:t>
      </w:r>
      <w:proofErr w:type="spellEnd"/>
      <w:r w:rsidRPr="006D0F43">
        <w:rPr>
          <w:rFonts w:ascii="Arial Narrow" w:hAnsi="Arial Narrow" w:cs="Arial"/>
          <w:sz w:val="22"/>
          <w:szCs w:val="22"/>
          <w:lang w:val="en-US"/>
        </w:rPr>
        <w:t xml:space="preserve"> = </w:t>
      </w:r>
      <w:proofErr w:type="spellStart"/>
      <w:r w:rsidRPr="006D0F43">
        <w:rPr>
          <w:rFonts w:ascii="Arial Narrow" w:hAnsi="Arial Narrow" w:cs="Arial"/>
          <w:sz w:val="22"/>
          <w:szCs w:val="22"/>
          <w:lang w:val="en-US"/>
        </w:rPr>
        <w:t>uti_dossier</w:t>
      </w:r>
      <w:proofErr w:type="spellEnd"/>
      <w:r w:rsidRPr="006D0F43">
        <w:rPr>
          <w:rFonts w:ascii="Arial Narrow" w:hAnsi="Arial Narrow" w:cs="Arial"/>
          <w:sz w:val="22"/>
          <w:szCs w:val="22"/>
          <w:lang w:val="en-US"/>
        </w:rPr>
        <w:t xml:space="preserve"> and </w:t>
      </w:r>
      <w:proofErr w:type="spellStart"/>
      <w:r w:rsidRPr="006D0F43">
        <w:rPr>
          <w:rFonts w:ascii="Arial Narrow" w:hAnsi="Arial Narrow" w:cs="Arial"/>
          <w:sz w:val="22"/>
          <w:szCs w:val="22"/>
          <w:lang w:val="en-US"/>
        </w:rPr>
        <w:t>veh_id</w:t>
      </w:r>
      <w:proofErr w:type="spellEnd"/>
      <w:r w:rsidRPr="006D0F43">
        <w:rPr>
          <w:rFonts w:ascii="Arial Narrow" w:hAnsi="Arial Narrow" w:cs="Arial"/>
          <w:sz w:val="22"/>
          <w:szCs w:val="22"/>
          <w:lang w:val="en-US"/>
        </w:rPr>
        <w:t xml:space="preserve"> = </w:t>
      </w:r>
      <w:proofErr w:type="spellStart"/>
      <w:r w:rsidRPr="006D0F43">
        <w:rPr>
          <w:rFonts w:ascii="Arial Narrow" w:hAnsi="Arial Narrow" w:cs="Arial"/>
          <w:sz w:val="22"/>
          <w:szCs w:val="22"/>
          <w:lang w:val="en-US"/>
        </w:rPr>
        <w:t>uti_vehicule</w:t>
      </w:r>
      <w:proofErr w:type="spellEnd"/>
    </w:p>
    <w:p w:rsidR="00084BE0" w:rsidRPr="006D0F43" w:rsidRDefault="00084BE0" w:rsidP="00084BE0">
      <w:pPr>
        <w:suppressAutoHyphens w:val="0"/>
        <w:ind w:left="708"/>
        <w:rPr>
          <w:rFonts w:ascii="Arial Narrow" w:hAnsi="Arial Narrow" w:cs="Arial"/>
          <w:sz w:val="22"/>
          <w:szCs w:val="22"/>
          <w:lang w:val="en-US"/>
        </w:rPr>
      </w:pPr>
      <w:r w:rsidRPr="006D0F43">
        <w:rPr>
          <w:rFonts w:ascii="Arial Narrow" w:hAnsi="Arial Narrow" w:cs="Arial"/>
          <w:sz w:val="22"/>
          <w:szCs w:val="22"/>
          <w:lang w:val="en-US"/>
        </w:rPr>
        <w:t xml:space="preserve">        and </w:t>
      </w:r>
      <w:proofErr w:type="spellStart"/>
      <w:r w:rsidRPr="006D0F43">
        <w:rPr>
          <w:rFonts w:ascii="Arial Narrow" w:hAnsi="Arial Narrow" w:cs="Arial"/>
          <w:sz w:val="22"/>
          <w:szCs w:val="22"/>
          <w:lang w:val="en-US"/>
        </w:rPr>
        <w:t>dos_dateDebut</w:t>
      </w:r>
      <w:proofErr w:type="spellEnd"/>
      <w:r w:rsidRPr="006D0F43">
        <w:rPr>
          <w:rFonts w:ascii="Arial Narrow" w:hAnsi="Arial Narrow" w:cs="Arial"/>
          <w:sz w:val="22"/>
          <w:szCs w:val="22"/>
          <w:lang w:val="en-US"/>
        </w:rPr>
        <w:t xml:space="preserve"> &lt;= @</w:t>
      </w:r>
      <w:proofErr w:type="spellStart"/>
      <w:r w:rsidRPr="006D0F43">
        <w:rPr>
          <w:rFonts w:ascii="Arial Narrow" w:hAnsi="Arial Narrow" w:cs="Arial"/>
          <w:sz w:val="22"/>
          <w:szCs w:val="22"/>
          <w:lang w:val="en-US"/>
        </w:rPr>
        <w:t>journee</w:t>
      </w:r>
      <w:proofErr w:type="spellEnd"/>
      <w:r w:rsidRPr="006D0F43">
        <w:rPr>
          <w:rFonts w:ascii="Arial Narrow" w:hAnsi="Arial Narrow" w:cs="Arial"/>
          <w:sz w:val="22"/>
          <w:szCs w:val="22"/>
          <w:lang w:val="en-US"/>
        </w:rPr>
        <w:t xml:space="preserve"> and </w:t>
      </w:r>
      <w:proofErr w:type="spellStart"/>
      <w:r w:rsidRPr="006D0F43">
        <w:rPr>
          <w:rFonts w:ascii="Arial Narrow" w:hAnsi="Arial Narrow" w:cs="Arial"/>
          <w:sz w:val="22"/>
          <w:szCs w:val="22"/>
          <w:lang w:val="en-US"/>
        </w:rPr>
        <w:t>dos_dateFin</w:t>
      </w:r>
      <w:proofErr w:type="spellEnd"/>
      <w:r w:rsidRPr="006D0F43">
        <w:rPr>
          <w:rFonts w:ascii="Arial Narrow" w:hAnsi="Arial Narrow" w:cs="Arial"/>
          <w:sz w:val="22"/>
          <w:szCs w:val="22"/>
          <w:lang w:val="en-US"/>
        </w:rPr>
        <w:t xml:space="preserve"> &gt;= @</w:t>
      </w:r>
      <w:proofErr w:type="spellStart"/>
      <w:r w:rsidRPr="006D0F43">
        <w:rPr>
          <w:rFonts w:ascii="Arial Narrow" w:hAnsi="Arial Narrow" w:cs="Arial"/>
          <w:sz w:val="22"/>
          <w:szCs w:val="22"/>
          <w:lang w:val="en-US"/>
        </w:rPr>
        <w:t>journee</w:t>
      </w:r>
      <w:proofErr w:type="spellEnd"/>
      <w:r w:rsidRPr="006D0F43">
        <w:rPr>
          <w:rFonts w:ascii="Arial Narrow" w:hAnsi="Arial Narrow" w:cs="Arial"/>
          <w:sz w:val="22"/>
          <w:szCs w:val="22"/>
          <w:lang w:val="en-US"/>
        </w:rPr>
        <w:t>)</w:t>
      </w:r>
    </w:p>
    <w:p w:rsidR="00084BE0" w:rsidRPr="006D0F43" w:rsidRDefault="00084BE0" w:rsidP="00084BE0">
      <w:pPr>
        <w:suppressAutoHyphens w:val="0"/>
        <w:rPr>
          <w:rFonts w:ascii="Arial" w:hAnsi="Arial" w:cs="Arial"/>
          <w:sz w:val="22"/>
          <w:szCs w:val="22"/>
          <w:lang w:val="en-US"/>
        </w:rPr>
      </w:pPr>
    </w:p>
    <w:p w:rsidR="00084BE0" w:rsidRPr="006D0F43" w:rsidRDefault="00084BE0" w:rsidP="00084BE0">
      <w:pPr>
        <w:suppressAutoHyphens w:val="0"/>
        <w:rPr>
          <w:rFonts w:ascii="Arial Narrow" w:hAnsi="Arial Narrow" w:cs="Arial"/>
          <w:sz w:val="22"/>
          <w:szCs w:val="22"/>
          <w:lang w:val="en-US"/>
        </w:rPr>
      </w:pPr>
      <w:r w:rsidRPr="006D0F43">
        <w:rPr>
          <w:rFonts w:ascii="Arial Narrow" w:hAnsi="Arial Narrow" w:cs="Arial"/>
          <w:sz w:val="22"/>
          <w:szCs w:val="22"/>
          <w:lang w:val="en-US"/>
        </w:rPr>
        <w:t>REQ_001 :</w:t>
      </w:r>
      <w:r w:rsidRPr="006D0F43">
        <w:rPr>
          <w:rFonts w:ascii="Arial Narrow" w:hAnsi="Arial Narrow" w:cs="Arial"/>
          <w:sz w:val="22"/>
          <w:szCs w:val="22"/>
          <w:lang w:val="en-US"/>
        </w:rPr>
        <w:tab/>
      </w:r>
      <w:r w:rsidR="001F5EF7">
        <w:rPr>
          <w:rFonts w:ascii="Arial Narrow" w:hAnsi="Arial Narrow" w:cs="Arial"/>
          <w:sz w:val="22"/>
          <w:szCs w:val="22"/>
          <w:lang w:val="en-US"/>
        </w:rPr>
        <w:tab/>
      </w:r>
      <w:r w:rsidRPr="006D0F43">
        <w:rPr>
          <w:rFonts w:ascii="Arial Narrow" w:hAnsi="Arial Narrow" w:cs="Arial"/>
          <w:sz w:val="22"/>
          <w:szCs w:val="22"/>
          <w:lang w:val="en-US"/>
        </w:rPr>
        <w:t xml:space="preserve">select COUNT(*) from </w:t>
      </w:r>
      <w:proofErr w:type="spellStart"/>
      <w:r w:rsidRPr="006A4E72">
        <w:rPr>
          <w:rFonts w:ascii="Arial Narrow" w:hAnsi="Arial Narrow" w:cs="Arial"/>
          <w:b/>
          <w:sz w:val="22"/>
          <w:szCs w:val="22"/>
          <w:lang w:val="en-US"/>
        </w:rPr>
        <w:t>occupationVehicules</w:t>
      </w:r>
      <w:proofErr w:type="spellEnd"/>
      <w:r w:rsidRPr="006A4E72">
        <w:rPr>
          <w:rFonts w:ascii="Arial Narrow" w:hAnsi="Arial Narrow" w:cs="Arial"/>
          <w:b/>
          <w:sz w:val="22"/>
          <w:szCs w:val="22"/>
          <w:lang w:val="en-US"/>
        </w:rPr>
        <w:t>('25/05/2016')</w:t>
      </w:r>
    </w:p>
    <w:p w:rsidR="00084BE0" w:rsidRPr="001F5EF7" w:rsidRDefault="001F5EF7" w:rsidP="001F5EF7">
      <w:pPr>
        <w:suppressAutoHyphens w:val="0"/>
        <w:rPr>
          <w:rFonts w:ascii="Arial Narrow" w:hAnsi="Arial Narrow" w:cs="Arial"/>
          <w:sz w:val="22"/>
          <w:szCs w:val="22"/>
        </w:rPr>
      </w:pPr>
      <w:r w:rsidRPr="001F5EF7">
        <w:rPr>
          <w:rFonts w:ascii="Arial Narrow" w:hAnsi="Arial Narrow" w:cs="Arial"/>
          <w:sz w:val="22"/>
          <w:szCs w:val="22"/>
        </w:rPr>
        <w:t>(voir document 5)</w:t>
      </w:r>
      <w:r w:rsidRPr="001F5EF7">
        <w:rPr>
          <w:rFonts w:ascii="Arial Narrow" w:hAnsi="Arial Narrow" w:cs="Arial"/>
          <w:sz w:val="22"/>
          <w:szCs w:val="22"/>
        </w:rPr>
        <w:tab/>
      </w:r>
      <w:r>
        <w:rPr>
          <w:rFonts w:ascii="Arial Narrow" w:hAnsi="Arial Narrow" w:cs="Arial"/>
          <w:sz w:val="22"/>
          <w:szCs w:val="22"/>
        </w:rPr>
        <w:tab/>
      </w:r>
      <w:proofErr w:type="spellStart"/>
      <w:r w:rsidR="00084BE0" w:rsidRPr="001F5EF7">
        <w:rPr>
          <w:rFonts w:ascii="Arial Narrow" w:hAnsi="Arial Narrow" w:cs="Arial"/>
          <w:sz w:val="22"/>
          <w:szCs w:val="22"/>
        </w:rPr>
        <w:t>where</w:t>
      </w:r>
      <w:proofErr w:type="spellEnd"/>
      <w:r w:rsidR="00084BE0" w:rsidRPr="001F5EF7">
        <w:rPr>
          <w:rFonts w:ascii="Arial Narrow" w:hAnsi="Arial Narrow" w:cs="Arial"/>
          <w:sz w:val="22"/>
          <w:szCs w:val="22"/>
        </w:rPr>
        <w:t xml:space="preserve"> </w:t>
      </w:r>
      <w:proofErr w:type="spellStart"/>
      <w:r w:rsidR="00084BE0" w:rsidRPr="001F5EF7">
        <w:rPr>
          <w:rFonts w:ascii="Arial Narrow" w:hAnsi="Arial Narrow" w:cs="Arial"/>
          <w:sz w:val="22"/>
          <w:szCs w:val="22"/>
        </w:rPr>
        <w:t>veh_immat</w:t>
      </w:r>
      <w:proofErr w:type="spellEnd"/>
      <w:r w:rsidR="00084BE0" w:rsidRPr="001F5EF7">
        <w:rPr>
          <w:rFonts w:ascii="Arial Narrow" w:hAnsi="Arial Narrow" w:cs="Arial"/>
          <w:sz w:val="22"/>
          <w:szCs w:val="22"/>
        </w:rPr>
        <w:t xml:space="preserve"> = '</w:t>
      </w:r>
      <w:r w:rsidR="004F7955">
        <w:rPr>
          <w:rFonts w:ascii="Arial Narrow" w:hAnsi="Arial Narrow" w:cs="Arial"/>
          <w:sz w:val="22"/>
          <w:szCs w:val="22"/>
        </w:rPr>
        <w:t>BC-095-LA</w:t>
      </w:r>
      <w:r w:rsidR="00084BE0" w:rsidRPr="001F5EF7">
        <w:rPr>
          <w:rFonts w:ascii="Arial Narrow" w:hAnsi="Arial Narrow" w:cs="Arial"/>
          <w:sz w:val="22"/>
          <w:szCs w:val="22"/>
        </w:rPr>
        <w:t>'</w:t>
      </w:r>
    </w:p>
    <w:p w:rsidR="00084BE0" w:rsidRPr="001F5EF7" w:rsidRDefault="00084BE0" w:rsidP="00084BE0">
      <w:pPr>
        <w:suppressAutoHyphens w:val="0"/>
        <w:rPr>
          <w:rFonts w:ascii="Arial Narrow" w:hAnsi="Arial Narrow" w:cs="Arial"/>
          <w:sz w:val="22"/>
          <w:szCs w:val="22"/>
        </w:rPr>
      </w:pPr>
    </w:p>
    <w:p w:rsidR="00084BE0" w:rsidRPr="006D0F43" w:rsidRDefault="00084BE0" w:rsidP="00084BE0">
      <w:pPr>
        <w:suppressAutoHyphens w:val="0"/>
        <w:rPr>
          <w:rFonts w:ascii="Arial Narrow" w:hAnsi="Arial Narrow" w:cs="Arial"/>
          <w:sz w:val="22"/>
          <w:szCs w:val="22"/>
          <w:lang w:val="en-US"/>
        </w:rPr>
      </w:pPr>
      <w:r w:rsidRPr="006D0F43">
        <w:rPr>
          <w:rFonts w:ascii="Arial Narrow" w:hAnsi="Arial Narrow" w:cs="Arial"/>
          <w:sz w:val="22"/>
          <w:szCs w:val="22"/>
          <w:lang w:val="en-US"/>
        </w:rPr>
        <w:t>REQ_002 :</w:t>
      </w:r>
      <w:r w:rsidRPr="006D0F43">
        <w:rPr>
          <w:rFonts w:ascii="Arial Narrow" w:hAnsi="Arial Narrow" w:cs="Arial"/>
          <w:sz w:val="22"/>
          <w:szCs w:val="22"/>
          <w:lang w:val="en-US"/>
        </w:rPr>
        <w:tab/>
      </w:r>
      <w:r w:rsidR="001F5EF7">
        <w:rPr>
          <w:rFonts w:ascii="Arial Narrow" w:hAnsi="Arial Narrow" w:cs="Arial"/>
          <w:sz w:val="22"/>
          <w:szCs w:val="22"/>
          <w:lang w:val="en-US"/>
        </w:rPr>
        <w:tab/>
      </w:r>
      <w:r w:rsidRPr="006D0F43">
        <w:rPr>
          <w:rFonts w:ascii="Arial Narrow" w:hAnsi="Arial Narrow" w:cs="Arial"/>
          <w:sz w:val="22"/>
          <w:szCs w:val="22"/>
          <w:lang w:val="en-US"/>
        </w:rPr>
        <w:t xml:space="preserve">select </w:t>
      </w:r>
      <w:proofErr w:type="spellStart"/>
      <w:r w:rsidRPr="006D0F43">
        <w:rPr>
          <w:rFonts w:ascii="Arial Narrow" w:hAnsi="Arial Narrow" w:cs="Arial"/>
          <w:sz w:val="22"/>
          <w:szCs w:val="22"/>
          <w:lang w:val="en-US"/>
        </w:rPr>
        <w:t>sal_nom</w:t>
      </w:r>
      <w:proofErr w:type="spellEnd"/>
      <w:r w:rsidRPr="006D0F43">
        <w:rPr>
          <w:rFonts w:ascii="Arial Narrow" w:hAnsi="Arial Narrow" w:cs="Arial"/>
          <w:sz w:val="22"/>
          <w:szCs w:val="22"/>
          <w:lang w:val="en-US"/>
        </w:rPr>
        <w:t xml:space="preserve">, </w:t>
      </w:r>
      <w:proofErr w:type="spellStart"/>
      <w:r w:rsidRPr="006D0F43">
        <w:rPr>
          <w:rFonts w:ascii="Arial Narrow" w:hAnsi="Arial Narrow" w:cs="Arial"/>
          <w:sz w:val="22"/>
          <w:szCs w:val="22"/>
          <w:lang w:val="en-US"/>
        </w:rPr>
        <w:t>sal_prenom</w:t>
      </w:r>
      <w:proofErr w:type="spellEnd"/>
      <w:r w:rsidRPr="006D0F43">
        <w:rPr>
          <w:rFonts w:ascii="Arial Narrow" w:hAnsi="Arial Narrow" w:cs="Arial"/>
          <w:sz w:val="22"/>
          <w:szCs w:val="22"/>
          <w:lang w:val="en-US"/>
        </w:rPr>
        <w:t xml:space="preserve"> from </w:t>
      </w:r>
      <w:proofErr w:type="spellStart"/>
      <w:r w:rsidRPr="006D0F43">
        <w:rPr>
          <w:rFonts w:ascii="Arial Narrow" w:hAnsi="Arial Narrow" w:cs="Arial"/>
          <w:sz w:val="22"/>
          <w:szCs w:val="22"/>
          <w:lang w:val="en-US"/>
        </w:rPr>
        <w:t>salarie</w:t>
      </w:r>
      <w:proofErr w:type="spellEnd"/>
      <w:r w:rsidRPr="006D0F43">
        <w:rPr>
          <w:rFonts w:ascii="Arial Narrow" w:hAnsi="Arial Narrow" w:cs="Arial"/>
          <w:sz w:val="22"/>
          <w:szCs w:val="22"/>
          <w:lang w:val="en-US"/>
        </w:rPr>
        <w:t xml:space="preserve">, </w:t>
      </w:r>
      <w:proofErr w:type="spellStart"/>
      <w:r w:rsidRPr="006A4E72">
        <w:rPr>
          <w:rFonts w:ascii="Arial Narrow" w:hAnsi="Arial Narrow" w:cs="Arial"/>
          <w:b/>
          <w:sz w:val="22"/>
          <w:szCs w:val="22"/>
          <w:lang w:val="en-US"/>
        </w:rPr>
        <w:t>occupationVehicules</w:t>
      </w:r>
      <w:proofErr w:type="spellEnd"/>
      <w:r w:rsidRPr="006A4E72">
        <w:rPr>
          <w:rFonts w:ascii="Arial Narrow" w:hAnsi="Arial Narrow" w:cs="Arial"/>
          <w:b/>
          <w:sz w:val="22"/>
          <w:szCs w:val="22"/>
          <w:lang w:val="en-US"/>
        </w:rPr>
        <w:t>('12/05/2016')</w:t>
      </w:r>
    </w:p>
    <w:p w:rsidR="00084BE0" w:rsidRPr="001F5EF7" w:rsidRDefault="001F5EF7" w:rsidP="001F5EF7">
      <w:pPr>
        <w:suppressAutoHyphens w:val="0"/>
        <w:rPr>
          <w:rFonts w:ascii="Arial Narrow" w:hAnsi="Arial Narrow" w:cs="Arial"/>
          <w:sz w:val="22"/>
          <w:szCs w:val="22"/>
        </w:rPr>
      </w:pPr>
      <w:r w:rsidRPr="001F5EF7">
        <w:rPr>
          <w:rFonts w:ascii="Arial Narrow" w:hAnsi="Arial Narrow" w:cs="Arial"/>
          <w:sz w:val="22"/>
          <w:szCs w:val="22"/>
        </w:rPr>
        <w:t>(voir document 5)</w:t>
      </w:r>
      <w:r w:rsidRPr="001F5EF7">
        <w:rPr>
          <w:rFonts w:ascii="Arial Narrow" w:hAnsi="Arial Narrow" w:cs="Arial"/>
          <w:sz w:val="22"/>
          <w:szCs w:val="22"/>
        </w:rPr>
        <w:tab/>
      </w:r>
      <w:r>
        <w:rPr>
          <w:rFonts w:ascii="Arial Narrow" w:hAnsi="Arial Narrow" w:cs="Arial"/>
          <w:sz w:val="22"/>
          <w:szCs w:val="22"/>
        </w:rPr>
        <w:tab/>
      </w:r>
      <w:proofErr w:type="spellStart"/>
      <w:r w:rsidR="00084BE0" w:rsidRPr="001F5EF7">
        <w:rPr>
          <w:rFonts w:ascii="Arial Narrow" w:hAnsi="Arial Narrow" w:cs="Arial"/>
          <w:sz w:val="22"/>
          <w:szCs w:val="22"/>
        </w:rPr>
        <w:t>where</w:t>
      </w:r>
      <w:proofErr w:type="spellEnd"/>
      <w:r w:rsidR="00084BE0" w:rsidRPr="001F5EF7">
        <w:rPr>
          <w:rFonts w:ascii="Arial Narrow" w:hAnsi="Arial Narrow" w:cs="Arial"/>
          <w:sz w:val="22"/>
          <w:szCs w:val="22"/>
        </w:rPr>
        <w:t xml:space="preserve"> </w:t>
      </w:r>
      <w:proofErr w:type="spellStart"/>
      <w:r w:rsidR="00084BE0" w:rsidRPr="001F5EF7">
        <w:rPr>
          <w:rFonts w:ascii="Arial Narrow" w:hAnsi="Arial Narrow" w:cs="Arial"/>
          <w:sz w:val="22"/>
          <w:szCs w:val="22"/>
        </w:rPr>
        <w:t>sal_id</w:t>
      </w:r>
      <w:proofErr w:type="spellEnd"/>
      <w:r w:rsidR="00084BE0" w:rsidRPr="001F5EF7">
        <w:rPr>
          <w:rFonts w:ascii="Arial Narrow" w:hAnsi="Arial Narrow" w:cs="Arial"/>
          <w:sz w:val="22"/>
          <w:szCs w:val="22"/>
        </w:rPr>
        <w:t xml:space="preserve"> = </w:t>
      </w:r>
      <w:proofErr w:type="spellStart"/>
      <w:r w:rsidR="00084BE0" w:rsidRPr="001F5EF7">
        <w:rPr>
          <w:rFonts w:ascii="Arial Narrow" w:hAnsi="Arial Narrow" w:cs="Arial"/>
          <w:sz w:val="22"/>
          <w:szCs w:val="22"/>
        </w:rPr>
        <w:t>dos_</w:t>
      </w:r>
      <w:r w:rsidR="003C6DDD" w:rsidRPr="001F5EF7">
        <w:rPr>
          <w:rFonts w:ascii="Arial Narrow" w:hAnsi="Arial Narrow" w:cs="Arial"/>
          <w:sz w:val="22"/>
          <w:szCs w:val="22"/>
        </w:rPr>
        <w:t>chefEquipe</w:t>
      </w:r>
      <w:proofErr w:type="spellEnd"/>
      <w:r w:rsidR="00084BE0" w:rsidRPr="001F5EF7">
        <w:rPr>
          <w:rFonts w:ascii="Arial Narrow" w:hAnsi="Arial Narrow" w:cs="Arial"/>
          <w:sz w:val="22"/>
          <w:szCs w:val="22"/>
        </w:rPr>
        <w:t xml:space="preserve"> and </w:t>
      </w:r>
      <w:proofErr w:type="spellStart"/>
      <w:r w:rsidR="00084BE0" w:rsidRPr="001F5EF7">
        <w:rPr>
          <w:rFonts w:ascii="Arial Narrow" w:hAnsi="Arial Narrow" w:cs="Arial"/>
          <w:sz w:val="22"/>
          <w:szCs w:val="22"/>
        </w:rPr>
        <w:t>veh_immat</w:t>
      </w:r>
      <w:proofErr w:type="spellEnd"/>
      <w:r w:rsidR="00084BE0" w:rsidRPr="001F5EF7">
        <w:rPr>
          <w:rFonts w:ascii="Arial Narrow" w:hAnsi="Arial Narrow" w:cs="Arial"/>
          <w:sz w:val="22"/>
          <w:szCs w:val="22"/>
        </w:rPr>
        <w:t>='</w:t>
      </w:r>
      <w:r w:rsidR="004F7955">
        <w:rPr>
          <w:rFonts w:ascii="Arial Narrow" w:hAnsi="Arial Narrow" w:cs="Arial"/>
          <w:sz w:val="22"/>
          <w:szCs w:val="22"/>
        </w:rPr>
        <w:t>BC-095-LA</w:t>
      </w:r>
      <w:r w:rsidR="00084BE0" w:rsidRPr="001F5EF7">
        <w:rPr>
          <w:rFonts w:ascii="Arial Narrow" w:hAnsi="Arial Narrow" w:cs="Arial"/>
          <w:sz w:val="22"/>
          <w:szCs w:val="22"/>
        </w:rPr>
        <w:t>'</w:t>
      </w:r>
    </w:p>
    <w:p w:rsidR="00084BE0" w:rsidRPr="001F5EF7" w:rsidRDefault="00084BE0" w:rsidP="00084BE0">
      <w:pPr>
        <w:suppressAutoHyphens w:val="0"/>
        <w:rPr>
          <w:rFonts w:ascii="Arial" w:hAnsi="Arial" w:cs="Arial"/>
          <w:sz w:val="22"/>
          <w:szCs w:val="22"/>
        </w:rPr>
      </w:pPr>
    </w:p>
    <w:p w:rsidR="00036FF8" w:rsidRDefault="00036FF8">
      <w:pPr>
        <w:suppressAutoHyphens w:val="0"/>
        <w:spacing w:after="200" w:line="276" w:lineRule="auto"/>
        <w:rPr>
          <w:rFonts w:ascii="Arial" w:hAnsi="Arial" w:cs="Arial"/>
          <w:b/>
          <w:sz w:val="22"/>
          <w:szCs w:val="22"/>
        </w:rPr>
      </w:pPr>
      <w:r>
        <w:rPr>
          <w:rFonts w:ascii="Arial" w:hAnsi="Arial" w:cs="Arial"/>
          <w:b/>
          <w:sz w:val="22"/>
          <w:szCs w:val="22"/>
        </w:rPr>
        <w:br w:type="page"/>
      </w:r>
    </w:p>
    <w:p w:rsidR="00270735" w:rsidRPr="00F64FA8" w:rsidRDefault="00084BE0" w:rsidP="00270735">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7</w:t>
      </w:r>
      <w:r w:rsidR="00270735" w:rsidRPr="00F64FA8">
        <w:rPr>
          <w:rFonts w:ascii="Arial" w:hAnsi="Arial" w:cs="Arial"/>
          <w:b/>
          <w:sz w:val="22"/>
          <w:szCs w:val="22"/>
        </w:rPr>
        <w:t xml:space="preserve">. </w:t>
      </w:r>
      <w:r w:rsidR="00270735">
        <w:rPr>
          <w:rFonts w:ascii="Arial" w:hAnsi="Arial" w:cs="Arial"/>
          <w:b/>
          <w:sz w:val="22"/>
          <w:szCs w:val="22"/>
        </w:rPr>
        <w:t>Exemple de fiche de suivi véhicule</w:t>
      </w:r>
    </w:p>
    <w:p w:rsidR="00270735" w:rsidRDefault="00270735" w:rsidP="00270735">
      <w:pPr>
        <w:jc w:val="both"/>
        <w:rPr>
          <w:rFonts w:ascii="Arial" w:hAnsi="Arial" w:cs="Arial"/>
          <w:iCs/>
          <w:sz w:val="22"/>
          <w:szCs w:val="22"/>
        </w:rPr>
      </w:pPr>
    </w:p>
    <w:tbl>
      <w:tblPr>
        <w:tblStyle w:val="Grilledutableau"/>
        <w:tblW w:w="0" w:type="auto"/>
        <w:tblLook w:val="04A0"/>
      </w:tblPr>
      <w:tblGrid>
        <w:gridCol w:w="515"/>
        <w:gridCol w:w="1293"/>
        <w:gridCol w:w="1488"/>
        <w:gridCol w:w="1318"/>
        <w:gridCol w:w="1318"/>
        <w:gridCol w:w="473"/>
        <w:gridCol w:w="4277"/>
      </w:tblGrid>
      <w:tr w:rsidR="00CB2B20" w:rsidTr="00F544EA">
        <w:trPr>
          <w:trHeight w:val="585"/>
        </w:trPr>
        <w:tc>
          <w:tcPr>
            <w:tcW w:w="10682" w:type="dxa"/>
            <w:gridSpan w:val="7"/>
            <w:vAlign w:val="center"/>
          </w:tcPr>
          <w:p w:rsidR="00CB2B20" w:rsidRPr="00B35E28" w:rsidRDefault="00CB2B20" w:rsidP="00CC0678">
            <w:pPr>
              <w:rPr>
                <w:rFonts w:ascii="Arial" w:hAnsi="Arial" w:cs="Arial"/>
                <w:b/>
                <w:sz w:val="28"/>
                <w:szCs w:val="28"/>
              </w:rPr>
            </w:pPr>
            <w:r w:rsidRPr="00B35E28">
              <w:rPr>
                <w:rFonts w:ascii="Arial" w:hAnsi="Arial" w:cs="Arial"/>
                <w:b/>
                <w:sz w:val="28"/>
                <w:szCs w:val="28"/>
              </w:rPr>
              <w:t>FICHE DE SUIVI V</w:t>
            </w:r>
            <w:r w:rsidR="00CC0678">
              <w:rPr>
                <w:rFonts w:ascii="Arial" w:hAnsi="Arial" w:cs="Arial"/>
                <w:b/>
                <w:sz w:val="28"/>
                <w:szCs w:val="28"/>
              </w:rPr>
              <w:t>É</w:t>
            </w:r>
            <w:r w:rsidRPr="00B35E28">
              <w:rPr>
                <w:rFonts w:ascii="Arial" w:hAnsi="Arial" w:cs="Arial"/>
                <w:b/>
                <w:sz w:val="28"/>
                <w:szCs w:val="28"/>
              </w:rPr>
              <w:t>HICULE</w:t>
            </w:r>
            <w:r w:rsidRPr="00B35E28">
              <w:rPr>
                <w:rFonts w:ascii="Arial" w:hAnsi="Arial" w:cs="Arial"/>
                <w:b/>
                <w:sz w:val="28"/>
                <w:szCs w:val="28"/>
              </w:rPr>
              <w:tab/>
            </w:r>
            <w:r w:rsidRPr="00B35E28">
              <w:rPr>
                <w:rFonts w:ascii="Arial" w:hAnsi="Arial" w:cs="Arial"/>
                <w:b/>
                <w:sz w:val="28"/>
                <w:szCs w:val="28"/>
              </w:rPr>
              <w:tab/>
            </w:r>
            <w:r w:rsidRPr="00B35E28">
              <w:rPr>
                <w:rFonts w:ascii="Arial" w:hAnsi="Arial" w:cs="Arial"/>
                <w:b/>
                <w:sz w:val="28"/>
                <w:szCs w:val="28"/>
              </w:rPr>
              <w:tab/>
            </w:r>
            <w:r w:rsidRPr="00B35E28">
              <w:rPr>
                <w:rFonts w:ascii="Arial" w:hAnsi="Arial" w:cs="Arial"/>
                <w:b/>
                <w:sz w:val="28"/>
                <w:szCs w:val="28"/>
              </w:rPr>
              <w:tab/>
            </w:r>
            <w:r w:rsidRPr="00B35E28">
              <w:rPr>
                <w:rFonts w:ascii="Arial" w:hAnsi="Arial" w:cs="Arial"/>
                <w:b/>
                <w:sz w:val="28"/>
                <w:szCs w:val="28"/>
              </w:rPr>
              <w:tab/>
              <w:t>AGENCE : NANTES</w:t>
            </w:r>
          </w:p>
        </w:tc>
      </w:tr>
      <w:tr w:rsidR="007E1A8E" w:rsidTr="007E1A8E">
        <w:trPr>
          <w:trHeight w:val="516"/>
        </w:trPr>
        <w:tc>
          <w:tcPr>
            <w:tcW w:w="10682" w:type="dxa"/>
            <w:gridSpan w:val="7"/>
            <w:vAlign w:val="center"/>
          </w:tcPr>
          <w:p w:rsidR="007E1A8E" w:rsidRPr="00B35E28" w:rsidRDefault="007E1A8E" w:rsidP="007E1A8E">
            <w:pPr>
              <w:rPr>
                <w:rFonts w:ascii="Arial" w:hAnsi="Arial" w:cs="Arial"/>
                <w:b/>
                <w:u w:val="single"/>
              </w:rPr>
            </w:pPr>
            <w:r w:rsidRPr="00B35E28">
              <w:rPr>
                <w:rFonts w:ascii="Arial" w:hAnsi="Arial" w:cs="Arial"/>
                <w:b/>
                <w:u w:val="single"/>
              </w:rPr>
              <w:t>Caractéristiques :</w:t>
            </w:r>
          </w:p>
        </w:tc>
      </w:tr>
      <w:tr w:rsidR="00D2552C" w:rsidTr="0014647B">
        <w:tc>
          <w:tcPr>
            <w:tcW w:w="6405" w:type="dxa"/>
            <w:gridSpan w:val="6"/>
            <w:tcBorders>
              <w:top w:val="nil"/>
              <w:bottom w:val="nil"/>
              <w:right w:val="nil"/>
            </w:tcBorders>
          </w:tcPr>
          <w:p w:rsidR="00D2552C" w:rsidRDefault="00D2552C" w:rsidP="009C2649">
            <w:pPr>
              <w:rPr>
                <w:rFonts w:ascii="Arial" w:hAnsi="Arial" w:cs="Arial"/>
              </w:rPr>
            </w:pPr>
          </w:p>
        </w:tc>
        <w:tc>
          <w:tcPr>
            <w:tcW w:w="4277" w:type="dxa"/>
            <w:tcBorders>
              <w:top w:val="nil"/>
              <w:left w:val="nil"/>
              <w:bottom w:val="nil"/>
            </w:tcBorders>
          </w:tcPr>
          <w:p w:rsidR="00D2552C" w:rsidRDefault="00D2552C" w:rsidP="009C2649">
            <w:pPr>
              <w:rPr>
                <w:rFonts w:ascii="Arial" w:hAnsi="Arial" w:cs="Arial"/>
              </w:rPr>
            </w:pPr>
          </w:p>
        </w:tc>
      </w:tr>
      <w:tr w:rsidR="00B509C3" w:rsidTr="0014647B">
        <w:tc>
          <w:tcPr>
            <w:tcW w:w="6405" w:type="dxa"/>
            <w:gridSpan w:val="6"/>
            <w:tcBorders>
              <w:top w:val="nil"/>
              <w:bottom w:val="nil"/>
              <w:right w:val="nil"/>
            </w:tcBorders>
          </w:tcPr>
          <w:p w:rsidR="00B509C3" w:rsidRDefault="00B509C3" w:rsidP="009C2649">
            <w:pPr>
              <w:rPr>
                <w:rFonts w:ascii="Arial" w:hAnsi="Arial" w:cs="Arial"/>
              </w:rPr>
            </w:pPr>
            <w:r>
              <w:rPr>
                <w:rFonts w:ascii="Arial" w:hAnsi="Arial" w:cs="Arial"/>
              </w:rPr>
              <w:t>N° de véhicule : 2</w:t>
            </w:r>
            <w:r w:rsidR="00555F53">
              <w:rPr>
                <w:rFonts w:ascii="Arial" w:hAnsi="Arial" w:cs="Arial"/>
              </w:rPr>
              <w:t>1</w:t>
            </w:r>
          </w:p>
        </w:tc>
        <w:tc>
          <w:tcPr>
            <w:tcW w:w="4277" w:type="dxa"/>
            <w:tcBorders>
              <w:top w:val="nil"/>
              <w:left w:val="nil"/>
              <w:bottom w:val="nil"/>
            </w:tcBorders>
          </w:tcPr>
          <w:p w:rsidR="00B509C3" w:rsidRDefault="0091013B" w:rsidP="009C2649">
            <w:pPr>
              <w:rPr>
                <w:rFonts w:ascii="Arial" w:hAnsi="Arial" w:cs="Arial"/>
              </w:rPr>
            </w:pPr>
            <w:r w:rsidRPr="00B509C3">
              <w:rPr>
                <w:rFonts w:ascii="Arial" w:hAnsi="Arial" w:cs="Arial"/>
              </w:rPr>
              <w:t xml:space="preserve">Type : </w:t>
            </w:r>
            <w:r>
              <w:rPr>
                <w:rFonts w:ascii="Arial" w:hAnsi="Arial" w:cs="Arial"/>
              </w:rPr>
              <w:t xml:space="preserve">Renault </w:t>
            </w:r>
            <w:proofErr w:type="spellStart"/>
            <w:r w:rsidRPr="00B509C3">
              <w:rPr>
                <w:rFonts w:ascii="Arial" w:hAnsi="Arial" w:cs="Arial"/>
              </w:rPr>
              <w:t>Midlum</w:t>
            </w:r>
            <w:proofErr w:type="spellEnd"/>
            <w:r w:rsidRPr="00B509C3">
              <w:rPr>
                <w:rFonts w:ascii="Arial" w:hAnsi="Arial" w:cs="Arial"/>
              </w:rPr>
              <w:t xml:space="preserve"> 180.12</w:t>
            </w:r>
          </w:p>
        </w:tc>
      </w:tr>
      <w:tr w:rsidR="0014647B" w:rsidTr="0014647B">
        <w:tc>
          <w:tcPr>
            <w:tcW w:w="6405" w:type="dxa"/>
            <w:gridSpan w:val="6"/>
            <w:tcBorders>
              <w:top w:val="nil"/>
              <w:bottom w:val="nil"/>
              <w:right w:val="nil"/>
            </w:tcBorders>
          </w:tcPr>
          <w:p w:rsidR="0014647B" w:rsidRPr="00B509C3" w:rsidRDefault="0014647B" w:rsidP="00A82ACF">
            <w:pPr>
              <w:rPr>
                <w:rFonts w:ascii="Arial" w:hAnsi="Arial" w:cs="Arial"/>
              </w:rPr>
            </w:pPr>
          </w:p>
        </w:tc>
        <w:tc>
          <w:tcPr>
            <w:tcW w:w="4277" w:type="dxa"/>
            <w:tcBorders>
              <w:top w:val="nil"/>
              <w:left w:val="nil"/>
              <w:bottom w:val="nil"/>
            </w:tcBorders>
          </w:tcPr>
          <w:p w:rsidR="0014647B" w:rsidRDefault="0014647B" w:rsidP="0091013B">
            <w:pPr>
              <w:ind w:left="-6403" w:firstLine="6403"/>
              <w:rPr>
                <w:rFonts w:ascii="Arial" w:hAnsi="Arial" w:cs="Arial"/>
              </w:rPr>
            </w:pPr>
          </w:p>
        </w:tc>
      </w:tr>
      <w:tr w:rsidR="0014647B" w:rsidTr="0014647B">
        <w:tc>
          <w:tcPr>
            <w:tcW w:w="6405" w:type="dxa"/>
            <w:gridSpan w:val="6"/>
            <w:tcBorders>
              <w:top w:val="nil"/>
              <w:bottom w:val="nil"/>
              <w:right w:val="nil"/>
            </w:tcBorders>
          </w:tcPr>
          <w:p w:rsidR="0014647B" w:rsidRPr="00B509C3" w:rsidRDefault="0014647B" w:rsidP="00A82ACF">
            <w:pPr>
              <w:rPr>
                <w:rFonts w:ascii="Arial" w:hAnsi="Arial" w:cs="Arial"/>
              </w:rPr>
            </w:pPr>
            <w:r w:rsidRPr="00B509C3">
              <w:rPr>
                <w:rFonts w:ascii="Arial" w:hAnsi="Arial" w:cs="Arial"/>
              </w:rPr>
              <w:t>Imma</w:t>
            </w:r>
            <w:r w:rsidR="00854A13">
              <w:rPr>
                <w:rFonts w:ascii="Arial" w:hAnsi="Arial" w:cs="Arial"/>
              </w:rPr>
              <w:t xml:space="preserve">triculation : </w:t>
            </w:r>
            <w:r w:rsidR="004F7955">
              <w:rPr>
                <w:rFonts w:ascii="Arial" w:hAnsi="Arial" w:cs="Arial"/>
              </w:rPr>
              <w:t>BC-095-LA</w:t>
            </w:r>
          </w:p>
        </w:tc>
        <w:tc>
          <w:tcPr>
            <w:tcW w:w="4277" w:type="dxa"/>
            <w:tcBorders>
              <w:top w:val="nil"/>
              <w:left w:val="nil"/>
              <w:bottom w:val="nil"/>
            </w:tcBorders>
          </w:tcPr>
          <w:p w:rsidR="000A56F1" w:rsidRPr="00B509C3" w:rsidRDefault="0014647B" w:rsidP="009C2649">
            <w:pPr>
              <w:rPr>
                <w:rFonts w:ascii="Arial" w:hAnsi="Arial" w:cs="Arial"/>
              </w:rPr>
            </w:pPr>
            <w:r w:rsidRPr="00B509C3">
              <w:rPr>
                <w:rFonts w:ascii="Arial" w:hAnsi="Arial" w:cs="Arial"/>
              </w:rPr>
              <w:t>PTAC : 11T99</w:t>
            </w:r>
          </w:p>
        </w:tc>
      </w:tr>
      <w:tr w:rsidR="0014647B" w:rsidTr="0014647B">
        <w:tc>
          <w:tcPr>
            <w:tcW w:w="6405" w:type="dxa"/>
            <w:gridSpan w:val="6"/>
            <w:tcBorders>
              <w:top w:val="nil"/>
              <w:bottom w:val="nil"/>
              <w:right w:val="nil"/>
            </w:tcBorders>
          </w:tcPr>
          <w:p w:rsidR="000A56F1" w:rsidRDefault="000A56F1" w:rsidP="00A82ACF">
            <w:pPr>
              <w:rPr>
                <w:rFonts w:ascii="Arial" w:hAnsi="Arial" w:cs="Arial"/>
              </w:rPr>
            </w:pPr>
            <w:r>
              <w:rPr>
                <w:rFonts w:ascii="Arial" w:hAnsi="Arial" w:cs="Arial"/>
              </w:rPr>
              <w:t>Date de mise en circulation : 18/02/2012</w:t>
            </w:r>
          </w:p>
          <w:p w:rsidR="0014647B" w:rsidRDefault="0014647B" w:rsidP="00A82ACF">
            <w:pPr>
              <w:rPr>
                <w:rFonts w:ascii="Arial" w:hAnsi="Arial" w:cs="Arial"/>
              </w:rPr>
            </w:pPr>
            <w:r w:rsidRPr="00B509C3">
              <w:rPr>
                <w:rFonts w:ascii="Arial" w:hAnsi="Arial" w:cs="Arial"/>
              </w:rPr>
              <w:t>Volume utile : 43.06 m3</w:t>
            </w:r>
          </w:p>
          <w:p w:rsidR="00854A13" w:rsidRPr="00B509C3" w:rsidRDefault="00854A13" w:rsidP="00A82ACF">
            <w:pPr>
              <w:rPr>
                <w:rFonts w:ascii="Arial" w:hAnsi="Arial" w:cs="Arial"/>
              </w:rPr>
            </w:pPr>
            <w:r>
              <w:rPr>
                <w:rFonts w:ascii="Arial" w:hAnsi="Arial" w:cs="Arial"/>
              </w:rPr>
              <w:t>Hayon : oui</w:t>
            </w:r>
          </w:p>
        </w:tc>
        <w:tc>
          <w:tcPr>
            <w:tcW w:w="4277" w:type="dxa"/>
            <w:tcBorders>
              <w:top w:val="nil"/>
              <w:left w:val="nil"/>
              <w:bottom w:val="nil"/>
            </w:tcBorders>
          </w:tcPr>
          <w:p w:rsidR="0014647B" w:rsidRPr="00B509C3" w:rsidRDefault="0014647B" w:rsidP="009C2649">
            <w:pPr>
              <w:rPr>
                <w:rFonts w:ascii="Arial" w:hAnsi="Arial" w:cs="Arial"/>
              </w:rPr>
            </w:pPr>
            <w:r>
              <w:rPr>
                <w:rFonts w:ascii="Arial" w:hAnsi="Arial" w:cs="Arial"/>
              </w:rPr>
              <w:t>Fréquence entretien : 60 000 km</w:t>
            </w:r>
          </w:p>
        </w:tc>
      </w:tr>
      <w:tr w:rsidR="0014647B" w:rsidTr="0014647B">
        <w:tc>
          <w:tcPr>
            <w:tcW w:w="6405" w:type="dxa"/>
            <w:gridSpan w:val="6"/>
            <w:tcBorders>
              <w:top w:val="nil"/>
              <w:bottom w:val="nil"/>
              <w:right w:val="nil"/>
            </w:tcBorders>
          </w:tcPr>
          <w:p w:rsidR="00854A13" w:rsidRPr="00B509C3" w:rsidRDefault="0014647B" w:rsidP="00A82ACF">
            <w:pPr>
              <w:rPr>
                <w:rFonts w:ascii="Arial" w:hAnsi="Arial" w:cs="Arial"/>
              </w:rPr>
            </w:pPr>
            <w:r>
              <w:rPr>
                <w:rFonts w:ascii="Arial" w:hAnsi="Arial" w:cs="Arial"/>
              </w:rPr>
              <w:t>Couchette : non</w:t>
            </w:r>
          </w:p>
        </w:tc>
        <w:tc>
          <w:tcPr>
            <w:tcW w:w="4277" w:type="dxa"/>
            <w:tcBorders>
              <w:top w:val="nil"/>
              <w:left w:val="nil"/>
              <w:bottom w:val="nil"/>
            </w:tcBorders>
          </w:tcPr>
          <w:p w:rsidR="0014647B" w:rsidRPr="00B509C3" w:rsidRDefault="0014647B" w:rsidP="009C2649">
            <w:pPr>
              <w:rPr>
                <w:rFonts w:ascii="Arial" w:hAnsi="Arial" w:cs="Arial"/>
              </w:rPr>
            </w:pPr>
          </w:p>
        </w:tc>
      </w:tr>
      <w:tr w:rsidR="0014647B" w:rsidTr="0014647B">
        <w:tc>
          <w:tcPr>
            <w:tcW w:w="6405" w:type="dxa"/>
            <w:gridSpan w:val="6"/>
            <w:tcBorders>
              <w:top w:val="nil"/>
              <w:bottom w:val="nil"/>
              <w:right w:val="nil"/>
            </w:tcBorders>
          </w:tcPr>
          <w:p w:rsidR="0014647B" w:rsidRPr="00B509C3" w:rsidRDefault="0014647B" w:rsidP="007E1A8E">
            <w:pPr>
              <w:rPr>
                <w:rFonts w:ascii="Arial" w:hAnsi="Arial" w:cs="Arial"/>
              </w:rPr>
            </w:pPr>
            <w:r w:rsidRPr="00B509C3">
              <w:rPr>
                <w:rFonts w:ascii="Arial" w:hAnsi="Arial" w:cs="Arial"/>
              </w:rPr>
              <w:t>Nombre de places en cabine</w:t>
            </w:r>
            <w:r>
              <w:rPr>
                <w:rFonts w:ascii="Arial" w:hAnsi="Arial" w:cs="Arial"/>
              </w:rPr>
              <w:t xml:space="preserve"> </w:t>
            </w:r>
            <w:r w:rsidRPr="00B509C3">
              <w:rPr>
                <w:rFonts w:ascii="Arial" w:hAnsi="Arial" w:cs="Arial"/>
              </w:rPr>
              <w:t>: 3</w:t>
            </w:r>
          </w:p>
        </w:tc>
        <w:tc>
          <w:tcPr>
            <w:tcW w:w="4277" w:type="dxa"/>
            <w:tcBorders>
              <w:top w:val="nil"/>
              <w:left w:val="nil"/>
              <w:bottom w:val="nil"/>
            </w:tcBorders>
          </w:tcPr>
          <w:p w:rsidR="0014647B" w:rsidRPr="00B509C3" w:rsidRDefault="0014647B" w:rsidP="00F544EA">
            <w:pPr>
              <w:rPr>
                <w:rFonts w:ascii="Arial" w:hAnsi="Arial" w:cs="Arial"/>
              </w:rPr>
            </w:pPr>
          </w:p>
        </w:tc>
      </w:tr>
      <w:tr w:rsidR="0014647B" w:rsidTr="00B35E28">
        <w:tc>
          <w:tcPr>
            <w:tcW w:w="10682" w:type="dxa"/>
            <w:gridSpan w:val="7"/>
            <w:tcBorders>
              <w:top w:val="nil"/>
              <w:bottom w:val="single" w:sz="4" w:space="0" w:color="auto"/>
            </w:tcBorders>
          </w:tcPr>
          <w:p w:rsidR="0014647B" w:rsidRPr="00B509C3" w:rsidRDefault="0014647B" w:rsidP="009C2649">
            <w:pPr>
              <w:rPr>
                <w:rFonts w:ascii="Arial" w:hAnsi="Arial" w:cs="Arial"/>
              </w:rPr>
            </w:pPr>
          </w:p>
        </w:tc>
      </w:tr>
      <w:tr w:rsidR="0014647B" w:rsidTr="00F544EA">
        <w:trPr>
          <w:trHeight w:val="516"/>
        </w:trPr>
        <w:tc>
          <w:tcPr>
            <w:tcW w:w="10682" w:type="dxa"/>
            <w:gridSpan w:val="7"/>
            <w:vAlign w:val="center"/>
          </w:tcPr>
          <w:p w:rsidR="0014647B" w:rsidRPr="00B35E28" w:rsidRDefault="0014647B" w:rsidP="007E1A8E">
            <w:pPr>
              <w:rPr>
                <w:rFonts w:ascii="Arial" w:hAnsi="Arial" w:cs="Arial"/>
                <w:b/>
                <w:u w:val="single"/>
              </w:rPr>
            </w:pPr>
            <w:r w:rsidRPr="00B35E28">
              <w:rPr>
                <w:rFonts w:ascii="Arial" w:hAnsi="Arial" w:cs="Arial"/>
                <w:b/>
                <w:u w:val="single"/>
              </w:rPr>
              <w:t>Immobilisations :</w:t>
            </w:r>
          </w:p>
        </w:tc>
      </w:tr>
      <w:tr w:rsidR="0014647B" w:rsidTr="0014647B">
        <w:trPr>
          <w:trHeight w:val="397"/>
        </w:trPr>
        <w:tc>
          <w:tcPr>
            <w:tcW w:w="515" w:type="dxa"/>
            <w:vAlign w:val="center"/>
          </w:tcPr>
          <w:p w:rsidR="0014647B" w:rsidRPr="004D724D" w:rsidRDefault="0014647B" w:rsidP="007E1A8E">
            <w:pPr>
              <w:rPr>
                <w:rFonts w:ascii="Arial" w:hAnsi="Arial" w:cs="Arial"/>
                <w:b/>
              </w:rPr>
            </w:pPr>
            <w:r w:rsidRPr="004D724D">
              <w:rPr>
                <w:rFonts w:ascii="Arial" w:hAnsi="Arial" w:cs="Arial"/>
                <w:b/>
              </w:rPr>
              <w:t>N°</w:t>
            </w:r>
          </w:p>
        </w:tc>
        <w:tc>
          <w:tcPr>
            <w:tcW w:w="1293" w:type="dxa"/>
            <w:vAlign w:val="center"/>
          </w:tcPr>
          <w:p w:rsidR="0014647B" w:rsidRPr="004D724D" w:rsidRDefault="0014647B" w:rsidP="007E1A8E">
            <w:pPr>
              <w:rPr>
                <w:rFonts w:ascii="Arial" w:hAnsi="Arial" w:cs="Arial"/>
                <w:b/>
              </w:rPr>
            </w:pPr>
            <w:r w:rsidRPr="004D724D">
              <w:rPr>
                <w:rFonts w:ascii="Arial" w:hAnsi="Arial" w:cs="Arial"/>
                <w:b/>
              </w:rPr>
              <w:t>Type</w:t>
            </w:r>
          </w:p>
        </w:tc>
        <w:tc>
          <w:tcPr>
            <w:tcW w:w="1488" w:type="dxa"/>
            <w:vAlign w:val="center"/>
          </w:tcPr>
          <w:p w:rsidR="0014647B" w:rsidRPr="004D724D" w:rsidRDefault="0014647B" w:rsidP="007E1A8E">
            <w:pPr>
              <w:rPr>
                <w:rFonts w:ascii="Arial" w:hAnsi="Arial" w:cs="Arial"/>
                <w:b/>
              </w:rPr>
            </w:pPr>
            <w:r w:rsidRPr="004D724D">
              <w:rPr>
                <w:rFonts w:ascii="Arial" w:hAnsi="Arial" w:cs="Arial"/>
                <w:b/>
              </w:rPr>
              <w:t>Kilométrage</w:t>
            </w:r>
          </w:p>
        </w:tc>
        <w:tc>
          <w:tcPr>
            <w:tcW w:w="1318" w:type="dxa"/>
            <w:vAlign w:val="center"/>
          </w:tcPr>
          <w:p w:rsidR="0014647B" w:rsidRPr="004D724D" w:rsidRDefault="0014647B" w:rsidP="007E1A8E">
            <w:pPr>
              <w:rPr>
                <w:rFonts w:ascii="Arial" w:hAnsi="Arial" w:cs="Arial"/>
                <w:b/>
              </w:rPr>
            </w:pPr>
            <w:r w:rsidRPr="004D724D">
              <w:rPr>
                <w:rFonts w:ascii="Arial" w:hAnsi="Arial" w:cs="Arial"/>
                <w:b/>
              </w:rPr>
              <w:t>Début</w:t>
            </w:r>
          </w:p>
        </w:tc>
        <w:tc>
          <w:tcPr>
            <w:tcW w:w="1318" w:type="dxa"/>
            <w:vAlign w:val="center"/>
          </w:tcPr>
          <w:p w:rsidR="0014647B" w:rsidRPr="004D724D" w:rsidRDefault="0014647B" w:rsidP="007E1A8E">
            <w:pPr>
              <w:rPr>
                <w:rFonts w:ascii="Arial" w:hAnsi="Arial" w:cs="Arial"/>
                <w:b/>
              </w:rPr>
            </w:pPr>
            <w:r w:rsidRPr="004D724D">
              <w:rPr>
                <w:rFonts w:ascii="Arial" w:hAnsi="Arial" w:cs="Arial"/>
                <w:b/>
              </w:rPr>
              <w:t>Fin</w:t>
            </w:r>
          </w:p>
        </w:tc>
        <w:tc>
          <w:tcPr>
            <w:tcW w:w="4750" w:type="dxa"/>
            <w:gridSpan w:val="2"/>
            <w:vAlign w:val="center"/>
          </w:tcPr>
          <w:p w:rsidR="0014647B" w:rsidRPr="004D724D" w:rsidRDefault="0014647B" w:rsidP="007E1A8E">
            <w:pPr>
              <w:rPr>
                <w:rFonts w:ascii="Arial" w:hAnsi="Arial" w:cs="Arial"/>
                <w:b/>
              </w:rPr>
            </w:pPr>
            <w:r w:rsidRPr="004D724D">
              <w:rPr>
                <w:rFonts w:ascii="Arial" w:hAnsi="Arial" w:cs="Arial"/>
                <w:b/>
              </w:rPr>
              <w:t>Informations supplémentaires</w:t>
            </w: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1</w:t>
            </w:r>
          </w:p>
        </w:tc>
        <w:tc>
          <w:tcPr>
            <w:tcW w:w="1293" w:type="dxa"/>
            <w:vAlign w:val="center"/>
          </w:tcPr>
          <w:p w:rsidR="0014647B" w:rsidRDefault="0014647B" w:rsidP="007E1A8E">
            <w:pPr>
              <w:rPr>
                <w:rFonts w:ascii="Arial" w:hAnsi="Arial" w:cs="Arial"/>
              </w:rPr>
            </w:pPr>
            <w:r>
              <w:rPr>
                <w:rFonts w:ascii="Arial" w:hAnsi="Arial" w:cs="Arial"/>
              </w:rPr>
              <w:t>Entretien</w:t>
            </w:r>
          </w:p>
        </w:tc>
        <w:tc>
          <w:tcPr>
            <w:tcW w:w="1488" w:type="dxa"/>
            <w:vAlign w:val="center"/>
          </w:tcPr>
          <w:p w:rsidR="0014647B" w:rsidRDefault="0014647B" w:rsidP="007E1A8E">
            <w:pPr>
              <w:rPr>
                <w:rFonts w:ascii="Arial" w:hAnsi="Arial" w:cs="Arial"/>
              </w:rPr>
            </w:pPr>
            <w:r>
              <w:rPr>
                <w:rFonts w:ascii="Arial" w:hAnsi="Arial" w:cs="Arial"/>
              </w:rPr>
              <w:t>30 128 km</w:t>
            </w:r>
          </w:p>
        </w:tc>
        <w:tc>
          <w:tcPr>
            <w:tcW w:w="1318" w:type="dxa"/>
            <w:vAlign w:val="center"/>
          </w:tcPr>
          <w:p w:rsidR="0014647B" w:rsidRDefault="0014647B" w:rsidP="007E1A8E">
            <w:pPr>
              <w:rPr>
                <w:rFonts w:ascii="Arial" w:hAnsi="Arial" w:cs="Arial"/>
              </w:rPr>
            </w:pPr>
            <w:r>
              <w:rPr>
                <w:rFonts w:ascii="Arial" w:hAnsi="Arial" w:cs="Arial"/>
              </w:rPr>
              <w:t>02/05/2012</w:t>
            </w:r>
          </w:p>
        </w:tc>
        <w:tc>
          <w:tcPr>
            <w:tcW w:w="1318" w:type="dxa"/>
            <w:vAlign w:val="center"/>
          </w:tcPr>
          <w:p w:rsidR="0014647B" w:rsidRDefault="0014647B" w:rsidP="007E1A8E">
            <w:pPr>
              <w:rPr>
                <w:rFonts w:ascii="Arial" w:hAnsi="Arial" w:cs="Arial"/>
              </w:rPr>
            </w:pPr>
            <w:r>
              <w:rPr>
                <w:rFonts w:ascii="Arial" w:hAnsi="Arial" w:cs="Arial"/>
              </w:rPr>
              <w:t>02/05/2012</w:t>
            </w:r>
          </w:p>
        </w:tc>
        <w:tc>
          <w:tcPr>
            <w:tcW w:w="4750" w:type="dxa"/>
            <w:gridSpan w:val="2"/>
            <w:vAlign w:val="center"/>
          </w:tcPr>
          <w:p w:rsidR="0014647B" w:rsidRDefault="0014647B" w:rsidP="007E1A8E">
            <w:pPr>
              <w:rPr>
                <w:rFonts w:ascii="Arial" w:hAnsi="Arial" w:cs="Arial"/>
              </w:rPr>
            </w:pP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2</w:t>
            </w:r>
          </w:p>
        </w:tc>
        <w:tc>
          <w:tcPr>
            <w:tcW w:w="1293" w:type="dxa"/>
            <w:vAlign w:val="center"/>
          </w:tcPr>
          <w:p w:rsidR="0014647B" w:rsidRDefault="0014647B" w:rsidP="007E1A8E">
            <w:pPr>
              <w:rPr>
                <w:rFonts w:ascii="Arial" w:hAnsi="Arial" w:cs="Arial"/>
              </w:rPr>
            </w:pPr>
            <w:r>
              <w:rPr>
                <w:rFonts w:ascii="Arial" w:hAnsi="Arial" w:cs="Arial"/>
              </w:rPr>
              <w:t>Réparation</w:t>
            </w:r>
          </w:p>
        </w:tc>
        <w:tc>
          <w:tcPr>
            <w:tcW w:w="1488" w:type="dxa"/>
            <w:vAlign w:val="center"/>
          </w:tcPr>
          <w:p w:rsidR="0014647B" w:rsidRDefault="0014647B" w:rsidP="007E1A8E">
            <w:pPr>
              <w:rPr>
                <w:rFonts w:ascii="Arial" w:hAnsi="Arial" w:cs="Arial"/>
              </w:rPr>
            </w:pPr>
            <w:r>
              <w:rPr>
                <w:rFonts w:ascii="Arial" w:hAnsi="Arial" w:cs="Arial"/>
              </w:rPr>
              <w:t>45 302 km</w:t>
            </w:r>
          </w:p>
        </w:tc>
        <w:tc>
          <w:tcPr>
            <w:tcW w:w="1318" w:type="dxa"/>
            <w:vAlign w:val="center"/>
          </w:tcPr>
          <w:p w:rsidR="0014647B" w:rsidRDefault="0014647B" w:rsidP="007E1A8E">
            <w:pPr>
              <w:rPr>
                <w:rFonts w:ascii="Arial" w:hAnsi="Arial" w:cs="Arial"/>
              </w:rPr>
            </w:pPr>
            <w:r>
              <w:rPr>
                <w:rFonts w:ascii="Arial" w:hAnsi="Arial" w:cs="Arial"/>
              </w:rPr>
              <w:t>18/07/2012</w:t>
            </w:r>
          </w:p>
        </w:tc>
        <w:tc>
          <w:tcPr>
            <w:tcW w:w="1318" w:type="dxa"/>
            <w:vAlign w:val="center"/>
          </w:tcPr>
          <w:p w:rsidR="0014647B" w:rsidRDefault="0014647B" w:rsidP="007E1A8E">
            <w:pPr>
              <w:rPr>
                <w:rFonts w:ascii="Arial" w:hAnsi="Arial" w:cs="Arial"/>
              </w:rPr>
            </w:pPr>
            <w:r>
              <w:rPr>
                <w:rFonts w:ascii="Arial" w:hAnsi="Arial" w:cs="Arial"/>
              </w:rPr>
              <w:t>20/07/2012</w:t>
            </w:r>
          </w:p>
        </w:tc>
        <w:tc>
          <w:tcPr>
            <w:tcW w:w="4750" w:type="dxa"/>
            <w:gridSpan w:val="2"/>
            <w:vAlign w:val="center"/>
          </w:tcPr>
          <w:p w:rsidR="0014647B" w:rsidRDefault="0014647B" w:rsidP="007E1A8E">
            <w:pPr>
              <w:rPr>
                <w:rFonts w:ascii="Arial" w:hAnsi="Arial" w:cs="Arial"/>
              </w:rPr>
            </w:pPr>
            <w:r>
              <w:rPr>
                <w:rFonts w:ascii="Arial" w:hAnsi="Arial" w:cs="Arial"/>
              </w:rPr>
              <w:t>Atelier</w:t>
            </w: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3</w:t>
            </w:r>
          </w:p>
        </w:tc>
        <w:tc>
          <w:tcPr>
            <w:tcW w:w="1293" w:type="dxa"/>
            <w:vAlign w:val="center"/>
          </w:tcPr>
          <w:p w:rsidR="0014647B" w:rsidRDefault="0014647B" w:rsidP="007E1A8E">
            <w:pPr>
              <w:rPr>
                <w:rFonts w:ascii="Arial" w:hAnsi="Arial" w:cs="Arial"/>
              </w:rPr>
            </w:pPr>
            <w:r>
              <w:rPr>
                <w:rFonts w:ascii="Arial" w:hAnsi="Arial" w:cs="Arial"/>
              </w:rPr>
              <w:t>Entretien</w:t>
            </w:r>
          </w:p>
        </w:tc>
        <w:tc>
          <w:tcPr>
            <w:tcW w:w="1488" w:type="dxa"/>
            <w:vAlign w:val="center"/>
          </w:tcPr>
          <w:p w:rsidR="0014647B" w:rsidRDefault="0014647B" w:rsidP="007E1A8E">
            <w:pPr>
              <w:rPr>
                <w:rFonts w:ascii="Arial" w:hAnsi="Arial" w:cs="Arial"/>
              </w:rPr>
            </w:pPr>
            <w:r>
              <w:rPr>
                <w:rFonts w:ascii="Arial" w:hAnsi="Arial" w:cs="Arial"/>
              </w:rPr>
              <w:t>61 382 km</w:t>
            </w:r>
          </w:p>
        </w:tc>
        <w:tc>
          <w:tcPr>
            <w:tcW w:w="1318" w:type="dxa"/>
            <w:vAlign w:val="center"/>
          </w:tcPr>
          <w:p w:rsidR="0014647B" w:rsidRDefault="0014647B" w:rsidP="007E1A8E">
            <w:pPr>
              <w:rPr>
                <w:rFonts w:ascii="Arial" w:hAnsi="Arial" w:cs="Arial"/>
              </w:rPr>
            </w:pPr>
            <w:r>
              <w:rPr>
                <w:rFonts w:ascii="Arial" w:hAnsi="Arial" w:cs="Arial"/>
              </w:rPr>
              <w:t>30/10/2012</w:t>
            </w:r>
          </w:p>
        </w:tc>
        <w:tc>
          <w:tcPr>
            <w:tcW w:w="1318" w:type="dxa"/>
            <w:vAlign w:val="center"/>
          </w:tcPr>
          <w:p w:rsidR="0014647B" w:rsidRDefault="0014647B" w:rsidP="007E1A8E">
            <w:pPr>
              <w:rPr>
                <w:rFonts w:ascii="Arial" w:hAnsi="Arial" w:cs="Arial"/>
              </w:rPr>
            </w:pPr>
            <w:r>
              <w:rPr>
                <w:rFonts w:ascii="Arial" w:hAnsi="Arial" w:cs="Arial"/>
              </w:rPr>
              <w:t>30/10/2012</w:t>
            </w:r>
          </w:p>
        </w:tc>
        <w:tc>
          <w:tcPr>
            <w:tcW w:w="4750" w:type="dxa"/>
            <w:gridSpan w:val="2"/>
            <w:vAlign w:val="center"/>
          </w:tcPr>
          <w:p w:rsidR="0014647B" w:rsidRDefault="0014647B" w:rsidP="007E1A8E">
            <w:pPr>
              <w:rPr>
                <w:rFonts w:ascii="Arial" w:hAnsi="Arial" w:cs="Arial"/>
              </w:rPr>
            </w:pP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4</w:t>
            </w:r>
          </w:p>
        </w:tc>
        <w:tc>
          <w:tcPr>
            <w:tcW w:w="1293" w:type="dxa"/>
            <w:vAlign w:val="center"/>
          </w:tcPr>
          <w:p w:rsidR="0014647B" w:rsidRDefault="0014647B" w:rsidP="007E1A8E">
            <w:pPr>
              <w:rPr>
                <w:rFonts w:ascii="Arial" w:hAnsi="Arial" w:cs="Arial"/>
              </w:rPr>
            </w:pPr>
            <w:r>
              <w:rPr>
                <w:rFonts w:ascii="Arial" w:hAnsi="Arial" w:cs="Arial"/>
              </w:rPr>
              <w:t>Contrôle</w:t>
            </w:r>
          </w:p>
        </w:tc>
        <w:tc>
          <w:tcPr>
            <w:tcW w:w="1488" w:type="dxa"/>
            <w:vAlign w:val="center"/>
          </w:tcPr>
          <w:p w:rsidR="0014647B" w:rsidRDefault="0014647B" w:rsidP="007E1A8E">
            <w:pPr>
              <w:rPr>
                <w:rFonts w:ascii="Arial" w:hAnsi="Arial" w:cs="Arial"/>
              </w:rPr>
            </w:pPr>
            <w:r>
              <w:rPr>
                <w:rFonts w:ascii="Arial" w:hAnsi="Arial" w:cs="Arial"/>
              </w:rPr>
              <w:t>61 412 km</w:t>
            </w:r>
          </w:p>
        </w:tc>
        <w:tc>
          <w:tcPr>
            <w:tcW w:w="1318" w:type="dxa"/>
            <w:vAlign w:val="center"/>
          </w:tcPr>
          <w:p w:rsidR="0014647B" w:rsidRDefault="0014647B" w:rsidP="007E1A8E">
            <w:pPr>
              <w:rPr>
                <w:rFonts w:ascii="Arial" w:hAnsi="Arial" w:cs="Arial"/>
              </w:rPr>
            </w:pPr>
            <w:r>
              <w:rPr>
                <w:rFonts w:ascii="Arial" w:hAnsi="Arial" w:cs="Arial"/>
              </w:rPr>
              <w:t>02/11/2012</w:t>
            </w:r>
          </w:p>
        </w:tc>
        <w:tc>
          <w:tcPr>
            <w:tcW w:w="1318" w:type="dxa"/>
            <w:vAlign w:val="center"/>
          </w:tcPr>
          <w:p w:rsidR="0014647B" w:rsidRDefault="0014647B" w:rsidP="007E1A8E">
            <w:pPr>
              <w:rPr>
                <w:rFonts w:ascii="Arial" w:hAnsi="Arial" w:cs="Arial"/>
              </w:rPr>
            </w:pPr>
            <w:r>
              <w:rPr>
                <w:rFonts w:ascii="Arial" w:hAnsi="Arial" w:cs="Arial"/>
              </w:rPr>
              <w:t>02/11/2012</w:t>
            </w:r>
          </w:p>
        </w:tc>
        <w:tc>
          <w:tcPr>
            <w:tcW w:w="4750" w:type="dxa"/>
            <w:gridSpan w:val="2"/>
            <w:vAlign w:val="center"/>
          </w:tcPr>
          <w:p w:rsidR="0014647B" w:rsidRDefault="0014647B" w:rsidP="007E1A8E">
            <w:pPr>
              <w:rPr>
                <w:rFonts w:ascii="Arial" w:hAnsi="Arial" w:cs="Arial"/>
              </w:rPr>
            </w:pPr>
            <w:r>
              <w:rPr>
                <w:rFonts w:ascii="Arial" w:hAnsi="Arial" w:cs="Arial"/>
              </w:rPr>
              <w:t>Véhicule accepté</w:t>
            </w: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5</w:t>
            </w:r>
          </w:p>
        </w:tc>
        <w:tc>
          <w:tcPr>
            <w:tcW w:w="1293" w:type="dxa"/>
            <w:vAlign w:val="center"/>
          </w:tcPr>
          <w:p w:rsidR="0014647B" w:rsidRDefault="0014647B" w:rsidP="007E1A8E">
            <w:pPr>
              <w:rPr>
                <w:rFonts w:ascii="Arial" w:hAnsi="Arial" w:cs="Arial"/>
              </w:rPr>
            </w:pPr>
            <w:r>
              <w:rPr>
                <w:rFonts w:ascii="Arial" w:hAnsi="Arial" w:cs="Arial"/>
              </w:rPr>
              <w:t>Réparation</w:t>
            </w:r>
          </w:p>
        </w:tc>
        <w:tc>
          <w:tcPr>
            <w:tcW w:w="1488" w:type="dxa"/>
            <w:vAlign w:val="center"/>
          </w:tcPr>
          <w:p w:rsidR="0014647B" w:rsidRDefault="0014647B" w:rsidP="007E1A8E">
            <w:pPr>
              <w:rPr>
                <w:rFonts w:ascii="Arial" w:hAnsi="Arial" w:cs="Arial"/>
              </w:rPr>
            </w:pPr>
            <w:r>
              <w:rPr>
                <w:rFonts w:ascii="Arial" w:hAnsi="Arial" w:cs="Arial"/>
              </w:rPr>
              <w:t>98 254 km</w:t>
            </w:r>
          </w:p>
        </w:tc>
        <w:tc>
          <w:tcPr>
            <w:tcW w:w="1318" w:type="dxa"/>
            <w:vAlign w:val="center"/>
          </w:tcPr>
          <w:p w:rsidR="0014647B" w:rsidRDefault="0014647B" w:rsidP="007E1A8E">
            <w:pPr>
              <w:rPr>
                <w:rFonts w:ascii="Arial" w:hAnsi="Arial" w:cs="Arial"/>
              </w:rPr>
            </w:pPr>
            <w:r>
              <w:rPr>
                <w:rFonts w:ascii="Arial" w:hAnsi="Arial" w:cs="Arial"/>
              </w:rPr>
              <w:t>12/01/2013</w:t>
            </w:r>
          </w:p>
        </w:tc>
        <w:tc>
          <w:tcPr>
            <w:tcW w:w="1318" w:type="dxa"/>
            <w:vAlign w:val="center"/>
          </w:tcPr>
          <w:p w:rsidR="0014647B" w:rsidRDefault="0014647B" w:rsidP="007E1A8E">
            <w:pPr>
              <w:rPr>
                <w:rFonts w:ascii="Arial" w:hAnsi="Arial" w:cs="Arial"/>
              </w:rPr>
            </w:pPr>
            <w:r>
              <w:rPr>
                <w:rFonts w:ascii="Arial" w:hAnsi="Arial" w:cs="Arial"/>
              </w:rPr>
              <w:t>15/01/2013</w:t>
            </w:r>
          </w:p>
        </w:tc>
        <w:tc>
          <w:tcPr>
            <w:tcW w:w="4750" w:type="dxa"/>
            <w:gridSpan w:val="2"/>
            <w:vAlign w:val="center"/>
          </w:tcPr>
          <w:p w:rsidR="0014647B" w:rsidRDefault="0014647B" w:rsidP="007E1A8E">
            <w:pPr>
              <w:rPr>
                <w:rFonts w:ascii="Arial" w:hAnsi="Arial" w:cs="Arial"/>
              </w:rPr>
            </w:pPr>
            <w:r>
              <w:rPr>
                <w:rFonts w:ascii="Arial" w:hAnsi="Arial" w:cs="Arial"/>
              </w:rPr>
              <w:t>Renault Trucks Nantes</w:t>
            </w: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w:t>
            </w:r>
          </w:p>
        </w:tc>
        <w:tc>
          <w:tcPr>
            <w:tcW w:w="1293" w:type="dxa"/>
            <w:vAlign w:val="center"/>
          </w:tcPr>
          <w:p w:rsidR="0014647B" w:rsidRDefault="0014647B" w:rsidP="007E1A8E">
            <w:pPr>
              <w:rPr>
                <w:rFonts w:ascii="Arial" w:hAnsi="Arial" w:cs="Arial"/>
              </w:rPr>
            </w:pPr>
            <w:r>
              <w:rPr>
                <w:rFonts w:ascii="Arial" w:hAnsi="Arial" w:cs="Arial"/>
              </w:rPr>
              <w:t>…</w:t>
            </w:r>
          </w:p>
        </w:tc>
        <w:tc>
          <w:tcPr>
            <w:tcW w:w="1488" w:type="dxa"/>
            <w:vAlign w:val="center"/>
          </w:tcPr>
          <w:p w:rsidR="0014647B" w:rsidRDefault="0014647B" w:rsidP="007E1A8E">
            <w:pPr>
              <w:rPr>
                <w:rFonts w:ascii="Arial" w:hAnsi="Arial" w:cs="Arial"/>
              </w:rPr>
            </w:pPr>
            <w:r>
              <w:rPr>
                <w:rFonts w:ascii="Arial" w:hAnsi="Arial" w:cs="Arial"/>
              </w:rPr>
              <w:t>…</w:t>
            </w:r>
          </w:p>
        </w:tc>
        <w:tc>
          <w:tcPr>
            <w:tcW w:w="1318" w:type="dxa"/>
            <w:vAlign w:val="center"/>
          </w:tcPr>
          <w:p w:rsidR="0014647B" w:rsidRDefault="0014647B" w:rsidP="007E1A8E">
            <w:pPr>
              <w:rPr>
                <w:rFonts w:ascii="Arial" w:hAnsi="Arial" w:cs="Arial"/>
              </w:rPr>
            </w:pPr>
            <w:r>
              <w:rPr>
                <w:rFonts w:ascii="Arial" w:hAnsi="Arial" w:cs="Arial"/>
              </w:rPr>
              <w:t>…</w:t>
            </w:r>
          </w:p>
        </w:tc>
        <w:tc>
          <w:tcPr>
            <w:tcW w:w="1318" w:type="dxa"/>
            <w:vAlign w:val="center"/>
          </w:tcPr>
          <w:p w:rsidR="0014647B" w:rsidRDefault="0014647B" w:rsidP="007E1A8E">
            <w:pPr>
              <w:rPr>
                <w:rFonts w:ascii="Arial" w:hAnsi="Arial" w:cs="Arial"/>
              </w:rPr>
            </w:pPr>
            <w:r>
              <w:rPr>
                <w:rFonts w:ascii="Arial" w:hAnsi="Arial" w:cs="Arial"/>
              </w:rPr>
              <w:t>…</w:t>
            </w:r>
          </w:p>
        </w:tc>
        <w:tc>
          <w:tcPr>
            <w:tcW w:w="4750" w:type="dxa"/>
            <w:gridSpan w:val="2"/>
            <w:vAlign w:val="center"/>
          </w:tcPr>
          <w:p w:rsidR="0014647B" w:rsidRDefault="0014647B" w:rsidP="007E1A8E">
            <w:pPr>
              <w:rPr>
                <w:rFonts w:ascii="Arial" w:hAnsi="Arial" w:cs="Arial"/>
              </w:rPr>
            </w:pPr>
            <w:r>
              <w:rPr>
                <w:rFonts w:ascii="Arial" w:hAnsi="Arial" w:cs="Arial"/>
              </w:rPr>
              <w:t>…</w:t>
            </w:r>
          </w:p>
        </w:tc>
      </w:tr>
      <w:tr w:rsidR="0014647B" w:rsidTr="0014647B">
        <w:trPr>
          <w:trHeight w:val="397"/>
        </w:trPr>
        <w:tc>
          <w:tcPr>
            <w:tcW w:w="515" w:type="dxa"/>
            <w:vAlign w:val="center"/>
          </w:tcPr>
          <w:p w:rsidR="0014647B" w:rsidRDefault="0014647B" w:rsidP="007E1A8E">
            <w:pPr>
              <w:rPr>
                <w:rFonts w:ascii="Arial" w:hAnsi="Arial" w:cs="Arial"/>
              </w:rPr>
            </w:pPr>
            <w:r>
              <w:rPr>
                <w:rFonts w:ascii="Arial" w:hAnsi="Arial" w:cs="Arial"/>
              </w:rPr>
              <w:t>22</w:t>
            </w:r>
          </w:p>
        </w:tc>
        <w:tc>
          <w:tcPr>
            <w:tcW w:w="1293" w:type="dxa"/>
            <w:vAlign w:val="center"/>
          </w:tcPr>
          <w:p w:rsidR="0014647B" w:rsidRDefault="0014647B" w:rsidP="007E1A8E">
            <w:pPr>
              <w:rPr>
                <w:rFonts w:ascii="Arial" w:hAnsi="Arial" w:cs="Arial"/>
              </w:rPr>
            </w:pPr>
            <w:r>
              <w:rPr>
                <w:rFonts w:ascii="Arial" w:hAnsi="Arial" w:cs="Arial"/>
              </w:rPr>
              <w:t>Entretien</w:t>
            </w:r>
          </w:p>
        </w:tc>
        <w:tc>
          <w:tcPr>
            <w:tcW w:w="1488" w:type="dxa"/>
            <w:vAlign w:val="center"/>
          </w:tcPr>
          <w:p w:rsidR="0014647B" w:rsidRDefault="0014647B" w:rsidP="007E1A8E">
            <w:pPr>
              <w:rPr>
                <w:rFonts w:ascii="Arial" w:hAnsi="Arial" w:cs="Arial"/>
              </w:rPr>
            </w:pPr>
            <w:r>
              <w:rPr>
                <w:rFonts w:ascii="Arial" w:hAnsi="Arial" w:cs="Arial"/>
              </w:rPr>
              <w:t>251 403 km</w:t>
            </w:r>
          </w:p>
        </w:tc>
        <w:tc>
          <w:tcPr>
            <w:tcW w:w="1318" w:type="dxa"/>
            <w:vAlign w:val="center"/>
          </w:tcPr>
          <w:p w:rsidR="0014647B" w:rsidRDefault="0014647B" w:rsidP="007E1A8E">
            <w:pPr>
              <w:rPr>
                <w:rFonts w:ascii="Arial" w:hAnsi="Arial" w:cs="Arial"/>
              </w:rPr>
            </w:pPr>
            <w:r>
              <w:rPr>
                <w:rFonts w:ascii="Arial" w:hAnsi="Arial" w:cs="Arial"/>
              </w:rPr>
              <w:t>02/05/2016</w:t>
            </w:r>
          </w:p>
        </w:tc>
        <w:tc>
          <w:tcPr>
            <w:tcW w:w="1318" w:type="dxa"/>
            <w:vAlign w:val="center"/>
          </w:tcPr>
          <w:p w:rsidR="0014647B" w:rsidRDefault="0014647B" w:rsidP="007E1A8E">
            <w:pPr>
              <w:rPr>
                <w:rFonts w:ascii="Arial" w:hAnsi="Arial" w:cs="Arial"/>
              </w:rPr>
            </w:pPr>
            <w:r>
              <w:rPr>
                <w:rFonts w:ascii="Arial" w:hAnsi="Arial" w:cs="Arial"/>
              </w:rPr>
              <w:t>02/05/2016</w:t>
            </w:r>
          </w:p>
        </w:tc>
        <w:tc>
          <w:tcPr>
            <w:tcW w:w="4750" w:type="dxa"/>
            <w:gridSpan w:val="2"/>
            <w:vAlign w:val="center"/>
          </w:tcPr>
          <w:p w:rsidR="0014647B" w:rsidRDefault="0014647B" w:rsidP="007E1A8E">
            <w:pPr>
              <w:rPr>
                <w:rFonts w:ascii="Arial" w:hAnsi="Arial" w:cs="Arial"/>
              </w:rPr>
            </w:pPr>
          </w:p>
        </w:tc>
      </w:tr>
    </w:tbl>
    <w:p w:rsidR="005C7CC7" w:rsidRDefault="005C7CC7" w:rsidP="009C2649">
      <w:pPr>
        <w:rPr>
          <w:rFonts w:ascii="Arial" w:hAnsi="Arial" w:cs="Arial"/>
          <w:sz w:val="22"/>
          <w:szCs w:val="22"/>
        </w:rPr>
      </w:pPr>
    </w:p>
    <w:p w:rsidR="00FE5A32" w:rsidRDefault="00FE5A32" w:rsidP="009C2649">
      <w:pPr>
        <w:rPr>
          <w:rFonts w:ascii="Arial" w:hAnsi="Arial" w:cs="Arial"/>
          <w:sz w:val="22"/>
          <w:szCs w:val="22"/>
        </w:rPr>
      </w:pPr>
      <w:r>
        <w:rPr>
          <w:rFonts w:ascii="Arial" w:hAnsi="Arial" w:cs="Arial"/>
          <w:sz w:val="22"/>
          <w:szCs w:val="22"/>
        </w:rPr>
        <w:t xml:space="preserve">Remarques : </w:t>
      </w:r>
    </w:p>
    <w:p w:rsidR="00FE5A32" w:rsidRPr="00084BE0" w:rsidRDefault="00084BE0" w:rsidP="00084BE0">
      <w:pPr>
        <w:pStyle w:val="Paragraphedeliste"/>
        <w:numPr>
          <w:ilvl w:val="0"/>
          <w:numId w:val="12"/>
        </w:numPr>
        <w:rPr>
          <w:rFonts w:ascii="Arial" w:hAnsi="Arial" w:cs="Arial"/>
          <w:sz w:val="22"/>
          <w:szCs w:val="22"/>
        </w:rPr>
      </w:pPr>
      <w:r>
        <w:rPr>
          <w:rFonts w:ascii="Arial" w:hAnsi="Arial" w:cs="Arial"/>
          <w:sz w:val="22"/>
          <w:szCs w:val="22"/>
        </w:rPr>
        <w:t>Le volume utile, la présence d’un hayon ou d’une couchette peuvent varier entre deux véhicules de même type car ils peuvent être car</w:t>
      </w:r>
      <w:r w:rsidR="00340D9C">
        <w:rPr>
          <w:rFonts w:ascii="Arial" w:hAnsi="Arial" w:cs="Arial"/>
          <w:sz w:val="22"/>
          <w:szCs w:val="22"/>
        </w:rPr>
        <w:t>r</w:t>
      </w:r>
      <w:r>
        <w:rPr>
          <w:rFonts w:ascii="Arial" w:hAnsi="Arial" w:cs="Arial"/>
          <w:sz w:val="22"/>
          <w:szCs w:val="22"/>
        </w:rPr>
        <w:t>ossés différemment. Le PTAC</w:t>
      </w:r>
      <w:r w:rsidR="00CC0678">
        <w:rPr>
          <w:rFonts w:ascii="Arial" w:hAnsi="Arial" w:cs="Arial"/>
          <w:sz w:val="22"/>
          <w:szCs w:val="22"/>
        </w:rPr>
        <w:t xml:space="preserve"> (poids total autorisé en charge)</w:t>
      </w:r>
      <w:r>
        <w:rPr>
          <w:rFonts w:ascii="Arial" w:hAnsi="Arial" w:cs="Arial"/>
          <w:sz w:val="22"/>
          <w:szCs w:val="22"/>
        </w:rPr>
        <w:t xml:space="preserve">, </w:t>
      </w:r>
      <w:r w:rsidR="00627F62">
        <w:rPr>
          <w:rFonts w:ascii="Arial" w:hAnsi="Arial" w:cs="Arial"/>
          <w:sz w:val="22"/>
          <w:szCs w:val="22"/>
        </w:rPr>
        <w:t>en rev</w:t>
      </w:r>
      <w:r w:rsidR="00E302A5">
        <w:rPr>
          <w:rFonts w:ascii="Arial" w:hAnsi="Arial" w:cs="Arial"/>
          <w:sz w:val="22"/>
          <w:szCs w:val="22"/>
        </w:rPr>
        <w:t>an</w:t>
      </w:r>
      <w:r w:rsidR="00627F62">
        <w:rPr>
          <w:rFonts w:ascii="Arial" w:hAnsi="Arial" w:cs="Arial"/>
          <w:sz w:val="22"/>
          <w:szCs w:val="22"/>
        </w:rPr>
        <w:t>che</w:t>
      </w:r>
      <w:r>
        <w:rPr>
          <w:rFonts w:ascii="Arial" w:hAnsi="Arial" w:cs="Arial"/>
          <w:sz w:val="22"/>
          <w:szCs w:val="22"/>
        </w:rPr>
        <w:t xml:space="preserve"> ne varie jamais.</w:t>
      </w:r>
    </w:p>
    <w:p w:rsidR="00FE5A32" w:rsidRDefault="00FE5A32" w:rsidP="00FE5A32">
      <w:pPr>
        <w:pStyle w:val="Paragraphedeliste"/>
        <w:numPr>
          <w:ilvl w:val="0"/>
          <w:numId w:val="12"/>
        </w:numPr>
        <w:rPr>
          <w:rFonts w:ascii="Arial" w:hAnsi="Arial" w:cs="Arial"/>
          <w:sz w:val="22"/>
          <w:szCs w:val="22"/>
        </w:rPr>
      </w:pPr>
      <w:r>
        <w:rPr>
          <w:rFonts w:ascii="Arial" w:hAnsi="Arial" w:cs="Arial"/>
          <w:sz w:val="22"/>
          <w:szCs w:val="22"/>
        </w:rPr>
        <w:t>Dans le cas d’un contrôle technique, la dernière colonne permet d’indiquer le résultat du contrôle.</w:t>
      </w:r>
    </w:p>
    <w:p w:rsidR="00FE5A32" w:rsidRPr="00FE5A32" w:rsidRDefault="00FE5A32" w:rsidP="00FE5A32">
      <w:pPr>
        <w:pStyle w:val="Paragraphedeliste"/>
        <w:numPr>
          <w:ilvl w:val="0"/>
          <w:numId w:val="12"/>
        </w:numPr>
        <w:rPr>
          <w:rFonts w:ascii="Arial" w:hAnsi="Arial" w:cs="Arial"/>
          <w:sz w:val="22"/>
          <w:szCs w:val="22"/>
        </w:rPr>
      </w:pPr>
      <w:r>
        <w:rPr>
          <w:rFonts w:ascii="Arial" w:hAnsi="Arial" w:cs="Arial"/>
          <w:sz w:val="22"/>
          <w:szCs w:val="22"/>
        </w:rPr>
        <w:t>Dans le cas d’une réparation hors atelier, la dernière colonne indique le garage ayant</w:t>
      </w:r>
      <w:r w:rsidR="00525D30">
        <w:rPr>
          <w:rFonts w:ascii="Arial" w:hAnsi="Arial" w:cs="Arial"/>
          <w:sz w:val="22"/>
          <w:szCs w:val="22"/>
        </w:rPr>
        <w:t xml:space="preserve"> réparé le véhicule. Il conviendra</w:t>
      </w:r>
      <w:r>
        <w:rPr>
          <w:rFonts w:ascii="Arial" w:hAnsi="Arial" w:cs="Arial"/>
          <w:sz w:val="22"/>
          <w:szCs w:val="22"/>
        </w:rPr>
        <w:t xml:space="preserve"> de mémoriser le nom, l’adresse et le téléphone des garages </w:t>
      </w:r>
      <w:r w:rsidR="00525D30">
        <w:rPr>
          <w:rFonts w:ascii="Arial" w:hAnsi="Arial" w:cs="Arial"/>
          <w:sz w:val="22"/>
          <w:szCs w:val="22"/>
        </w:rPr>
        <w:t>au</w:t>
      </w:r>
      <w:r w:rsidR="007E3CC7">
        <w:rPr>
          <w:rFonts w:ascii="Arial" w:hAnsi="Arial" w:cs="Arial"/>
          <w:sz w:val="22"/>
          <w:szCs w:val="22"/>
        </w:rPr>
        <w:t>x</w:t>
      </w:r>
      <w:r w:rsidR="00525D30">
        <w:rPr>
          <w:rFonts w:ascii="Arial" w:hAnsi="Arial" w:cs="Arial"/>
          <w:sz w:val="22"/>
          <w:szCs w:val="22"/>
        </w:rPr>
        <w:t xml:space="preserve">quels </w:t>
      </w:r>
      <w:r w:rsidR="00F57D58">
        <w:rPr>
          <w:rFonts w:ascii="Arial" w:hAnsi="Arial" w:cs="Arial"/>
          <w:sz w:val="22"/>
          <w:szCs w:val="22"/>
        </w:rPr>
        <w:t>DÉMGUIV</w:t>
      </w:r>
      <w:r w:rsidR="00525D30">
        <w:rPr>
          <w:rFonts w:ascii="Arial" w:hAnsi="Arial" w:cs="Arial"/>
          <w:sz w:val="22"/>
          <w:szCs w:val="22"/>
        </w:rPr>
        <w:t xml:space="preserve"> fait appel</w:t>
      </w:r>
      <w:r>
        <w:rPr>
          <w:rFonts w:ascii="Arial" w:hAnsi="Arial" w:cs="Arial"/>
          <w:sz w:val="22"/>
          <w:szCs w:val="22"/>
        </w:rPr>
        <w:t>.</w:t>
      </w:r>
    </w:p>
    <w:p w:rsidR="00084BE0" w:rsidRDefault="00084BE0">
      <w:pPr>
        <w:suppressAutoHyphens w:val="0"/>
        <w:spacing w:after="200" w:line="276" w:lineRule="auto"/>
        <w:rPr>
          <w:rFonts w:ascii="Arial" w:hAnsi="Arial" w:cs="Arial"/>
          <w:b/>
          <w:sz w:val="22"/>
          <w:szCs w:val="22"/>
        </w:rPr>
      </w:pPr>
      <w:r>
        <w:rPr>
          <w:rFonts w:ascii="Arial" w:hAnsi="Arial" w:cs="Arial"/>
          <w:b/>
          <w:sz w:val="22"/>
          <w:szCs w:val="22"/>
        </w:rPr>
        <w:br w:type="page"/>
      </w:r>
    </w:p>
    <w:p w:rsidR="00BC2628" w:rsidRPr="00F64FA8" w:rsidRDefault="00FD79EE" w:rsidP="00BC2628">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8</w:t>
      </w:r>
      <w:r w:rsidR="00BC2628" w:rsidRPr="00F64FA8">
        <w:rPr>
          <w:rFonts w:ascii="Arial" w:hAnsi="Arial" w:cs="Arial"/>
          <w:b/>
          <w:sz w:val="22"/>
          <w:szCs w:val="22"/>
        </w:rPr>
        <w:t>.</w:t>
      </w:r>
      <w:r w:rsidR="00BC2628">
        <w:rPr>
          <w:rFonts w:ascii="Arial" w:hAnsi="Arial" w:cs="Arial"/>
          <w:b/>
          <w:sz w:val="22"/>
          <w:szCs w:val="22"/>
        </w:rPr>
        <w:t xml:space="preserve"> </w:t>
      </w:r>
      <w:r w:rsidR="00BC2628" w:rsidRPr="00BC2628">
        <w:rPr>
          <w:rFonts w:ascii="Arial" w:hAnsi="Arial" w:cs="Arial"/>
          <w:b/>
          <w:sz w:val="22"/>
          <w:szCs w:val="22"/>
        </w:rPr>
        <w:t>Extrait du diagramme de classes métier</w:t>
      </w:r>
    </w:p>
    <w:p w:rsidR="00BC2628" w:rsidRDefault="00BC2628" w:rsidP="00BC2628">
      <w:pPr>
        <w:jc w:val="both"/>
        <w:rPr>
          <w:rFonts w:ascii="Arial" w:hAnsi="Arial" w:cs="Arial"/>
          <w:iCs/>
          <w:sz w:val="22"/>
          <w:szCs w:val="22"/>
        </w:rPr>
      </w:pPr>
    </w:p>
    <w:p w:rsidR="00D678F4" w:rsidRDefault="008E5BC3" w:rsidP="009C2649">
      <w:pPr>
        <w:rPr>
          <w:rFonts w:ascii="Arial" w:hAnsi="Arial" w:cs="Arial"/>
          <w:sz w:val="22"/>
          <w:szCs w:val="22"/>
        </w:rPr>
      </w:pPr>
      <w:r>
        <w:rPr>
          <w:rFonts w:ascii="Arial" w:hAnsi="Arial" w:cs="Arial"/>
          <w:noProof/>
          <w:sz w:val="22"/>
          <w:szCs w:val="22"/>
          <w:lang w:eastAsia="fr-FR"/>
        </w:rPr>
        <w:drawing>
          <wp:inline distT="0" distB="0" distL="0" distR="0">
            <wp:extent cx="6564630" cy="1492250"/>
            <wp:effectExtent l="19050" t="0" r="762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6564630" cy="1492250"/>
                    </a:xfrm>
                    <a:prstGeom prst="rect">
                      <a:avLst/>
                    </a:prstGeom>
                    <a:noFill/>
                    <a:ln w="9525">
                      <a:noFill/>
                      <a:miter lim="800000"/>
                      <a:headEnd/>
                      <a:tailEnd/>
                    </a:ln>
                  </pic:spPr>
                </pic:pic>
              </a:graphicData>
            </a:graphic>
          </wp:inline>
        </w:drawing>
      </w:r>
    </w:p>
    <w:p w:rsidR="002E3BB7" w:rsidRDefault="002E3BB7" w:rsidP="009C2649">
      <w:pPr>
        <w:rPr>
          <w:rFonts w:ascii="Arial" w:hAnsi="Arial" w:cs="Arial"/>
          <w:sz w:val="22"/>
          <w:szCs w:val="22"/>
        </w:rPr>
      </w:pPr>
    </w:p>
    <w:p w:rsidR="002E3BB7" w:rsidRPr="00F64FA8" w:rsidRDefault="00FD79EE" w:rsidP="005038E0">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9</w:t>
      </w:r>
      <w:r w:rsidR="002E3BB7" w:rsidRPr="00F64FA8">
        <w:rPr>
          <w:rFonts w:ascii="Arial" w:hAnsi="Arial" w:cs="Arial"/>
          <w:b/>
          <w:sz w:val="22"/>
          <w:szCs w:val="22"/>
        </w:rPr>
        <w:t>.</w:t>
      </w:r>
      <w:r w:rsidR="002E3BB7">
        <w:rPr>
          <w:rFonts w:ascii="Arial" w:hAnsi="Arial" w:cs="Arial"/>
          <w:b/>
          <w:sz w:val="22"/>
          <w:szCs w:val="22"/>
        </w:rPr>
        <w:t xml:space="preserve"> Description textuelle des</w:t>
      </w:r>
      <w:r w:rsidR="002E3BB7" w:rsidRPr="00BC2628">
        <w:rPr>
          <w:rFonts w:ascii="Arial" w:hAnsi="Arial" w:cs="Arial"/>
          <w:b/>
          <w:sz w:val="22"/>
          <w:szCs w:val="22"/>
        </w:rPr>
        <w:t xml:space="preserve"> classes métier</w:t>
      </w:r>
    </w:p>
    <w:p w:rsidR="002E3BB7" w:rsidRDefault="002E3BB7" w:rsidP="005038E0">
      <w:pPr>
        <w:jc w:val="both"/>
        <w:rPr>
          <w:rFonts w:ascii="Arial" w:hAnsi="Arial" w:cs="Arial"/>
          <w:iCs/>
          <w:sz w:val="22"/>
          <w:szCs w:val="22"/>
        </w:rPr>
      </w:pPr>
    </w:p>
    <w:p w:rsidR="00EC6D89" w:rsidRPr="003B0F42"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3B0F42">
        <w:rPr>
          <w:rFonts w:ascii="Arial" w:hAnsi="Arial" w:cs="Arial"/>
          <w:sz w:val="22"/>
          <w:szCs w:val="22"/>
          <w:lang w:eastAsia="fr-FR"/>
        </w:rPr>
        <w:t>public class Salarie {</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3B0F42">
        <w:rPr>
          <w:rFonts w:ascii="Arial" w:hAnsi="Arial" w:cs="Arial"/>
          <w:sz w:val="22"/>
          <w:szCs w:val="22"/>
          <w:lang w:eastAsia="fr-FR"/>
        </w:rPr>
        <w:t xml:space="preserve">    </w:t>
      </w:r>
      <w:r w:rsidRPr="007948B0">
        <w:rPr>
          <w:rFonts w:ascii="Arial" w:hAnsi="Arial" w:cs="Arial"/>
          <w:sz w:val="22"/>
          <w:szCs w:val="22"/>
          <w:lang w:val="en-US" w:eastAsia="fr-FR"/>
        </w:rPr>
        <w:t xml:space="preserve">private String </w:t>
      </w:r>
      <w:proofErr w:type="spellStart"/>
      <w:r>
        <w:rPr>
          <w:rFonts w:ascii="Arial" w:hAnsi="Arial" w:cs="Arial"/>
          <w:sz w:val="22"/>
          <w:szCs w:val="22"/>
          <w:lang w:val="en-US" w:eastAsia="fr-FR"/>
        </w:rPr>
        <w:t>leM</w:t>
      </w:r>
      <w:r w:rsidRPr="007948B0">
        <w:rPr>
          <w:rFonts w:ascii="Arial" w:hAnsi="Arial" w:cs="Arial"/>
          <w:sz w:val="22"/>
          <w:szCs w:val="22"/>
          <w:lang w:val="en-US" w:eastAsia="fr-FR"/>
        </w:rPr>
        <w:t>atricule</w:t>
      </w:r>
      <w:proofErr w:type="spellEnd"/>
      <w:r w:rsidRPr="007948B0">
        <w:rPr>
          <w:rFonts w:ascii="Arial" w:hAnsi="Arial" w:cs="Arial"/>
          <w:sz w:val="22"/>
          <w:szCs w:val="22"/>
          <w:lang w:val="en-US" w:eastAsia="fr-FR"/>
        </w:rPr>
        <w:t>;</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7948B0">
        <w:rPr>
          <w:rFonts w:ascii="Arial" w:hAnsi="Arial" w:cs="Arial"/>
          <w:sz w:val="22"/>
          <w:szCs w:val="22"/>
          <w:lang w:val="en-US" w:eastAsia="fr-FR"/>
        </w:rPr>
        <w:t xml:space="preserve">    private String </w:t>
      </w:r>
      <w:proofErr w:type="spellStart"/>
      <w:r>
        <w:rPr>
          <w:rFonts w:ascii="Arial" w:hAnsi="Arial" w:cs="Arial"/>
          <w:sz w:val="22"/>
          <w:szCs w:val="22"/>
          <w:lang w:val="en-US" w:eastAsia="fr-FR"/>
        </w:rPr>
        <w:t>leN</w:t>
      </w:r>
      <w:r w:rsidRPr="007948B0">
        <w:rPr>
          <w:rFonts w:ascii="Arial" w:hAnsi="Arial" w:cs="Arial"/>
          <w:sz w:val="22"/>
          <w:szCs w:val="22"/>
          <w:lang w:val="en-US" w:eastAsia="fr-FR"/>
        </w:rPr>
        <w:t>om</w:t>
      </w:r>
      <w:proofErr w:type="spellEnd"/>
      <w:r w:rsidRPr="007948B0">
        <w:rPr>
          <w:rFonts w:ascii="Arial" w:hAnsi="Arial" w:cs="Arial"/>
          <w:sz w:val="22"/>
          <w:szCs w:val="22"/>
          <w:lang w:val="en-US" w:eastAsia="fr-FR"/>
        </w:rPr>
        <w:t>;</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7948B0">
        <w:rPr>
          <w:rFonts w:ascii="Arial" w:hAnsi="Arial" w:cs="Arial"/>
          <w:sz w:val="22"/>
          <w:szCs w:val="22"/>
          <w:lang w:val="en-US" w:eastAsia="fr-FR"/>
        </w:rPr>
        <w:t xml:space="preserve">    private String </w:t>
      </w:r>
      <w:proofErr w:type="spellStart"/>
      <w:r>
        <w:rPr>
          <w:rFonts w:ascii="Arial" w:hAnsi="Arial" w:cs="Arial"/>
          <w:sz w:val="22"/>
          <w:szCs w:val="22"/>
          <w:lang w:val="en-US" w:eastAsia="fr-FR"/>
        </w:rPr>
        <w:t>leP</w:t>
      </w:r>
      <w:r w:rsidRPr="007948B0">
        <w:rPr>
          <w:rFonts w:ascii="Arial" w:hAnsi="Arial" w:cs="Arial"/>
          <w:sz w:val="22"/>
          <w:szCs w:val="22"/>
          <w:lang w:val="en-US" w:eastAsia="fr-FR"/>
        </w:rPr>
        <w:t>renom</w:t>
      </w:r>
      <w:proofErr w:type="spellEnd"/>
      <w:r w:rsidRPr="007948B0">
        <w:rPr>
          <w:rFonts w:ascii="Arial" w:hAnsi="Arial" w:cs="Arial"/>
          <w:sz w:val="22"/>
          <w:szCs w:val="22"/>
          <w:lang w:val="en-US"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7948B0">
        <w:rPr>
          <w:rFonts w:ascii="Arial" w:hAnsi="Arial" w:cs="Arial"/>
          <w:sz w:val="22"/>
          <w:szCs w:val="22"/>
          <w:lang w:val="en-US" w:eastAsia="fr-FR"/>
        </w:rPr>
        <w:t xml:space="preserve">    private List&lt;Absence&gt; </w:t>
      </w:r>
      <w:proofErr w:type="spellStart"/>
      <w:r w:rsidRPr="007948B0">
        <w:rPr>
          <w:rFonts w:ascii="Arial" w:hAnsi="Arial" w:cs="Arial"/>
          <w:sz w:val="22"/>
          <w:szCs w:val="22"/>
          <w:lang w:val="en-US" w:eastAsia="fr-FR"/>
        </w:rPr>
        <w:t>lesAbsences</w:t>
      </w:r>
      <w:proofErr w:type="spellEnd"/>
      <w:r w:rsidRPr="007948B0">
        <w:rPr>
          <w:rFonts w:ascii="Arial" w:hAnsi="Arial" w:cs="Arial"/>
          <w:sz w:val="22"/>
          <w:szCs w:val="22"/>
          <w:lang w:val="en-US" w:eastAsia="fr-FR"/>
        </w:rPr>
        <w:t xml:space="preserve"> = new </w:t>
      </w:r>
      <w:proofErr w:type="spellStart"/>
      <w:r w:rsidRPr="007948B0">
        <w:rPr>
          <w:rFonts w:ascii="Arial" w:hAnsi="Arial" w:cs="Arial"/>
          <w:sz w:val="22"/>
          <w:szCs w:val="22"/>
          <w:lang w:val="en-US" w:eastAsia="fr-FR"/>
        </w:rPr>
        <w:t>ArrayList</w:t>
      </w:r>
      <w:proofErr w:type="spellEnd"/>
      <w:r w:rsidRPr="007948B0">
        <w:rPr>
          <w:rFonts w:ascii="Arial" w:hAnsi="Arial" w:cs="Arial"/>
          <w:sz w:val="22"/>
          <w:szCs w:val="22"/>
          <w:lang w:val="en-US" w:eastAsia="fr-FR"/>
        </w:rPr>
        <w:t>&lt;Absence&gt;();</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7948B0">
        <w:rPr>
          <w:rFonts w:ascii="Arial" w:hAnsi="Arial" w:cs="Arial"/>
          <w:sz w:val="22"/>
          <w:szCs w:val="22"/>
          <w:lang w:val="en-US" w:eastAsia="fr-FR"/>
        </w:rPr>
        <w:t xml:space="preserve">    public </w:t>
      </w:r>
      <w:proofErr w:type="spellStart"/>
      <w:r w:rsidRPr="007948B0">
        <w:rPr>
          <w:rFonts w:ascii="Arial" w:hAnsi="Arial" w:cs="Arial"/>
          <w:sz w:val="22"/>
          <w:szCs w:val="22"/>
          <w:lang w:val="en-US" w:eastAsia="fr-FR"/>
        </w:rPr>
        <w:t>Salarie</w:t>
      </w:r>
      <w:proofErr w:type="spellEnd"/>
      <w:r w:rsidRPr="007948B0">
        <w:rPr>
          <w:rFonts w:ascii="Arial" w:hAnsi="Arial" w:cs="Arial"/>
          <w:sz w:val="22"/>
          <w:szCs w:val="22"/>
          <w:lang w:val="en-US" w:eastAsia="fr-FR"/>
        </w:rPr>
        <w:t xml:space="preserve">(String </w:t>
      </w:r>
      <w:proofErr w:type="spellStart"/>
      <w:r>
        <w:rPr>
          <w:rFonts w:ascii="Arial" w:hAnsi="Arial" w:cs="Arial"/>
          <w:sz w:val="22"/>
          <w:szCs w:val="22"/>
          <w:lang w:val="en-US" w:eastAsia="fr-FR"/>
        </w:rPr>
        <w:t>unM</w:t>
      </w:r>
      <w:r w:rsidRPr="007948B0">
        <w:rPr>
          <w:rFonts w:ascii="Arial" w:hAnsi="Arial" w:cs="Arial"/>
          <w:sz w:val="22"/>
          <w:szCs w:val="22"/>
          <w:lang w:val="en-US" w:eastAsia="fr-FR"/>
        </w:rPr>
        <w:t>atricule</w:t>
      </w:r>
      <w:proofErr w:type="spellEnd"/>
      <w:r w:rsidRPr="007948B0">
        <w:rPr>
          <w:rFonts w:ascii="Arial" w:hAnsi="Arial" w:cs="Arial"/>
          <w:sz w:val="22"/>
          <w:szCs w:val="22"/>
          <w:lang w:val="en-US" w:eastAsia="fr-FR"/>
        </w:rPr>
        <w:t xml:space="preserve">, String </w:t>
      </w:r>
      <w:proofErr w:type="spellStart"/>
      <w:r>
        <w:rPr>
          <w:rFonts w:ascii="Arial" w:hAnsi="Arial" w:cs="Arial"/>
          <w:sz w:val="22"/>
          <w:szCs w:val="22"/>
          <w:lang w:val="en-US" w:eastAsia="fr-FR"/>
        </w:rPr>
        <w:t>unN</w:t>
      </w:r>
      <w:r w:rsidRPr="007948B0">
        <w:rPr>
          <w:rFonts w:ascii="Arial" w:hAnsi="Arial" w:cs="Arial"/>
          <w:sz w:val="22"/>
          <w:szCs w:val="22"/>
          <w:lang w:val="en-US" w:eastAsia="fr-FR"/>
        </w:rPr>
        <w:t>om</w:t>
      </w:r>
      <w:proofErr w:type="spellEnd"/>
      <w:r w:rsidRPr="007948B0">
        <w:rPr>
          <w:rFonts w:ascii="Arial" w:hAnsi="Arial" w:cs="Arial"/>
          <w:sz w:val="22"/>
          <w:szCs w:val="22"/>
          <w:lang w:val="en-US" w:eastAsia="fr-FR"/>
        </w:rPr>
        <w:t xml:space="preserve">, String </w:t>
      </w:r>
      <w:proofErr w:type="spellStart"/>
      <w:r>
        <w:rPr>
          <w:rFonts w:ascii="Arial" w:hAnsi="Arial" w:cs="Arial"/>
          <w:sz w:val="22"/>
          <w:szCs w:val="22"/>
          <w:lang w:val="en-US" w:eastAsia="fr-FR"/>
        </w:rPr>
        <w:t>unP</w:t>
      </w:r>
      <w:r w:rsidRPr="007948B0">
        <w:rPr>
          <w:rFonts w:ascii="Arial" w:hAnsi="Arial" w:cs="Arial"/>
          <w:sz w:val="22"/>
          <w:szCs w:val="22"/>
          <w:lang w:val="en-US" w:eastAsia="fr-FR"/>
        </w:rPr>
        <w:t>renom</w:t>
      </w:r>
      <w:proofErr w:type="spellEnd"/>
      <w:r w:rsidRPr="007948B0">
        <w:rPr>
          <w:rFonts w:ascii="Arial" w:hAnsi="Arial" w:cs="Arial"/>
          <w:sz w:val="22"/>
          <w:szCs w:val="22"/>
          <w:lang w:val="en-US" w:eastAsia="fr-FR"/>
        </w:rPr>
        <w:t>) {</w:t>
      </w:r>
      <w:r>
        <w:rPr>
          <w:rFonts w:ascii="Arial" w:hAnsi="Arial" w:cs="Arial"/>
          <w:sz w:val="22"/>
          <w:szCs w:val="22"/>
          <w:lang w:val="en-US" w:eastAsia="fr-FR"/>
        </w:rPr>
        <w:t xml:space="preserve"> … }</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Pr>
          <w:rFonts w:ascii="Arial" w:hAnsi="Arial" w:cs="Arial"/>
          <w:sz w:val="22"/>
          <w:szCs w:val="22"/>
          <w:lang w:val="en-US" w:eastAsia="fr-FR"/>
        </w:rPr>
        <w:t xml:space="preserve">    </w:t>
      </w:r>
      <w:r w:rsidRPr="007948B0">
        <w:rPr>
          <w:rFonts w:ascii="Arial" w:hAnsi="Arial" w:cs="Arial"/>
          <w:sz w:val="22"/>
          <w:szCs w:val="22"/>
          <w:lang w:val="en-US" w:eastAsia="fr-FR"/>
        </w:rPr>
        <w:t xml:space="preserve">public String </w:t>
      </w:r>
      <w:proofErr w:type="spellStart"/>
      <w:r w:rsidRPr="007948B0">
        <w:rPr>
          <w:rFonts w:ascii="Arial" w:hAnsi="Arial" w:cs="Arial"/>
          <w:sz w:val="22"/>
          <w:szCs w:val="22"/>
          <w:lang w:val="en-US" w:eastAsia="fr-FR"/>
        </w:rPr>
        <w:t>get</w:t>
      </w:r>
      <w:r>
        <w:rPr>
          <w:rFonts w:ascii="Arial" w:hAnsi="Arial" w:cs="Arial"/>
          <w:sz w:val="22"/>
          <w:szCs w:val="22"/>
          <w:lang w:val="en-US" w:eastAsia="fr-FR"/>
        </w:rPr>
        <w:t>Le</w:t>
      </w:r>
      <w:r w:rsidRPr="007948B0">
        <w:rPr>
          <w:rFonts w:ascii="Arial" w:hAnsi="Arial" w:cs="Arial"/>
          <w:sz w:val="22"/>
          <w:szCs w:val="22"/>
          <w:lang w:val="en-US" w:eastAsia="fr-FR"/>
        </w:rPr>
        <w:t>Matricule</w:t>
      </w:r>
      <w:proofErr w:type="spellEnd"/>
      <w:r w:rsidRPr="007948B0">
        <w:rPr>
          <w:rFonts w:ascii="Arial" w:hAnsi="Arial" w:cs="Arial"/>
          <w:sz w:val="22"/>
          <w:szCs w:val="22"/>
          <w:lang w:val="en-US" w:eastAsia="fr-FR"/>
        </w:rPr>
        <w:t>() {</w:t>
      </w:r>
      <w:r>
        <w:rPr>
          <w:rFonts w:ascii="Arial" w:hAnsi="Arial" w:cs="Arial"/>
          <w:sz w:val="22"/>
          <w:szCs w:val="22"/>
          <w:lang w:val="en-US" w:eastAsia="fr-FR"/>
        </w:rPr>
        <w:t xml:space="preserve"> … </w:t>
      </w:r>
      <w:r w:rsidRPr="007948B0">
        <w:rPr>
          <w:rFonts w:ascii="Arial" w:hAnsi="Arial" w:cs="Arial"/>
          <w:sz w:val="22"/>
          <w:szCs w:val="22"/>
          <w:lang w:val="en-US" w:eastAsia="fr-FR"/>
        </w:rPr>
        <w:t>}</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7948B0">
        <w:rPr>
          <w:rFonts w:ascii="Arial" w:hAnsi="Arial" w:cs="Arial"/>
          <w:sz w:val="22"/>
          <w:szCs w:val="22"/>
          <w:lang w:val="en-US" w:eastAsia="fr-FR"/>
        </w:rPr>
        <w:t xml:space="preserve">    public String </w:t>
      </w:r>
      <w:proofErr w:type="spellStart"/>
      <w:r w:rsidRPr="007948B0">
        <w:rPr>
          <w:rFonts w:ascii="Arial" w:hAnsi="Arial" w:cs="Arial"/>
          <w:sz w:val="22"/>
          <w:szCs w:val="22"/>
          <w:lang w:val="en-US" w:eastAsia="fr-FR"/>
        </w:rPr>
        <w:t>get</w:t>
      </w:r>
      <w:r>
        <w:rPr>
          <w:rFonts w:ascii="Arial" w:hAnsi="Arial" w:cs="Arial"/>
          <w:sz w:val="22"/>
          <w:szCs w:val="22"/>
          <w:lang w:val="en-US" w:eastAsia="fr-FR"/>
        </w:rPr>
        <w:t>Le</w:t>
      </w:r>
      <w:r w:rsidRPr="007948B0">
        <w:rPr>
          <w:rFonts w:ascii="Arial" w:hAnsi="Arial" w:cs="Arial"/>
          <w:sz w:val="22"/>
          <w:szCs w:val="22"/>
          <w:lang w:val="en-US" w:eastAsia="fr-FR"/>
        </w:rPr>
        <w:t>Nom</w:t>
      </w:r>
      <w:proofErr w:type="spellEnd"/>
      <w:r w:rsidRPr="007948B0">
        <w:rPr>
          <w:rFonts w:ascii="Arial" w:hAnsi="Arial" w:cs="Arial"/>
          <w:sz w:val="22"/>
          <w:szCs w:val="22"/>
          <w:lang w:val="en-US" w:eastAsia="fr-FR"/>
        </w:rPr>
        <w:t>() {</w:t>
      </w:r>
      <w:r>
        <w:rPr>
          <w:rFonts w:ascii="Arial" w:hAnsi="Arial" w:cs="Arial"/>
          <w:sz w:val="22"/>
          <w:szCs w:val="22"/>
          <w:lang w:val="en-US" w:eastAsia="fr-FR"/>
        </w:rPr>
        <w:t xml:space="preserve"> … </w:t>
      </w:r>
      <w:r w:rsidRPr="007948B0">
        <w:rPr>
          <w:rFonts w:ascii="Arial" w:hAnsi="Arial" w:cs="Arial"/>
          <w:sz w:val="22"/>
          <w:szCs w:val="22"/>
          <w:lang w:val="en-US" w:eastAsia="fr-FR"/>
        </w:rPr>
        <w:t>}</w:t>
      </w:r>
    </w:p>
    <w:p w:rsidR="00EC6D89" w:rsidRPr="007948B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7948B0">
        <w:rPr>
          <w:rFonts w:ascii="Arial" w:hAnsi="Arial" w:cs="Arial"/>
          <w:sz w:val="22"/>
          <w:szCs w:val="22"/>
          <w:lang w:val="en-US" w:eastAsia="fr-FR"/>
        </w:rPr>
        <w:t xml:space="preserve">    public String </w:t>
      </w:r>
      <w:proofErr w:type="spellStart"/>
      <w:r w:rsidRPr="007948B0">
        <w:rPr>
          <w:rFonts w:ascii="Arial" w:hAnsi="Arial" w:cs="Arial"/>
          <w:sz w:val="22"/>
          <w:szCs w:val="22"/>
          <w:lang w:val="en-US" w:eastAsia="fr-FR"/>
        </w:rPr>
        <w:t>get</w:t>
      </w:r>
      <w:r>
        <w:rPr>
          <w:rFonts w:ascii="Arial" w:hAnsi="Arial" w:cs="Arial"/>
          <w:sz w:val="22"/>
          <w:szCs w:val="22"/>
          <w:lang w:val="en-US" w:eastAsia="fr-FR"/>
        </w:rPr>
        <w:t>Le</w:t>
      </w:r>
      <w:r w:rsidRPr="007948B0">
        <w:rPr>
          <w:rFonts w:ascii="Arial" w:hAnsi="Arial" w:cs="Arial"/>
          <w:sz w:val="22"/>
          <w:szCs w:val="22"/>
          <w:lang w:val="en-US" w:eastAsia="fr-FR"/>
        </w:rPr>
        <w:t>Prenom</w:t>
      </w:r>
      <w:proofErr w:type="spellEnd"/>
      <w:r w:rsidRPr="007948B0">
        <w:rPr>
          <w:rFonts w:ascii="Arial" w:hAnsi="Arial" w:cs="Arial"/>
          <w:sz w:val="22"/>
          <w:szCs w:val="22"/>
          <w:lang w:val="en-US" w:eastAsia="fr-FR"/>
        </w:rPr>
        <w:t>() { … }</w:t>
      </w:r>
    </w:p>
    <w:p w:rsidR="00EC6D89" w:rsidRPr="006D0F43"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b/>
          <w:sz w:val="22"/>
          <w:szCs w:val="22"/>
          <w:lang w:eastAsia="fr-FR"/>
        </w:rPr>
      </w:pPr>
      <w:r w:rsidRPr="00217A78">
        <w:rPr>
          <w:rFonts w:ascii="Arial" w:hAnsi="Arial" w:cs="Arial"/>
          <w:b/>
          <w:sz w:val="22"/>
          <w:szCs w:val="22"/>
          <w:lang w:val="en-US" w:eastAsia="fr-FR"/>
        </w:rPr>
        <w:t xml:space="preserve">    </w:t>
      </w:r>
      <w:r w:rsidRPr="006D0F43">
        <w:rPr>
          <w:rFonts w:ascii="Arial" w:hAnsi="Arial" w:cs="Arial"/>
          <w:b/>
          <w:sz w:val="22"/>
          <w:szCs w:val="22"/>
          <w:lang w:eastAsia="fr-FR"/>
        </w:rPr>
        <w:t xml:space="preserve">public </w:t>
      </w:r>
      <w:proofErr w:type="spellStart"/>
      <w:r w:rsidRPr="006D0F43">
        <w:rPr>
          <w:rFonts w:ascii="Arial" w:hAnsi="Arial" w:cs="Arial"/>
          <w:b/>
          <w:sz w:val="22"/>
          <w:szCs w:val="22"/>
          <w:lang w:eastAsia="fr-FR"/>
        </w:rPr>
        <w:t>void</w:t>
      </w:r>
      <w:proofErr w:type="spellEnd"/>
      <w:r w:rsidRPr="006D0F43">
        <w:rPr>
          <w:rFonts w:ascii="Arial" w:hAnsi="Arial" w:cs="Arial"/>
          <w:b/>
          <w:sz w:val="22"/>
          <w:szCs w:val="22"/>
          <w:lang w:eastAsia="fr-FR"/>
        </w:rPr>
        <w:t xml:space="preserve"> </w:t>
      </w:r>
      <w:proofErr w:type="spellStart"/>
      <w:r w:rsidRPr="006D0F43">
        <w:rPr>
          <w:rFonts w:ascii="Arial" w:hAnsi="Arial" w:cs="Arial"/>
          <w:b/>
          <w:sz w:val="22"/>
          <w:szCs w:val="22"/>
          <w:lang w:eastAsia="fr-FR"/>
        </w:rPr>
        <w:t>ajouterAbsence</w:t>
      </w:r>
      <w:proofErr w:type="spellEnd"/>
      <w:r w:rsidRPr="006D0F43">
        <w:rPr>
          <w:rFonts w:ascii="Arial" w:hAnsi="Arial" w:cs="Arial"/>
          <w:b/>
          <w:sz w:val="22"/>
          <w:szCs w:val="22"/>
          <w:lang w:eastAsia="fr-FR"/>
        </w:rPr>
        <w:t xml:space="preserve">(Absence </w:t>
      </w:r>
      <w:proofErr w:type="spellStart"/>
      <w:r w:rsidRPr="006D0F43">
        <w:rPr>
          <w:rFonts w:ascii="Arial" w:hAnsi="Arial" w:cs="Arial"/>
          <w:b/>
          <w:sz w:val="22"/>
          <w:szCs w:val="22"/>
          <w:lang w:eastAsia="fr-FR"/>
        </w:rPr>
        <w:t>uneAbsence</w:t>
      </w:r>
      <w:proofErr w:type="spellEnd"/>
      <w:r w:rsidRPr="006D0F43">
        <w:rPr>
          <w:rFonts w:ascii="Arial" w:hAnsi="Arial" w:cs="Arial"/>
          <w:b/>
          <w:sz w:val="22"/>
          <w:szCs w:val="22"/>
          <w:lang w:eastAsia="fr-FR"/>
        </w:rPr>
        <w:t>) { … }</w:t>
      </w:r>
    </w:p>
    <w:p w:rsidR="00EC6D89" w:rsidRPr="006D0F43"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sidRPr="006D0F43">
        <w:rPr>
          <w:rFonts w:ascii="Arial" w:hAnsi="Arial" w:cs="Arial"/>
          <w:i/>
          <w:sz w:val="22"/>
          <w:szCs w:val="22"/>
          <w:lang w:eastAsia="fr-FR"/>
        </w:rPr>
        <w:t xml:space="preserve">// Ajoute une absence à la collection </w:t>
      </w:r>
      <w:proofErr w:type="spellStart"/>
      <w:r w:rsidRPr="006D0F43">
        <w:rPr>
          <w:rFonts w:ascii="Arial" w:hAnsi="Arial" w:cs="Arial"/>
          <w:i/>
          <w:sz w:val="22"/>
          <w:szCs w:val="22"/>
          <w:lang w:eastAsia="fr-FR"/>
        </w:rPr>
        <w:t>lesAbsences</w:t>
      </w:r>
      <w:proofErr w:type="spellEnd"/>
    </w:p>
    <w:p w:rsidR="00EC6D89" w:rsidRPr="006D0F43"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b/>
          <w:sz w:val="22"/>
          <w:szCs w:val="22"/>
          <w:lang w:eastAsia="fr-FR"/>
        </w:rPr>
      </w:pPr>
      <w:r w:rsidRPr="006D0F43">
        <w:rPr>
          <w:rFonts w:ascii="Arial" w:hAnsi="Arial" w:cs="Arial"/>
          <w:b/>
          <w:sz w:val="22"/>
          <w:szCs w:val="22"/>
          <w:lang w:eastAsia="fr-FR"/>
        </w:rPr>
        <w:t xml:space="preserve">    public List&lt;Absence&gt; </w:t>
      </w:r>
      <w:proofErr w:type="spellStart"/>
      <w:r w:rsidRPr="006D0F43">
        <w:rPr>
          <w:rFonts w:ascii="Arial" w:hAnsi="Arial" w:cs="Arial"/>
          <w:b/>
          <w:sz w:val="22"/>
          <w:szCs w:val="22"/>
          <w:lang w:eastAsia="fr-FR"/>
        </w:rPr>
        <w:t>getAbsencesEnAttente</w:t>
      </w:r>
      <w:proofErr w:type="spellEnd"/>
      <w:r w:rsidRPr="006D0F43">
        <w:rPr>
          <w:rFonts w:ascii="Arial" w:hAnsi="Arial" w:cs="Arial"/>
          <w:b/>
          <w:sz w:val="22"/>
          <w:szCs w:val="22"/>
          <w:lang w:eastAsia="fr-FR"/>
        </w:rPr>
        <w:t>() { … }</w:t>
      </w:r>
    </w:p>
    <w:p w:rsidR="00EC6D89" w:rsidRPr="006D0F43"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sidRPr="006D0F43">
        <w:rPr>
          <w:rFonts w:ascii="Arial" w:hAnsi="Arial" w:cs="Arial"/>
          <w:i/>
          <w:sz w:val="22"/>
          <w:szCs w:val="22"/>
          <w:lang w:eastAsia="fr-FR"/>
        </w:rPr>
        <w:t>// Retourne la collection des absences en attente</w:t>
      </w:r>
      <w:r w:rsidR="00E302A5">
        <w:rPr>
          <w:rFonts w:ascii="Arial" w:hAnsi="Arial" w:cs="Arial"/>
          <w:i/>
          <w:sz w:val="22"/>
          <w:szCs w:val="22"/>
          <w:lang w:eastAsia="fr-FR"/>
        </w:rPr>
        <w:t xml:space="preserve"> de traitement par le responsable</w:t>
      </w:r>
      <w:r w:rsidR="00127413">
        <w:rPr>
          <w:rFonts w:ascii="Arial" w:hAnsi="Arial" w:cs="Arial"/>
          <w:i/>
          <w:sz w:val="22"/>
          <w:szCs w:val="22"/>
          <w:lang w:eastAsia="fr-FR"/>
        </w:rPr>
        <w:t xml:space="preserve"> (</w:t>
      </w:r>
      <w:proofErr w:type="spellStart"/>
      <w:r w:rsidR="00127413">
        <w:rPr>
          <w:rFonts w:ascii="Arial" w:hAnsi="Arial" w:cs="Arial"/>
          <w:i/>
          <w:sz w:val="22"/>
          <w:szCs w:val="22"/>
          <w:lang w:eastAsia="fr-FR"/>
        </w:rPr>
        <w:t>leEtat</w:t>
      </w:r>
      <w:proofErr w:type="spellEnd"/>
      <w:r w:rsidR="00127413">
        <w:rPr>
          <w:rFonts w:ascii="Arial" w:hAnsi="Arial" w:cs="Arial"/>
          <w:i/>
          <w:sz w:val="22"/>
          <w:szCs w:val="22"/>
          <w:lang w:eastAsia="fr-FR"/>
        </w:rPr>
        <w:t>=ATT)</w:t>
      </w:r>
    </w:p>
    <w:p w:rsidR="00EC6D89" w:rsidRPr="0005203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052037">
        <w:rPr>
          <w:rFonts w:ascii="Arial" w:hAnsi="Arial" w:cs="Arial"/>
          <w:sz w:val="22"/>
          <w:szCs w:val="22"/>
          <w:lang w:val="en-US" w:eastAsia="fr-FR"/>
        </w:rPr>
        <w:t>}</w:t>
      </w:r>
    </w:p>
    <w:p w:rsidR="00EC6D89" w:rsidRPr="00052037" w:rsidRDefault="00EC6D89" w:rsidP="00EC6D89">
      <w:pPr>
        <w:jc w:val="both"/>
        <w:rPr>
          <w:rFonts w:ascii="Arial" w:hAnsi="Arial" w:cs="Arial"/>
          <w:sz w:val="22"/>
          <w:szCs w:val="22"/>
          <w:lang w:val="en-US"/>
        </w:rPr>
      </w:pPr>
    </w:p>
    <w:p w:rsidR="00EC6D89" w:rsidRPr="0005203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052037">
        <w:rPr>
          <w:rFonts w:ascii="Arial" w:hAnsi="Arial" w:cs="Arial"/>
          <w:sz w:val="22"/>
          <w:szCs w:val="22"/>
          <w:lang w:val="en-US" w:eastAsia="fr-FR"/>
        </w:rPr>
        <w:t>public class Absence {</w:t>
      </w:r>
    </w:p>
    <w:p w:rsidR="00EC6D89" w:rsidRPr="0005203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052037">
        <w:rPr>
          <w:rFonts w:ascii="Arial" w:hAnsi="Arial" w:cs="Arial"/>
          <w:sz w:val="22"/>
          <w:szCs w:val="22"/>
          <w:lang w:val="en-US" w:eastAsia="fr-FR"/>
        </w:rPr>
        <w:t xml:space="preserve">    private </w:t>
      </w:r>
      <w:proofErr w:type="spellStart"/>
      <w:r w:rsidRPr="00052037">
        <w:rPr>
          <w:rFonts w:ascii="Arial" w:hAnsi="Arial" w:cs="Arial"/>
          <w:sz w:val="22"/>
          <w:szCs w:val="22"/>
          <w:lang w:val="en-US" w:eastAsia="fr-FR"/>
        </w:rPr>
        <w:t>DateFr</w:t>
      </w:r>
      <w:proofErr w:type="spellEnd"/>
      <w:r w:rsidRPr="00052037">
        <w:rPr>
          <w:rFonts w:ascii="Arial" w:hAnsi="Arial" w:cs="Arial"/>
          <w:sz w:val="22"/>
          <w:szCs w:val="22"/>
          <w:lang w:val="en-US" w:eastAsia="fr-FR"/>
        </w:rPr>
        <w:t xml:space="preserve"> </w:t>
      </w:r>
      <w:proofErr w:type="spellStart"/>
      <w:r>
        <w:rPr>
          <w:rFonts w:ascii="Arial" w:hAnsi="Arial" w:cs="Arial"/>
          <w:sz w:val="22"/>
          <w:szCs w:val="22"/>
          <w:lang w:val="en-US" w:eastAsia="fr-FR"/>
        </w:rPr>
        <w:t>laD</w:t>
      </w:r>
      <w:r w:rsidRPr="00052037">
        <w:rPr>
          <w:rFonts w:ascii="Arial" w:hAnsi="Arial" w:cs="Arial"/>
          <w:sz w:val="22"/>
          <w:szCs w:val="22"/>
          <w:lang w:val="en-US" w:eastAsia="fr-FR"/>
        </w:rPr>
        <w:t>ateDebut</w:t>
      </w:r>
      <w:proofErr w:type="spellEnd"/>
      <w:r w:rsidRPr="00052037">
        <w:rPr>
          <w:rFonts w:ascii="Arial" w:hAnsi="Arial" w:cs="Arial"/>
          <w:sz w:val="22"/>
          <w:szCs w:val="22"/>
          <w:lang w:val="en-US" w:eastAsia="fr-FR"/>
        </w:rPr>
        <w:t>;</w:t>
      </w:r>
    </w:p>
    <w:p w:rsidR="00EC6D89" w:rsidRPr="00E3413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052037">
        <w:rPr>
          <w:rFonts w:ascii="Arial" w:hAnsi="Arial" w:cs="Arial"/>
          <w:sz w:val="22"/>
          <w:szCs w:val="22"/>
          <w:lang w:val="en-US" w:eastAsia="fr-FR"/>
        </w:rPr>
        <w:t xml:space="preserve">    </w:t>
      </w:r>
      <w:r w:rsidRPr="00E34137">
        <w:rPr>
          <w:rFonts w:ascii="Arial" w:hAnsi="Arial" w:cs="Arial"/>
          <w:sz w:val="22"/>
          <w:szCs w:val="22"/>
          <w:lang w:val="en-US" w:eastAsia="fr-FR"/>
        </w:rPr>
        <w:t xml:space="preserve">private </w:t>
      </w:r>
      <w:proofErr w:type="spellStart"/>
      <w:r w:rsidRPr="00E34137">
        <w:rPr>
          <w:rFonts w:ascii="Arial" w:hAnsi="Arial" w:cs="Arial"/>
          <w:sz w:val="22"/>
          <w:szCs w:val="22"/>
          <w:lang w:val="en-US" w:eastAsia="fr-FR"/>
        </w:rPr>
        <w:t>DateFr</w:t>
      </w:r>
      <w:proofErr w:type="spellEnd"/>
      <w:r w:rsidRPr="00E34137">
        <w:rPr>
          <w:rFonts w:ascii="Arial" w:hAnsi="Arial" w:cs="Arial"/>
          <w:sz w:val="22"/>
          <w:szCs w:val="22"/>
          <w:lang w:val="en-US" w:eastAsia="fr-FR"/>
        </w:rPr>
        <w:t xml:space="preserve"> </w:t>
      </w:r>
      <w:proofErr w:type="spellStart"/>
      <w:r w:rsidRPr="00E34137">
        <w:rPr>
          <w:rFonts w:ascii="Arial" w:hAnsi="Arial" w:cs="Arial"/>
          <w:sz w:val="22"/>
          <w:szCs w:val="22"/>
          <w:lang w:val="en-US" w:eastAsia="fr-FR"/>
        </w:rPr>
        <w:t>laDateFin</w:t>
      </w:r>
      <w:proofErr w:type="spellEnd"/>
      <w:r w:rsidRPr="00E34137">
        <w:rPr>
          <w:rFonts w:ascii="Arial" w:hAnsi="Arial" w:cs="Arial"/>
          <w:sz w:val="22"/>
          <w:szCs w:val="22"/>
          <w:lang w:val="en-US" w:eastAsia="fr-FR"/>
        </w:rPr>
        <w:t>;</w:t>
      </w:r>
    </w:p>
    <w:p w:rsidR="00EC6D89" w:rsidRPr="00E3413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E34137">
        <w:rPr>
          <w:rFonts w:ascii="Arial" w:hAnsi="Arial" w:cs="Arial"/>
          <w:sz w:val="22"/>
          <w:szCs w:val="22"/>
          <w:lang w:val="en-US" w:eastAsia="fr-FR"/>
        </w:rPr>
        <w:t xml:space="preserve">    private String </w:t>
      </w:r>
      <w:proofErr w:type="spellStart"/>
      <w:r w:rsidRPr="00E34137">
        <w:rPr>
          <w:rFonts w:ascii="Arial" w:hAnsi="Arial" w:cs="Arial"/>
          <w:sz w:val="22"/>
          <w:szCs w:val="22"/>
          <w:lang w:val="en-US" w:eastAsia="fr-FR"/>
        </w:rPr>
        <w:t>leMotif</w:t>
      </w:r>
      <w:proofErr w:type="spellEnd"/>
      <w:r w:rsidRPr="00E34137">
        <w:rPr>
          <w:rFonts w:ascii="Arial" w:hAnsi="Arial" w:cs="Arial"/>
          <w:sz w:val="22"/>
          <w:szCs w:val="22"/>
          <w:lang w:val="en-US" w:eastAsia="fr-FR"/>
        </w:rPr>
        <w:t>;</w:t>
      </w:r>
    </w:p>
    <w:p w:rsidR="00EC6D89" w:rsidRPr="00EF1B39" w:rsidRDefault="009B1CC0"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40217B">
        <w:rPr>
          <w:rFonts w:ascii="Arial" w:eastAsiaTheme="minorHAnsi" w:hAnsi="Arial" w:cs="Arial"/>
          <w:sz w:val="22"/>
          <w:szCs w:val="22"/>
          <w:lang w:val="en-US" w:eastAsia="en-US"/>
        </w:rPr>
        <w:t xml:space="preserve">    </w:t>
      </w:r>
      <w:proofErr w:type="spellStart"/>
      <w:r w:rsidR="00EC6D89" w:rsidRPr="00EF1B39">
        <w:rPr>
          <w:rFonts w:ascii="Arial" w:eastAsiaTheme="minorHAnsi" w:hAnsi="Arial" w:cs="Arial"/>
          <w:sz w:val="22"/>
          <w:szCs w:val="22"/>
          <w:lang w:eastAsia="en-US"/>
        </w:rPr>
        <w:t>private</w:t>
      </w:r>
      <w:proofErr w:type="spellEnd"/>
      <w:r w:rsidR="00EC6D89" w:rsidRPr="00EF1B39">
        <w:rPr>
          <w:rFonts w:ascii="Arial" w:eastAsiaTheme="minorHAnsi" w:hAnsi="Arial" w:cs="Arial"/>
          <w:sz w:val="22"/>
          <w:szCs w:val="22"/>
          <w:lang w:eastAsia="en-US"/>
        </w:rPr>
        <w:t xml:space="preserve"> String </w:t>
      </w:r>
      <w:proofErr w:type="spellStart"/>
      <w:r w:rsidR="00EC6D89" w:rsidRPr="00EF1B39">
        <w:rPr>
          <w:rFonts w:ascii="Arial" w:eastAsiaTheme="minorHAnsi" w:hAnsi="Arial" w:cs="Arial"/>
          <w:sz w:val="22"/>
          <w:szCs w:val="22"/>
          <w:lang w:eastAsia="en-US"/>
        </w:rPr>
        <w:t>leEtat</w:t>
      </w:r>
      <w:proofErr w:type="spellEnd"/>
      <w:r w:rsidR="00EC6D89" w:rsidRPr="00EF1B39">
        <w:rPr>
          <w:rFonts w:ascii="Arial" w:eastAsiaTheme="minorHAnsi" w:hAnsi="Arial" w:cs="Arial"/>
          <w:sz w:val="22"/>
          <w:szCs w:val="22"/>
          <w:lang w:eastAsia="en-US"/>
        </w:rPr>
        <w:t>; //</w:t>
      </w:r>
      <w:r w:rsidR="001D1B84">
        <w:rPr>
          <w:rFonts w:ascii="Arial" w:eastAsiaTheme="minorHAnsi" w:hAnsi="Arial" w:cs="Arial"/>
          <w:sz w:val="22"/>
          <w:szCs w:val="22"/>
          <w:lang w:eastAsia="en-US"/>
        </w:rPr>
        <w:t xml:space="preserve"> </w:t>
      </w:r>
      <w:r w:rsidR="00EC6D89" w:rsidRPr="00EF1B39">
        <w:rPr>
          <w:rFonts w:ascii="Arial" w:eastAsiaTheme="minorHAnsi" w:hAnsi="Arial" w:cs="Arial"/>
          <w:sz w:val="22"/>
          <w:szCs w:val="22"/>
          <w:lang w:eastAsia="en-US"/>
        </w:rPr>
        <w:t>ATT po</w:t>
      </w:r>
      <w:r w:rsidR="00EC6D89">
        <w:rPr>
          <w:rFonts w:ascii="Arial" w:eastAsiaTheme="minorHAnsi" w:hAnsi="Arial" w:cs="Arial"/>
          <w:sz w:val="22"/>
          <w:szCs w:val="22"/>
          <w:lang w:eastAsia="en-US"/>
        </w:rPr>
        <w:t>ur en attente, ACC pour accepté</w:t>
      </w:r>
      <w:r w:rsidR="00EC6D89" w:rsidRPr="00EF1B39">
        <w:rPr>
          <w:rFonts w:ascii="Arial" w:eastAsiaTheme="minorHAnsi" w:hAnsi="Arial" w:cs="Arial"/>
          <w:sz w:val="22"/>
          <w:szCs w:val="22"/>
          <w:lang w:eastAsia="en-US"/>
        </w:rPr>
        <w:t xml:space="preserve">e, </w:t>
      </w:r>
      <w:r w:rsidR="00EC6D89">
        <w:rPr>
          <w:rFonts w:ascii="Arial" w:eastAsiaTheme="minorHAnsi" w:hAnsi="Arial" w:cs="Arial"/>
          <w:sz w:val="22"/>
          <w:szCs w:val="22"/>
          <w:lang w:eastAsia="en-US"/>
        </w:rPr>
        <w:t>REF pour refusé</w:t>
      </w:r>
      <w:r w:rsidR="00EC6D89" w:rsidRPr="00EF1B39">
        <w:rPr>
          <w:rFonts w:ascii="Arial" w:eastAsiaTheme="minorHAnsi" w:hAnsi="Arial" w:cs="Arial"/>
          <w:sz w:val="22"/>
          <w:szCs w:val="22"/>
          <w:lang w:eastAsia="en-US"/>
        </w:rPr>
        <w:t>e</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Pr>
          <w:rFonts w:ascii="Arial" w:hAnsi="Arial" w:cs="Arial"/>
          <w:sz w:val="22"/>
          <w:szCs w:val="22"/>
          <w:lang w:eastAsia="fr-FR"/>
        </w:rPr>
        <w:t>private</w:t>
      </w:r>
      <w:proofErr w:type="spellEnd"/>
      <w:r>
        <w:rPr>
          <w:rFonts w:ascii="Arial" w:hAnsi="Arial" w:cs="Arial"/>
          <w:sz w:val="22"/>
          <w:szCs w:val="22"/>
          <w:lang w:eastAsia="fr-FR"/>
        </w:rPr>
        <w:t xml:space="preserve"> Salarie </w:t>
      </w:r>
      <w:proofErr w:type="spellStart"/>
      <w:r>
        <w:rPr>
          <w:rFonts w:ascii="Arial" w:hAnsi="Arial" w:cs="Arial"/>
          <w:sz w:val="22"/>
          <w:szCs w:val="22"/>
          <w:lang w:eastAsia="fr-FR"/>
        </w:rPr>
        <w:t>leSalarie</w:t>
      </w:r>
      <w:proofErr w:type="spellEnd"/>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Pr>
          <w:rFonts w:ascii="Arial" w:hAnsi="Arial" w:cs="Arial"/>
          <w:sz w:val="22"/>
          <w:szCs w:val="22"/>
          <w:lang w:eastAsia="fr-FR"/>
        </w:rPr>
        <w:t>private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DemandeAbsence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laDemande</w:t>
      </w:r>
      <w:proofErr w:type="spellEnd"/>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public Absence(</w:t>
      </w:r>
      <w:proofErr w:type="spellStart"/>
      <w:r>
        <w:rPr>
          <w:rFonts w:ascii="Arial" w:hAnsi="Arial" w:cs="Arial"/>
          <w:sz w:val="22"/>
          <w:szCs w:val="22"/>
          <w:lang w:eastAsia="fr-FR"/>
        </w:rPr>
        <w:t>DateFr</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uneDateDebut</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DateFr</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uneDateFin</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MotifAbsence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unMotif</w:t>
      </w:r>
      <w:proofErr w:type="spellEnd"/>
      <w:r>
        <w:rPr>
          <w:rFonts w:ascii="Arial" w:hAnsi="Arial" w:cs="Arial"/>
          <w:sz w:val="22"/>
          <w:szCs w:val="22"/>
          <w:lang w:eastAsia="fr-FR"/>
        </w:rPr>
        <w:t xml:space="preserve">, </w:t>
      </w:r>
    </w:p>
    <w:p w:rsidR="00EC6D89" w:rsidRPr="00FE4567" w:rsidRDefault="00EF0728"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ab/>
      </w:r>
      <w:r>
        <w:rPr>
          <w:rFonts w:ascii="Arial" w:hAnsi="Arial" w:cs="Arial"/>
          <w:sz w:val="22"/>
          <w:szCs w:val="22"/>
          <w:lang w:eastAsia="fr-FR"/>
        </w:rPr>
        <w:tab/>
      </w:r>
      <w:r w:rsidR="00EC6D89">
        <w:rPr>
          <w:rFonts w:ascii="Arial" w:hAnsi="Arial" w:cs="Arial"/>
          <w:sz w:val="22"/>
          <w:szCs w:val="22"/>
          <w:lang w:eastAsia="fr-FR"/>
        </w:rPr>
        <w:t xml:space="preserve">Salarie </w:t>
      </w:r>
      <w:proofErr w:type="spellStart"/>
      <w:r w:rsidR="00EC6D89">
        <w:rPr>
          <w:rFonts w:ascii="Arial" w:hAnsi="Arial" w:cs="Arial"/>
          <w:sz w:val="22"/>
          <w:szCs w:val="22"/>
          <w:lang w:eastAsia="fr-FR"/>
        </w:rPr>
        <w:t>unSalarie</w:t>
      </w:r>
      <w:proofErr w:type="spellEnd"/>
      <w:r w:rsidR="00EC6D89">
        <w:rPr>
          <w:rFonts w:ascii="Arial" w:hAnsi="Arial" w:cs="Arial"/>
          <w:sz w:val="22"/>
          <w:szCs w:val="22"/>
          <w:lang w:eastAsia="fr-FR"/>
        </w:rPr>
        <w:t>) {</w:t>
      </w:r>
      <w:r w:rsidR="00EC6D89" w:rsidRPr="00FE4567">
        <w:rPr>
          <w:rFonts w:ascii="Arial" w:hAnsi="Arial" w:cs="Arial"/>
          <w:sz w:val="22"/>
          <w:szCs w:val="22"/>
          <w:lang w:eastAsia="fr-FR"/>
        </w:rPr>
        <w:t xml:space="preserve"> … }</w:t>
      </w:r>
    </w:p>
    <w:p w:rsidR="00EC6D89" w:rsidRPr="00FE456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FE4567">
        <w:rPr>
          <w:rFonts w:ascii="Arial" w:hAnsi="Arial" w:cs="Arial"/>
          <w:sz w:val="22"/>
          <w:szCs w:val="22"/>
          <w:lang w:eastAsia="fr-FR"/>
        </w:rPr>
        <w:t xml:space="preserve">    public </w:t>
      </w:r>
      <w:proofErr w:type="spellStart"/>
      <w:r w:rsidRPr="00FE4567">
        <w:rPr>
          <w:rFonts w:ascii="Arial" w:hAnsi="Arial" w:cs="Arial"/>
          <w:sz w:val="22"/>
          <w:szCs w:val="22"/>
          <w:lang w:eastAsia="fr-FR"/>
        </w:rPr>
        <w:t>DateFr</w:t>
      </w:r>
      <w:proofErr w:type="spellEnd"/>
      <w:r w:rsidRPr="00FE4567">
        <w:rPr>
          <w:rFonts w:ascii="Arial" w:hAnsi="Arial" w:cs="Arial"/>
          <w:sz w:val="22"/>
          <w:szCs w:val="22"/>
          <w:lang w:eastAsia="fr-FR"/>
        </w:rPr>
        <w:t xml:space="preserve"> </w:t>
      </w:r>
      <w:proofErr w:type="spellStart"/>
      <w:r w:rsidRPr="00FE4567">
        <w:rPr>
          <w:rFonts w:ascii="Arial" w:hAnsi="Arial" w:cs="Arial"/>
          <w:sz w:val="22"/>
          <w:szCs w:val="22"/>
          <w:lang w:eastAsia="fr-FR"/>
        </w:rPr>
        <w:t>get</w:t>
      </w:r>
      <w:r>
        <w:rPr>
          <w:rFonts w:ascii="Arial" w:hAnsi="Arial" w:cs="Arial"/>
          <w:sz w:val="22"/>
          <w:szCs w:val="22"/>
          <w:lang w:eastAsia="fr-FR"/>
        </w:rPr>
        <w:t>La</w:t>
      </w:r>
      <w:r w:rsidRPr="00FE4567">
        <w:rPr>
          <w:rFonts w:ascii="Arial" w:hAnsi="Arial" w:cs="Arial"/>
          <w:sz w:val="22"/>
          <w:szCs w:val="22"/>
          <w:lang w:eastAsia="fr-FR"/>
        </w:rPr>
        <w:t>DateDebut</w:t>
      </w:r>
      <w:proofErr w:type="spellEnd"/>
      <w:r w:rsidRPr="00FE4567">
        <w:rPr>
          <w:rFonts w:ascii="Arial" w:hAnsi="Arial" w:cs="Arial"/>
          <w:sz w:val="22"/>
          <w:szCs w:val="22"/>
          <w:lang w:eastAsia="fr-FR"/>
        </w:rPr>
        <w:t>() { … }</w:t>
      </w:r>
    </w:p>
    <w:p w:rsidR="00EC6D89" w:rsidRPr="00FE456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FE4567">
        <w:rPr>
          <w:rFonts w:ascii="Arial" w:hAnsi="Arial" w:cs="Arial"/>
          <w:sz w:val="22"/>
          <w:szCs w:val="22"/>
          <w:lang w:eastAsia="fr-FR"/>
        </w:rPr>
        <w:t xml:space="preserve">    public </w:t>
      </w:r>
      <w:proofErr w:type="spellStart"/>
      <w:r w:rsidRPr="00FE4567">
        <w:rPr>
          <w:rFonts w:ascii="Arial" w:hAnsi="Arial" w:cs="Arial"/>
          <w:sz w:val="22"/>
          <w:szCs w:val="22"/>
          <w:lang w:eastAsia="fr-FR"/>
        </w:rPr>
        <w:t>DateFr</w:t>
      </w:r>
      <w:proofErr w:type="spellEnd"/>
      <w:r w:rsidRPr="00FE4567">
        <w:rPr>
          <w:rFonts w:ascii="Arial" w:hAnsi="Arial" w:cs="Arial"/>
          <w:sz w:val="22"/>
          <w:szCs w:val="22"/>
          <w:lang w:eastAsia="fr-FR"/>
        </w:rPr>
        <w:t xml:space="preserve"> </w:t>
      </w:r>
      <w:proofErr w:type="spellStart"/>
      <w:r w:rsidRPr="00FE4567">
        <w:rPr>
          <w:rFonts w:ascii="Arial" w:hAnsi="Arial" w:cs="Arial"/>
          <w:sz w:val="22"/>
          <w:szCs w:val="22"/>
          <w:lang w:eastAsia="fr-FR"/>
        </w:rPr>
        <w:t>get</w:t>
      </w:r>
      <w:r>
        <w:rPr>
          <w:rFonts w:ascii="Arial" w:hAnsi="Arial" w:cs="Arial"/>
          <w:sz w:val="22"/>
          <w:szCs w:val="22"/>
          <w:lang w:eastAsia="fr-FR"/>
        </w:rPr>
        <w:t>La</w:t>
      </w:r>
      <w:r w:rsidRPr="00FE4567">
        <w:rPr>
          <w:rFonts w:ascii="Arial" w:hAnsi="Arial" w:cs="Arial"/>
          <w:sz w:val="22"/>
          <w:szCs w:val="22"/>
          <w:lang w:eastAsia="fr-FR"/>
        </w:rPr>
        <w:t>DateFin</w:t>
      </w:r>
      <w:proofErr w:type="spellEnd"/>
      <w:r w:rsidRPr="00FE4567">
        <w:rPr>
          <w:rFonts w:ascii="Arial" w:hAnsi="Arial" w:cs="Arial"/>
          <w:sz w:val="22"/>
          <w:szCs w:val="22"/>
          <w:lang w:eastAsia="fr-FR"/>
        </w:rPr>
        <w:t>() { … }</w:t>
      </w:r>
    </w:p>
    <w:p w:rsidR="00EC6D89" w:rsidRPr="00F57D58"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FE4567">
        <w:rPr>
          <w:rFonts w:ascii="Arial" w:hAnsi="Arial" w:cs="Arial"/>
          <w:sz w:val="22"/>
          <w:szCs w:val="22"/>
          <w:lang w:eastAsia="fr-FR"/>
        </w:rPr>
        <w:t xml:space="preserve">    </w:t>
      </w:r>
      <w:r w:rsidRPr="00F57D58">
        <w:rPr>
          <w:rFonts w:ascii="Arial" w:hAnsi="Arial" w:cs="Arial"/>
          <w:sz w:val="22"/>
          <w:szCs w:val="22"/>
          <w:lang w:eastAsia="fr-FR"/>
        </w:rPr>
        <w:t xml:space="preserve">public String </w:t>
      </w:r>
      <w:proofErr w:type="spellStart"/>
      <w:r w:rsidRPr="00F57D58">
        <w:rPr>
          <w:rFonts w:ascii="Arial" w:hAnsi="Arial" w:cs="Arial"/>
          <w:sz w:val="22"/>
          <w:szCs w:val="22"/>
          <w:lang w:eastAsia="fr-FR"/>
        </w:rPr>
        <w:t>getLeMotif</w:t>
      </w:r>
      <w:proofErr w:type="spellEnd"/>
      <w:r w:rsidRPr="00F57D58">
        <w:rPr>
          <w:rFonts w:ascii="Arial" w:hAnsi="Arial" w:cs="Arial"/>
          <w:sz w:val="22"/>
          <w:szCs w:val="22"/>
          <w:lang w:eastAsia="fr-FR"/>
        </w:rPr>
        <w:t>() { … }</w:t>
      </w:r>
    </w:p>
    <w:p w:rsidR="00EC6D89" w:rsidRPr="00E34137"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F57D58">
        <w:rPr>
          <w:rFonts w:ascii="Arial" w:hAnsi="Arial" w:cs="Arial"/>
          <w:sz w:val="22"/>
          <w:szCs w:val="22"/>
          <w:lang w:eastAsia="fr-FR"/>
        </w:rPr>
        <w:t xml:space="preserve">    </w:t>
      </w:r>
      <w:r w:rsidRPr="00E34137">
        <w:rPr>
          <w:rFonts w:ascii="Arial" w:hAnsi="Arial" w:cs="Arial"/>
          <w:sz w:val="22"/>
          <w:szCs w:val="22"/>
          <w:lang w:val="en-US" w:eastAsia="fr-FR"/>
        </w:rPr>
        <w:t xml:space="preserve">public </w:t>
      </w:r>
      <w:proofErr w:type="spellStart"/>
      <w:r w:rsidRPr="00E34137">
        <w:rPr>
          <w:rFonts w:ascii="Arial" w:hAnsi="Arial" w:cs="Arial"/>
          <w:sz w:val="22"/>
          <w:szCs w:val="22"/>
          <w:lang w:val="en-US" w:eastAsia="fr-FR"/>
        </w:rPr>
        <w:t>Salarie</w:t>
      </w:r>
      <w:proofErr w:type="spellEnd"/>
      <w:r w:rsidRPr="00E34137">
        <w:rPr>
          <w:rFonts w:ascii="Arial" w:hAnsi="Arial" w:cs="Arial"/>
          <w:sz w:val="22"/>
          <w:szCs w:val="22"/>
          <w:lang w:val="en-US" w:eastAsia="fr-FR"/>
        </w:rPr>
        <w:t xml:space="preserve"> </w:t>
      </w:r>
      <w:proofErr w:type="spellStart"/>
      <w:r w:rsidRPr="00E34137">
        <w:rPr>
          <w:rFonts w:ascii="Arial" w:hAnsi="Arial" w:cs="Arial"/>
          <w:sz w:val="22"/>
          <w:szCs w:val="22"/>
          <w:lang w:val="en-US" w:eastAsia="fr-FR"/>
        </w:rPr>
        <w:t>getLeSalarie</w:t>
      </w:r>
      <w:proofErr w:type="spellEnd"/>
      <w:r w:rsidRPr="00E34137">
        <w:rPr>
          <w:rFonts w:ascii="Arial" w:hAnsi="Arial" w:cs="Arial"/>
          <w:sz w:val="22"/>
          <w:szCs w:val="22"/>
          <w:lang w:val="en-US" w:eastAsia="fr-FR"/>
        </w:rPr>
        <w:t>() { … }</w:t>
      </w:r>
    </w:p>
    <w:p w:rsidR="00EC6D89" w:rsidRPr="00A87C4C"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eastAsiaTheme="minorHAnsi" w:hAnsi="Arial" w:cs="Arial"/>
          <w:sz w:val="22"/>
          <w:szCs w:val="22"/>
          <w:lang w:val="en-US" w:eastAsia="en-US"/>
        </w:rPr>
      </w:pPr>
      <w:r>
        <w:rPr>
          <w:rFonts w:ascii="Arial" w:eastAsiaTheme="minorHAnsi" w:hAnsi="Arial" w:cs="Arial"/>
          <w:sz w:val="22"/>
          <w:szCs w:val="22"/>
          <w:lang w:val="en-US" w:eastAsia="en-US"/>
        </w:rPr>
        <w:t xml:space="preserve">    </w:t>
      </w:r>
      <w:r w:rsidRPr="00A87C4C">
        <w:rPr>
          <w:rFonts w:ascii="Arial" w:eastAsiaTheme="minorHAnsi" w:hAnsi="Arial" w:cs="Arial"/>
          <w:sz w:val="22"/>
          <w:szCs w:val="22"/>
          <w:lang w:val="en-US" w:eastAsia="en-US"/>
        </w:rPr>
        <w:t xml:space="preserve">public String </w:t>
      </w:r>
      <w:proofErr w:type="spellStart"/>
      <w:r w:rsidRPr="00A87C4C">
        <w:rPr>
          <w:rFonts w:ascii="Arial" w:eastAsiaTheme="minorHAnsi" w:hAnsi="Arial" w:cs="Arial"/>
          <w:sz w:val="22"/>
          <w:szCs w:val="22"/>
          <w:lang w:val="en-US" w:eastAsia="en-US"/>
        </w:rPr>
        <w:t>getLeEtat</w:t>
      </w:r>
      <w:proofErr w:type="spellEnd"/>
      <w:r w:rsidRPr="00A87C4C">
        <w:rPr>
          <w:rFonts w:ascii="Arial" w:eastAsiaTheme="minorHAnsi" w:hAnsi="Arial" w:cs="Arial"/>
          <w:sz w:val="22"/>
          <w:szCs w:val="22"/>
          <w:lang w:val="en-US" w:eastAsia="en-US"/>
        </w:rPr>
        <w:t>() {</w:t>
      </w:r>
      <w:r>
        <w:rPr>
          <w:rFonts w:ascii="Arial" w:eastAsiaTheme="minorHAnsi" w:hAnsi="Arial" w:cs="Arial"/>
          <w:sz w:val="22"/>
          <w:szCs w:val="22"/>
          <w:lang w:val="en-US" w:eastAsia="en-US"/>
        </w:rPr>
        <w:t xml:space="preserve">  </w:t>
      </w:r>
      <w:r w:rsidRPr="00A87C4C">
        <w:rPr>
          <w:rFonts w:ascii="Arial" w:eastAsiaTheme="minorHAnsi" w:hAnsi="Arial" w:cs="Arial"/>
          <w:sz w:val="22"/>
          <w:szCs w:val="22"/>
          <w:lang w:val="en-US" w:eastAsia="en-US"/>
        </w:rPr>
        <w:t xml:space="preserve">   }</w:t>
      </w:r>
    </w:p>
    <w:p w:rsidR="00EC6D89" w:rsidRPr="00A87C4C"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val="en-US" w:eastAsia="fr-FR"/>
        </w:rPr>
      </w:pPr>
      <w:r w:rsidRPr="00A87C4C">
        <w:rPr>
          <w:rFonts w:ascii="Arial" w:eastAsiaTheme="minorHAnsi" w:hAnsi="Arial" w:cs="Arial"/>
          <w:sz w:val="22"/>
          <w:szCs w:val="22"/>
          <w:lang w:val="en-US" w:eastAsia="en-US"/>
        </w:rPr>
        <w:t xml:space="preserve">    public void </w:t>
      </w:r>
      <w:proofErr w:type="spellStart"/>
      <w:r w:rsidRPr="00A87C4C">
        <w:rPr>
          <w:rFonts w:ascii="Arial" w:eastAsiaTheme="minorHAnsi" w:hAnsi="Arial" w:cs="Arial"/>
          <w:sz w:val="22"/>
          <w:szCs w:val="22"/>
          <w:lang w:val="en-US" w:eastAsia="en-US"/>
        </w:rPr>
        <w:t>setLeEtat</w:t>
      </w:r>
      <w:proofErr w:type="spellEnd"/>
      <w:r w:rsidRPr="00A87C4C">
        <w:rPr>
          <w:rFonts w:ascii="Arial" w:eastAsiaTheme="minorHAnsi" w:hAnsi="Arial" w:cs="Arial"/>
          <w:sz w:val="22"/>
          <w:szCs w:val="22"/>
          <w:lang w:val="en-US" w:eastAsia="en-US"/>
        </w:rPr>
        <w:t xml:space="preserve">(String </w:t>
      </w:r>
      <w:proofErr w:type="spellStart"/>
      <w:r w:rsidRPr="00A87C4C">
        <w:rPr>
          <w:rFonts w:ascii="Arial" w:eastAsiaTheme="minorHAnsi" w:hAnsi="Arial" w:cs="Arial"/>
          <w:sz w:val="22"/>
          <w:szCs w:val="22"/>
          <w:lang w:val="en-US" w:eastAsia="en-US"/>
        </w:rPr>
        <w:t>leEtat</w:t>
      </w:r>
      <w:proofErr w:type="spellEnd"/>
      <w:r w:rsidRPr="00A87C4C">
        <w:rPr>
          <w:rFonts w:ascii="Arial" w:eastAsiaTheme="minorHAnsi" w:hAnsi="Arial" w:cs="Arial"/>
          <w:sz w:val="22"/>
          <w:szCs w:val="22"/>
          <w:lang w:val="en-US" w:eastAsia="en-US"/>
        </w:rPr>
        <w:t>) {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135578">
        <w:rPr>
          <w:rFonts w:ascii="Arial" w:hAnsi="Arial" w:cs="Arial"/>
          <w:sz w:val="22"/>
          <w:szCs w:val="22"/>
          <w:lang w:val="en-US" w:eastAsia="fr-FR"/>
        </w:rPr>
        <w:t xml:space="preserve">    </w:t>
      </w:r>
      <w:r>
        <w:rPr>
          <w:rFonts w:ascii="Arial" w:hAnsi="Arial" w:cs="Arial"/>
          <w:sz w:val="22"/>
          <w:szCs w:val="22"/>
          <w:lang w:eastAsia="fr-FR"/>
        </w:rPr>
        <w:t xml:space="preserve">public </w:t>
      </w:r>
      <w:proofErr w:type="spellStart"/>
      <w:r>
        <w:rPr>
          <w:rFonts w:ascii="Arial" w:hAnsi="Arial" w:cs="Arial"/>
          <w:sz w:val="22"/>
          <w:szCs w:val="22"/>
          <w:lang w:eastAsia="fr-FR"/>
        </w:rPr>
        <w:t>void</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set</w:t>
      </w:r>
      <w:r w:rsidR="00601E33">
        <w:rPr>
          <w:rFonts w:ascii="Arial" w:hAnsi="Arial" w:cs="Arial"/>
          <w:sz w:val="22"/>
          <w:szCs w:val="22"/>
          <w:lang w:eastAsia="fr-FR"/>
        </w:rPr>
        <w:t>La</w:t>
      </w:r>
      <w:r>
        <w:rPr>
          <w:rFonts w:ascii="Arial" w:hAnsi="Arial" w:cs="Arial"/>
          <w:sz w:val="22"/>
          <w:szCs w:val="22"/>
          <w:lang w:eastAsia="fr-FR"/>
        </w:rPr>
        <w:t>Demande</w:t>
      </w:r>
      <w:proofErr w:type="spellEnd"/>
      <w:r>
        <w:rPr>
          <w:rFonts w:ascii="Arial" w:hAnsi="Arial" w:cs="Arial"/>
          <w:sz w:val="22"/>
          <w:szCs w:val="22"/>
          <w:lang w:eastAsia="fr-FR"/>
        </w:rPr>
        <w:t>(</w:t>
      </w:r>
      <w:proofErr w:type="spellStart"/>
      <w:r>
        <w:rPr>
          <w:rFonts w:ascii="Arial" w:hAnsi="Arial" w:cs="Arial"/>
          <w:sz w:val="22"/>
          <w:szCs w:val="22"/>
          <w:lang w:eastAsia="fr-FR"/>
        </w:rPr>
        <w:t>DemandeAbsence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uneDemande</w:t>
      </w:r>
      <w:proofErr w:type="spellEnd"/>
      <w:r>
        <w:rPr>
          <w:rFonts w:ascii="Arial" w:hAnsi="Arial" w:cs="Arial"/>
          <w:sz w:val="22"/>
          <w:szCs w:val="22"/>
          <w:lang w:eastAsia="fr-FR"/>
        </w:rPr>
        <w:t>) { …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public </w:t>
      </w:r>
      <w:proofErr w:type="spellStart"/>
      <w:r>
        <w:rPr>
          <w:rFonts w:ascii="Arial" w:hAnsi="Arial" w:cs="Arial"/>
          <w:sz w:val="22"/>
          <w:szCs w:val="22"/>
          <w:lang w:eastAsia="fr-FR"/>
        </w:rPr>
        <w:t>DemandeAbsence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getLaDemande</w:t>
      </w:r>
      <w:proofErr w:type="spellEnd"/>
      <w:r>
        <w:rPr>
          <w:rFonts w:ascii="Arial" w:hAnsi="Arial" w:cs="Arial"/>
          <w:sz w:val="22"/>
          <w:szCs w:val="22"/>
          <w:lang w:eastAsia="fr-FR"/>
        </w:rPr>
        <w:t>() { … }</w:t>
      </w:r>
    </w:p>
    <w:p w:rsidR="00EC6D89" w:rsidRPr="00217A78"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b/>
          <w:sz w:val="22"/>
          <w:szCs w:val="22"/>
          <w:lang w:eastAsia="fr-FR"/>
        </w:rPr>
      </w:pPr>
      <w:r w:rsidRPr="00217A78">
        <w:rPr>
          <w:rFonts w:ascii="Arial" w:hAnsi="Arial" w:cs="Arial"/>
          <w:b/>
          <w:sz w:val="22"/>
          <w:szCs w:val="22"/>
          <w:lang w:eastAsia="fr-FR"/>
        </w:rPr>
        <w:t xml:space="preserve">    public List&lt;</w:t>
      </w:r>
      <w:proofErr w:type="spellStart"/>
      <w:r w:rsidRPr="00217A78">
        <w:rPr>
          <w:rFonts w:ascii="Arial" w:hAnsi="Arial" w:cs="Arial"/>
          <w:b/>
          <w:sz w:val="22"/>
          <w:szCs w:val="22"/>
          <w:lang w:eastAsia="fr-FR"/>
        </w:rPr>
        <w:t>DateFr</w:t>
      </w:r>
      <w:proofErr w:type="spellEnd"/>
      <w:r w:rsidRPr="00217A78">
        <w:rPr>
          <w:rFonts w:ascii="Arial" w:hAnsi="Arial" w:cs="Arial"/>
          <w:b/>
          <w:sz w:val="22"/>
          <w:szCs w:val="22"/>
          <w:lang w:eastAsia="fr-FR"/>
        </w:rPr>
        <w:t xml:space="preserve">&gt; </w:t>
      </w:r>
      <w:proofErr w:type="spellStart"/>
      <w:r w:rsidRPr="00217A78">
        <w:rPr>
          <w:rFonts w:ascii="Arial" w:hAnsi="Arial" w:cs="Arial"/>
          <w:b/>
          <w:sz w:val="22"/>
          <w:szCs w:val="22"/>
          <w:lang w:eastAsia="fr-FR"/>
        </w:rPr>
        <w:t>getJoursAbsence</w:t>
      </w:r>
      <w:proofErr w:type="spellEnd"/>
      <w:r w:rsidRPr="00217A78">
        <w:rPr>
          <w:rFonts w:ascii="Arial" w:hAnsi="Arial" w:cs="Arial"/>
          <w:b/>
          <w:sz w:val="22"/>
          <w:szCs w:val="22"/>
          <w:lang w:eastAsia="fr-FR"/>
        </w:rPr>
        <w:t>(</w:t>
      </w:r>
      <w:proofErr w:type="spellStart"/>
      <w:r w:rsidRPr="00217A78">
        <w:rPr>
          <w:rFonts w:ascii="Arial" w:hAnsi="Arial" w:cs="Arial"/>
          <w:b/>
          <w:sz w:val="22"/>
          <w:szCs w:val="22"/>
          <w:lang w:eastAsia="fr-FR"/>
        </w:rPr>
        <w:t>int</w:t>
      </w:r>
      <w:proofErr w:type="spellEnd"/>
      <w:r w:rsidRPr="00217A78">
        <w:rPr>
          <w:rFonts w:ascii="Arial" w:hAnsi="Arial" w:cs="Arial"/>
          <w:b/>
          <w:sz w:val="22"/>
          <w:szCs w:val="22"/>
          <w:lang w:eastAsia="fr-FR"/>
        </w:rPr>
        <w:t xml:space="preserve"> </w:t>
      </w:r>
      <w:proofErr w:type="spellStart"/>
      <w:r w:rsidRPr="00217A78">
        <w:rPr>
          <w:rFonts w:ascii="Arial" w:hAnsi="Arial" w:cs="Arial"/>
          <w:b/>
          <w:sz w:val="22"/>
          <w:szCs w:val="22"/>
          <w:lang w:eastAsia="fr-FR"/>
        </w:rPr>
        <w:t>unMois</w:t>
      </w:r>
      <w:proofErr w:type="spellEnd"/>
      <w:r w:rsidRPr="00217A78">
        <w:rPr>
          <w:rFonts w:ascii="Arial" w:hAnsi="Arial" w:cs="Arial"/>
          <w:b/>
          <w:sz w:val="22"/>
          <w:szCs w:val="22"/>
          <w:lang w:eastAsia="fr-FR"/>
        </w:rPr>
        <w:t xml:space="preserve">, </w:t>
      </w:r>
      <w:proofErr w:type="spellStart"/>
      <w:r w:rsidRPr="00217A78">
        <w:rPr>
          <w:rFonts w:ascii="Arial" w:hAnsi="Arial" w:cs="Arial"/>
          <w:b/>
          <w:sz w:val="22"/>
          <w:szCs w:val="22"/>
          <w:lang w:eastAsia="fr-FR"/>
        </w:rPr>
        <w:t>int</w:t>
      </w:r>
      <w:proofErr w:type="spellEnd"/>
      <w:r w:rsidRPr="00217A78">
        <w:rPr>
          <w:rFonts w:ascii="Arial" w:hAnsi="Arial" w:cs="Arial"/>
          <w:b/>
          <w:sz w:val="22"/>
          <w:szCs w:val="22"/>
          <w:lang w:eastAsia="fr-FR"/>
        </w:rPr>
        <w:t xml:space="preserve"> </w:t>
      </w:r>
      <w:proofErr w:type="spellStart"/>
      <w:r w:rsidRPr="00217A78">
        <w:rPr>
          <w:rFonts w:ascii="Arial" w:hAnsi="Arial" w:cs="Arial"/>
          <w:b/>
          <w:sz w:val="22"/>
          <w:szCs w:val="22"/>
          <w:lang w:eastAsia="fr-FR"/>
        </w:rPr>
        <w:t>uneAnnee</w:t>
      </w:r>
      <w:proofErr w:type="spellEnd"/>
      <w:r w:rsidRPr="00217A78">
        <w:rPr>
          <w:rFonts w:ascii="Arial" w:hAnsi="Arial" w:cs="Arial"/>
          <w:b/>
          <w:sz w:val="22"/>
          <w:szCs w:val="22"/>
          <w:lang w:eastAsia="fr-FR"/>
        </w:rPr>
        <w:t>) { …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sidRPr="00D84090">
        <w:rPr>
          <w:rFonts w:ascii="Arial" w:hAnsi="Arial" w:cs="Arial"/>
          <w:i/>
          <w:sz w:val="22"/>
          <w:szCs w:val="22"/>
          <w:lang w:eastAsia="fr-FR"/>
        </w:rPr>
        <w:t>// Retourne la liste des jours ouvrables du mois spécifié que couvre l'absence</w:t>
      </w:r>
      <w:r>
        <w:rPr>
          <w:rFonts w:ascii="Arial" w:hAnsi="Arial" w:cs="Arial"/>
          <w:i/>
          <w:sz w:val="22"/>
          <w:szCs w:val="22"/>
          <w:lang w:eastAsia="fr-FR"/>
        </w:rPr>
        <w:t>, le principe est de</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Pr>
          <w:rFonts w:ascii="Arial" w:hAnsi="Arial" w:cs="Arial"/>
          <w:i/>
          <w:sz w:val="22"/>
          <w:szCs w:val="22"/>
          <w:lang w:eastAsia="fr-FR"/>
        </w:rPr>
        <w:t>// parcourir les jours d’absence et vérifier s’ils sont dans le mois spécifié, et s’ils sont ouvrables.</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Pr>
          <w:rFonts w:ascii="Arial" w:hAnsi="Arial" w:cs="Arial"/>
          <w:i/>
          <w:sz w:val="22"/>
          <w:szCs w:val="22"/>
          <w:lang w:eastAsia="fr-FR"/>
        </w:rPr>
        <w:t xml:space="preserve">// Exemple : pour une absence allant du 27/05/2016 au 06/06/2016, cette méthode appelée avec les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Pr>
          <w:rFonts w:ascii="Arial" w:hAnsi="Arial" w:cs="Arial"/>
          <w:i/>
          <w:sz w:val="22"/>
          <w:szCs w:val="22"/>
          <w:lang w:eastAsia="fr-FR"/>
        </w:rPr>
        <w:t xml:space="preserve">// paramètres </w:t>
      </w:r>
      <w:proofErr w:type="spellStart"/>
      <w:r>
        <w:rPr>
          <w:rFonts w:ascii="Arial" w:hAnsi="Arial" w:cs="Arial"/>
          <w:i/>
          <w:sz w:val="22"/>
          <w:szCs w:val="22"/>
          <w:lang w:eastAsia="fr-FR"/>
        </w:rPr>
        <w:t>unMois</w:t>
      </w:r>
      <w:proofErr w:type="spellEnd"/>
      <w:r>
        <w:rPr>
          <w:rFonts w:ascii="Arial" w:hAnsi="Arial" w:cs="Arial"/>
          <w:i/>
          <w:sz w:val="22"/>
          <w:szCs w:val="22"/>
          <w:lang w:eastAsia="fr-FR"/>
        </w:rPr>
        <w:t xml:space="preserve">=6 et </w:t>
      </w:r>
      <w:proofErr w:type="spellStart"/>
      <w:r>
        <w:rPr>
          <w:rFonts w:ascii="Arial" w:hAnsi="Arial" w:cs="Arial"/>
          <w:i/>
          <w:sz w:val="22"/>
          <w:szCs w:val="22"/>
          <w:lang w:eastAsia="fr-FR"/>
        </w:rPr>
        <w:t>uneAnnee</w:t>
      </w:r>
      <w:proofErr w:type="spellEnd"/>
      <w:r>
        <w:rPr>
          <w:rFonts w:ascii="Arial" w:hAnsi="Arial" w:cs="Arial"/>
          <w:i/>
          <w:sz w:val="22"/>
          <w:szCs w:val="22"/>
          <w:lang w:eastAsia="fr-FR"/>
        </w:rPr>
        <w:t xml:space="preserve">=2016 retournera la collection de dates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Pr>
          <w:rFonts w:ascii="Arial" w:hAnsi="Arial" w:cs="Arial"/>
          <w:i/>
          <w:sz w:val="22"/>
          <w:szCs w:val="22"/>
          <w:lang w:eastAsia="fr-FR"/>
        </w:rPr>
        <w:t xml:space="preserve">// { 01/06/2016, 02/06/2016, 03/06/2016, 06/06/2016} car les 4 et 5 juin 2016 ne sont pas des jours </w:t>
      </w:r>
    </w:p>
    <w:p w:rsidR="00EC6D89" w:rsidRPr="00D8409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Pr>
          <w:rFonts w:ascii="Arial" w:hAnsi="Arial" w:cs="Arial"/>
          <w:i/>
          <w:sz w:val="22"/>
          <w:szCs w:val="22"/>
          <w:lang w:eastAsia="fr-FR"/>
        </w:rPr>
        <w:t>// ouvrables.</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jc w:val="both"/>
        <w:rPr>
          <w:rFonts w:ascii="Arial" w:hAnsi="Arial" w:cs="Arial"/>
          <w:sz w:val="22"/>
          <w:szCs w:val="22"/>
          <w:lang w:eastAsia="fr-FR"/>
        </w:rPr>
      </w:pPr>
      <w:r>
        <w:rPr>
          <w:rFonts w:ascii="Arial" w:hAnsi="Arial" w:cs="Arial"/>
          <w:sz w:val="22"/>
          <w:szCs w:val="22"/>
        </w:rPr>
        <w:br w:type="page"/>
      </w:r>
      <w:r>
        <w:rPr>
          <w:rFonts w:ascii="Arial" w:hAnsi="Arial" w:cs="Arial"/>
          <w:sz w:val="22"/>
          <w:szCs w:val="22"/>
          <w:lang w:eastAsia="fr-FR"/>
        </w:rPr>
        <w:lastRenderedPageBreak/>
        <w:t xml:space="preserve">public class </w:t>
      </w:r>
      <w:proofErr w:type="spellStart"/>
      <w:r>
        <w:rPr>
          <w:rFonts w:ascii="Arial" w:hAnsi="Arial" w:cs="Arial"/>
          <w:sz w:val="22"/>
          <w:szCs w:val="22"/>
          <w:lang w:eastAsia="fr-FR"/>
        </w:rPr>
        <w:t>DemandeAbsence</w:t>
      </w:r>
      <w:proofErr w:type="spellEnd"/>
      <w:r>
        <w:rPr>
          <w:rFonts w:ascii="Arial" w:hAnsi="Arial" w:cs="Arial"/>
          <w:sz w:val="22"/>
          <w:szCs w:val="22"/>
          <w:lang w:eastAsia="fr-FR"/>
        </w:rPr>
        <w:t xml:space="preserve">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Pr>
          <w:rFonts w:ascii="Arial" w:hAnsi="Arial" w:cs="Arial"/>
          <w:sz w:val="22"/>
          <w:szCs w:val="22"/>
          <w:lang w:eastAsia="fr-FR"/>
        </w:rPr>
        <w:t>private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DateFr</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laDateDemande</w:t>
      </w:r>
      <w:proofErr w:type="spellEnd"/>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Pr>
          <w:rFonts w:ascii="Arial" w:hAnsi="Arial" w:cs="Arial"/>
          <w:sz w:val="22"/>
          <w:szCs w:val="22"/>
          <w:lang w:eastAsia="fr-FR"/>
        </w:rPr>
        <w:t>private</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DateFr</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laDateReponse</w:t>
      </w:r>
      <w:proofErr w:type="spellEnd"/>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Pr>
          <w:rFonts w:ascii="Arial" w:hAnsi="Arial" w:cs="Arial"/>
          <w:sz w:val="22"/>
          <w:szCs w:val="22"/>
          <w:lang w:eastAsia="fr-FR"/>
        </w:rPr>
        <w:t>private</w:t>
      </w:r>
      <w:proofErr w:type="spellEnd"/>
      <w:r>
        <w:rPr>
          <w:rFonts w:ascii="Arial" w:hAnsi="Arial" w:cs="Arial"/>
          <w:sz w:val="22"/>
          <w:szCs w:val="22"/>
          <w:lang w:eastAsia="fr-FR"/>
        </w:rPr>
        <w:t xml:space="preserve"> String </w:t>
      </w:r>
      <w:proofErr w:type="spellStart"/>
      <w:r>
        <w:rPr>
          <w:rFonts w:ascii="Arial" w:hAnsi="Arial" w:cs="Arial"/>
          <w:sz w:val="22"/>
          <w:szCs w:val="22"/>
          <w:lang w:eastAsia="fr-FR"/>
        </w:rPr>
        <w:t>leMotifRefus</w:t>
      </w:r>
      <w:proofErr w:type="spellEnd"/>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Pr>
          <w:rFonts w:ascii="Arial" w:hAnsi="Arial" w:cs="Arial"/>
          <w:sz w:val="22"/>
          <w:szCs w:val="22"/>
          <w:lang w:eastAsia="fr-FR"/>
        </w:rPr>
        <w:t>private</w:t>
      </w:r>
      <w:proofErr w:type="spellEnd"/>
      <w:r>
        <w:rPr>
          <w:rFonts w:ascii="Arial" w:hAnsi="Arial" w:cs="Arial"/>
          <w:sz w:val="22"/>
          <w:szCs w:val="22"/>
          <w:lang w:eastAsia="fr-FR"/>
        </w:rPr>
        <w:t xml:space="preserve"> Absence </w:t>
      </w:r>
      <w:proofErr w:type="spellStart"/>
      <w:r>
        <w:rPr>
          <w:rFonts w:ascii="Arial" w:hAnsi="Arial" w:cs="Arial"/>
          <w:sz w:val="22"/>
          <w:szCs w:val="22"/>
          <w:lang w:eastAsia="fr-FR"/>
        </w:rPr>
        <w:t>laAbsence</w:t>
      </w:r>
      <w:proofErr w:type="spellEnd"/>
      <w:r>
        <w:rPr>
          <w:rFonts w:ascii="Arial" w:hAnsi="Arial" w:cs="Arial"/>
          <w:sz w:val="22"/>
          <w:szCs w:val="22"/>
          <w:lang w:eastAsia="fr-FR"/>
        </w:rPr>
        <w:t>;</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eastAsiaTheme="minorHAnsi" w:hAnsi="Arial" w:cs="Arial"/>
          <w:sz w:val="22"/>
          <w:szCs w:val="22"/>
          <w:lang w:eastAsia="en-US"/>
        </w:rPr>
      </w:pPr>
      <w:r>
        <w:rPr>
          <w:rFonts w:ascii="Arial" w:hAnsi="Arial" w:cs="Arial"/>
          <w:sz w:val="22"/>
          <w:szCs w:val="22"/>
          <w:lang w:eastAsia="fr-FR"/>
        </w:rPr>
        <w:t xml:space="preserve">    public </w:t>
      </w:r>
      <w:proofErr w:type="spellStart"/>
      <w:r>
        <w:rPr>
          <w:rFonts w:ascii="Arial" w:hAnsi="Arial" w:cs="Arial"/>
          <w:sz w:val="22"/>
          <w:szCs w:val="22"/>
          <w:lang w:eastAsia="fr-FR"/>
        </w:rPr>
        <w:t>DemandeAbsence</w:t>
      </w:r>
      <w:proofErr w:type="spellEnd"/>
      <w:r>
        <w:rPr>
          <w:rFonts w:ascii="Arial" w:hAnsi="Arial" w:cs="Arial"/>
          <w:sz w:val="22"/>
          <w:szCs w:val="22"/>
          <w:lang w:eastAsia="fr-FR"/>
        </w:rPr>
        <w:t>(</w:t>
      </w:r>
      <w:proofErr w:type="spellStart"/>
      <w:r w:rsidRPr="00E34137">
        <w:rPr>
          <w:rFonts w:ascii="Arial" w:eastAsiaTheme="minorHAnsi" w:hAnsi="Arial" w:cs="Arial"/>
          <w:sz w:val="22"/>
          <w:szCs w:val="22"/>
          <w:lang w:eastAsia="en-US"/>
        </w:rPr>
        <w:t>DateFr</w:t>
      </w:r>
      <w:proofErr w:type="spellEnd"/>
      <w:r w:rsidRPr="00E34137">
        <w:rPr>
          <w:rFonts w:ascii="Arial" w:eastAsiaTheme="minorHAnsi" w:hAnsi="Arial" w:cs="Arial"/>
          <w:sz w:val="22"/>
          <w:szCs w:val="22"/>
          <w:lang w:eastAsia="en-US"/>
        </w:rPr>
        <w:t xml:space="preserve"> </w:t>
      </w:r>
      <w:proofErr w:type="spellStart"/>
      <w:r w:rsidRPr="00E34137">
        <w:rPr>
          <w:rFonts w:ascii="Arial" w:eastAsiaTheme="minorHAnsi" w:hAnsi="Arial" w:cs="Arial"/>
          <w:sz w:val="22"/>
          <w:szCs w:val="22"/>
          <w:lang w:eastAsia="en-US"/>
        </w:rPr>
        <w:t>uneDateDebut</w:t>
      </w:r>
      <w:proofErr w:type="spellEnd"/>
      <w:r w:rsidRPr="00E34137">
        <w:rPr>
          <w:rFonts w:ascii="Arial" w:eastAsiaTheme="minorHAnsi" w:hAnsi="Arial" w:cs="Arial"/>
          <w:sz w:val="22"/>
          <w:szCs w:val="22"/>
          <w:lang w:eastAsia="en-US"/>
        </w:rPr>
        <w:t xml:space="preserve">, </w:t>
      </w:r>
      <w:proofErr w:type="spellStart"/>
      <w:r w:rsidRPr="00E34137">
        <w:rPr>
          <w:rFonts w:ascii="Arial" w:eastAsiaTheme="minorHAnsi" w:hAnsi="Arial" w:cs="Arial"/>
          <w:sz w:val="22"/>
          <w:szCs w:val="22"/>
          <w:lang w:eastAsia="en-US"/>
        </w:rPr>
        <w:t>DateFr</w:t>
      </w:r>
      <w:proofErr w:type="spellEnd"/>
      <w:r w:rsidRPr="00E34137">
        <w:rPr>
          <w:rFonts w:ascii="Arial" w:eastAsiaTheme="minorHAnsi" w:hAnsi="Arial" w:cs="Arial"/>
          <w:sz w:val="22"/>
          <w:szCs w:val="22"/>
          <w:lang w:eastAsia="en-US"/>
        </w:rPr>
        <w:t xml:space="preserve"> </w:t>
      </w:r>
      <w:proofErr w:type="spellStart"/>
      <w:r w:rsidRPr="00E34137">
        <w:rPr>
          <w:rFonts w:ascii="Arial" w:eastAsiaTheme="minorHAnsi" w:hAnsi="Arial" w:cs="Arial"/>
          <w:sz w:val="22"/>
          <w:szCs w:val="22"/>
          <w:lang w:eastAsia="en-US"/>
        </w:rPr>
        <w:t>uneDateFin</w:t>
      </w:r>
      <w:proofErr w:type="spellEnd"/>
      <w:r w:rsidRPr="00E34137">
        <w:rPr>
          <w:rFonts w:ascii="Arial" w:eastAsiaTheme="minorHAnsi" w:hAnsi="Arial" w:cs="Arial"/>
          <w:sz w:val="22"/>
          <w:szCs w:val="22"/>
          <w:lang w:eastAsia="en-US"/>
        </w:rPr>
        <w:t>,</w:t>
      </w:r>
      <w:r>
        <w:rPr>
          <w:rFonts w:ascii="Arial" w:eastAsiaTheme="minorHAnsi" w:hAnsi="Arial" w:cs="Arial"/>
          <w:sz w:val="22"/>
          <w:szCs w:val="22"/>
          <w:lang w:eastAsia="en-US"/>
        </w:rPr>
        <w:t xml:space="preserve"> </w:t>
      </w:r>
      <w:r w:rsidRPr="00E34137">
        <w:rPr>
          <w:rFonts w:ascii="Arial" w:eastAsiaTheme="minorHAnsi" w:hAnsi="Arial" w:cs="Arial"/>
          <w:sz w:val="22"/>
          <w:szCs w:val="22"/>
          <w:lang w:eastAsia="en-US"/>
        </w:rPr>
        <w:t xml:space="preserve">String </w:t>
      </w:r>
      <w:proofErr w:type="spellStart"/>
      <w:r w:rsidRPr="00E34137">
        <w:rPr>
          <w:rFonts w:ascii="Arial" w:eastAsiaTheme="minorHAnsi" w:hAnsi="Arial" w:cs="Arial"/>
          <w:sz w:val="22"/>
          <w:szCs w:val="22"/>
          <w:lang w:eastAsia="en-US"/>
        </w:rPr>
        <w:t>unMotif</w:t>
      </w:r>
      <w:proofErr w:type="spellEnd"/>
      <w:r w:rsidRPr="00E34137">
        <w:rPr>
          <w:rFonts w:ascii="Arial" w:eastAsiaTheme="minorHAnsi" w:hAnsi="Arial" w:cs="Arial"/>
          <w:sz w:val="22"/>
          <w:szCs w:val="22"/>
          <w:lang w:eastAsia="en-US"/>
        </w:rPr>
        <w:t xml:space="preserve">, </w:t>
      </w:r>
    </w:p>
    <w:p w:rsidR="00EC6D89" w:rsidRDefault="00EF0728"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ab/>
      </w:r>
      <w:r>
        <w:rPr>
          <w:rFonts w:ascii="Arial" w:hAnsi="Arial" w:cs="Arial"/>
          <w:sz w:val="22"/>
          <w:szCs w:val="22"/>
          <w:lang w:eastAsia="fr-FR"/>
        </w:rPr>
        <w:tab/>
      </w:r>
      <w:r>
        <w:rPr>
          <w:rFonts w:ascii="Arial" w:hAnsi="Arial" w:cs="Arial"/>
          <w:sz w:val="22"/>
          <w:szCs w:val="22"/>
          <w:lang w:eastAsia="fr-FR"/>
        </w:rPr>
        <w:tab/>
      </w:r>
      <w:r>
        <w:rPr>
          <w:rFonts w:ascii="Arial" w:hAnsi="Arial" w:cs="Arial"/>
          <w:sz w:val="22"/>
          <w:szCs w:val="22"/>
          <w:lang w:eastAsia="fr-FR"/>
        </w:rPr>
        <w:tab/>
      </w:r>
      <w:r>
        <w:rPr>
          <w:rFonts w:ascii="Arial" w:hAnsi="Arial" w:cs="Arial"/>
          <w:sz w:val="22"/>
          <w:szCs w:val="22"/>
          <w:lang w:eastAsia="fr-FR"/>
        </w:rPr>
        <w:tab/>
      </w:r>
      <w:r w:rsidR="00EC6D89" w:rsidRPr="00E34137">
        <w:rPr>
          <w:rFonts w:ascii="Arial" w:eastAsiaTheme="minorHAnsi" w:hAnsi="Arial" w:cs="Arial"/>
          <w:sz w:val="22"/>
          <w:szCs w:val="22"/>
          <w:lang w:eastAsia="en-US"/>
        </w:rPr>
        <w:t xml:space="preserve">Salarie </w:t>
      </w:r>
      <w:proofErr w:type="spellStart"/>
      <w:r w:rsidR="00EC6D89" w:rsidRPr="00E34137">
        <w:rPr>
          <w:rFonts w:ascii="Arial" w:eastAsiaTheme="minorHAnsi" w:hAnsi="Arial" w:cs="Arial"/>
          <w:sz w:val="22"/>
          <w:szCs w:val="22"/>
          <w:lang w:eastAsia="en-US"/>
        </w:rPr>
        <w:t>unSalarie</w:t>
      </w:r>
      <w:proofErr w:type="spellEnd"/>
      <w:r w:rsidR="00EC6D89" w:rsidRPr="00E34137">
        <w:rPr>
          <w:rFonts w:ascii="Arial" w:eastAsiaTheme="minorHAnsi" w:hAnsi="Arial" w:cs="Arial"/>
          <w:sz w:val="22"/>
          <w:szCs w:val="22"/>
          <w:lang w:eastAsia="en-US"/>
        </w:rPr>
        <w:t xml:space="preserve">, </w:t>
      </w:r>
      <w:proofErr w:type="spellStart"/>
      <w:r w:rsidR="00EC6D89" w:rsidRPr="00E34137">
        <w:rPr>
          <w:rFonts w:ascii="Arial" w:eastAsiaTheme="minorHAnsi" w:hAnsi="Arial" w:cs="Arial"/>
          <w:sz w:val="22"/>
          <w:szCs w:val="22"/>
          <w:lang w:eastAsia="en-US"/>
        </w:rPr>
        <w:t>DateFr</w:t>
      </w:r>
      <w:proofErr w:type="spellEnd"/>
      <w:r w:rsidR="00EC6D89" w:rsidRPr="00E34137">
        <w:rPr>
          <w:rFonts w:ascii="Arial" w:eastAsiaTheme="minorHAnsi" w:hAnsi="Arial" w:cs="Arial"/>
          <w:sz w:val="22"/>
          <w:szCs w:val="22"/>
          <w:lang w:eastAsia="en-US"/>
        </w:rPr>
        <w:t xml:space="preserve"> </w:t>
      </w:r>
      <w:proofErr w:type="spellStart"/>
      <w:r w:rsidR="00EC6D89" w:rsidRPr="00E34137">
        <w:rPr>
          <w:rFonts w:ascii="Arial" w:eastAsiaTheme="minorHAnsi" w:hAnsi="Arial" w:cs="Arial"/>
          <w:sz w:val="22"/>
          <w:szCs w:val="22"/>
          <w:lang w:eastAsia="en-US"/>
        </w:rPr>
        <w:t>uneDateDemande</w:t>
      </w:r>
      <w:proofErr w:type="spellEnd"/>
      <w:r w:rsidR="00EC6D89">
        <w:rPr>
          <w:rFonts w:ascii="Arial" w:hAnsi="Arial" w:cs="Arial"/>
          <w:sz w:val="22"/>
          <w:szCs w:val="22"/>
          <w:lang w:eastAsia="fr-FR"/>
        </w:rPr>
        <w:t>) {</w:t>
      </w:r>
    </w:p>
    <w:p w:rsidR="00EC6D89" w:rsidRPr="0018528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w:t>
      </w:r>
      <w:proofErr w:type="spellStart"/>
      <w:r w:rsidRPr="00185280">
        <w:rPr>
          <w:rFonts w:ascii="Arial" w:hAnsi="Arial" w:cs="Arial"/>
          <w:sz w:val="22"/>
          <w:szCs w:val="22"/>
          <w:lang w:eastAsia="fr-FR"/>
        </w:rPr>
        <w:t>laDateDemande</w:t>
      </w:r>
      <w:proofErr w:type="spellEnd"/>
      <w:r w:rsidRPr="00185280">
        <w:rPr>
          <w:rFonts w:ascii="Arial" w:hAnsi="Arial" w:cs="Arial"/>
          <w:sz w:val="22"/>
          <w:szCs w:val="22"/>
          <w:lang w:eastAsia="fr-FR"/>
        </w:rPr>
        <w:t xml:space="preserve"> = </w:t>
      </w:r>
      <w:proofErr w:type="spellStart"/>
      <w:r w:rsidRPr="00185280">
        <w:rPr>
          <w:rFonts w:ascii="Arial" w:hAnsi="Arial" w:cs="Arial"/>
          <w:sz w:val="22"/>
          <w:szCs w:val="22"/>
          <w:lang w:eastAsia="fr-FR"/>
        </w:rPr>
        <w:t>uneDateDemande</w:t>
      </w:r>
      <w:proofErr w:type="spellEnd"/>
      <w:r w:rsidRPr="00185280">
        <w:rPr>
          <w:rFonts w:ascii="Arial" w:hAnsi="Arial" w:cs="Arial"/>
          <w:sz w:val="22"/>
          <w:szCs w:val="22"/>
          <w:lang w:eastAsia="fr-FR"/>
        </w:rPr>
        <w:t>;</w:t>
      </w:r>
    </w:p>
    <w:p w:rsidR="00EC6D89" w:rsidRPr="0018528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eastAsiaTheme="minorHAnsi" w:hAnsi="Arial" w:cs="Arial"/>
          <w:sz w:val="22"/>
          <w:szCs w:val="22"/>
          <w:lang w:eastAsia="en-US"/>
        </w:rPr>
      </w:pPr>
      <w:r w:rsidRPr="003B0F42">
        <w:rPr>
          <w:rFonts w:ascii="Arial" w:hAnsi="Arial" w:cs="Arial"/>
          <w:sz w:val="22"/>
          <w:szCs w:val="22"/>
          <w:lang w:eastAsia="fr-FR"/>
        </w:rPr>
        <w:t xml:space="preserve">        </w:t>
      </w:r>
      <w:proofErr w:type="spellStart"/>
      <w:r w:rsidRPr="003B0F42">
        <w:rPr>
          <w:rFonts w:ascii="Arial" w:eastAsiaTheme="minorHAnsi" w:hAnsi="Arial" w:cs="Arial"/>
          <w:sz w:val="22"/>
          <w:szCs w:val="22"/>
          <w:lang w:eastAsia="en-US"/>
        </w:rPr>
        <w:t>laAbsence</w:t>
      </w:r>
      <w:proofErr w:type="spellEnd"/>
      <w:r w:rsidRPr="003B0F42">
        <w:rPr>
          <w:rFonts w:ascii="Arial" w:eastAsiaTheme="minorHAnsi" w:hAnsi="Arial" w:cs="Arial"/>
          <w:sz w:val="22"/>
          <w:szCs w:val="22"/>
          <w:lang w:eastAsia="en-US"/>
        </w:rPr>
        <w:t xml:space="preserve"> = new Absence(</w:t>
      </w:r>
      <w:proofErr w:type="spellStart"/>
      <w:r w:rsidRPr="003B0F42">
        <w:rPr>
          <w:rFonts w:ascii="Arial" w:eastAsiaTheme="minorHAnsi" w:hAnsi="Arial" w:cs="Arial"/>
          <w:sz w:val="22"/>
          <w:szCs w:val="22"/>
          <w:lang w:eastAsia="en-US"/>
        </w:rPr>
        <w:t>uneDateDebut</w:t>
      </w:r>
      <w:proofErr w:type="spellEnd"/>
      <w:r w:rsidRPr="003B0F42">
        <w:rPr>
          <w:rFonts w:ascii="Arial" w:eastAsiaTheme="minorHAnsi" w:hAnsi="Arial" w:cs="Arial"/>
          <w:sz w:val="22"/>
          <w:szCs w:val="22"/>
          <w:lang w:eastAsia="en-US"/>
        </w:rPr>
        <w:t xml:space="preserve">, </w:t>
      </w:r>
      <w:proofErr w:type="spellStart"/>
      <w:r w:rsidRPr="003B0F42">
        <w:rPr>
          <w:rFonts w:ascii="Arial" w:eastAsiaTheme="minorHAnsi" w:hAnsi="Arial" w:cs="Arial"/>
          <w:sz w:val="22"/>
          <w:szCs w:val="22"/>
          <w:lang w:eastAsia="en-US"/>
        </w:rPr>
        <w:t>uneDateFin</w:t>
      </w:r>
      <w:proofErr w:type="spellEnd"/>
      <w:r w:rsidRPr="003B0F42">
        <w:rPr>
          <w:rFonts w:ascii="Arial" w:eastAsiaTheme="minorHAnsi" w:hAnsi="Arial" w:cs="Arial"/>
          <w:sz w:val="22"/>
          <w:szCs w:val="22"/>
          <w:lang w:eastAsia="en-US"/>
        </w:rPr>
        <w:t xml:space="preserve">, </w:t>
      </w:r>
      <w:proofErr w:type="spellStart"/>
      <w:r w:rsidRPr="00185280">
        <w:rPr>
          <w:rFonts w:ascii="Arial" w:eastAsiaTheme="minorHAnsi" w:hAnsi="Arial" w:cs="Arial"/>
          <w:sz w:val="22"/>
          <w:szCs w:val="22"/>
          <w:lang w:eastAsia="en-US"/>
        </w:rPr>
        <w:t>unMotif</w:t>
      </w:r>
      <w:proofErr w:type="spellEnd"/>
      <w:r w:rsidRPr="00185280">
        <w:rPr>
          <w:rFonts w:ascii="Arial" w:eastAsiaTheme="minorHAnsi" w:hAnsi="Arial" w:cs="Arial"/>
          <w:sz w:val="22"/>
          <w:szCs w:val="22"/>
          <w:lang w:eastAsia="en-US"/>
        </w:rPr>
        <w:t xml:space="preserve">, </w:t>
      </w:r>
      <w:proofErr w:type="spellStart"/>
      <w:r w:rsidRPr="00185280">
        <w:rPr>
          <w:rFonts w:ascii="Arial" w:eastAsiaTheme="minorHAnsi" w:hAnsi="Arial" w:cs="Arial"/>
          <w:sz w:val="22"/>
          <w:szCs w:val="22"/>
          <w:lang w:eastAsia="en-US"/>
        </w:rPr>
        <w:t>unSalarie</w:t>
      </w:r>
      <w:proofErr w:type="spellEnd"/>
      <w:r w:rsidRPr="00185280">
        <w:rPr>
          <w:rFonts w:ascii="Arial" w:eastAsiaTheme="minorHAnsi" w:hAnsi="Arial" w:cs="Arial"/>
          <w:sz w:val="22"/>
          <w:szCs w:val="22"/>
          <w:lang w:eastAsia="en-US"/>
        </w:rPr>
        <w:t>);</w:t>
      </w:r>
    </w:p>
    <w:p w:rsidR="00EC6D89" w:rsidRPr="00185280"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eastAsiaTheme="minorHAnsi" w:hAnsi="Arial" w:cs="Arial"/>
          <w:sz w:val="22"/>
          <w:szCs w:val="22"/>
          <w:lang w:eastAsia="en-US"/>
        </w:rPr>
      </w:pPr>
      <w:r w:rsidRPr="00185280">
        <w:rPr>
          <w:rFonts w:ascii="Arial" w:eastAsiaTheme="minorHAnsi" w:hAnsi="Arial" w:cs="Arial"/>
          <w:sz w:val="22"/>
          <w:szCs w:val="22"/>
          <w:lang w:eastAsia="en-US"/>
        </w:rPr>
        <w:t xml:space="preserve">        </w:t>
      </w:r>
      <w:proofErr w:type="spellStart"/>
      <w:r w:rsidRPr="00185280">
        <w:rPr>
          <w:rFonts w:ascii="Arial" w:eastAsiaTheme="minorHAnsi" w:hAnsi="Arial" w:cs="Arial"/>
          <w:sz w:val="22"/>
          <w:szCs w:val="22"/>
          <w:lang w:eastAsia="en-US"/>
        </w:rPr>
        <w:t>laAbsence.setLeEtat</w:t>
      </w:r>
      <w:proofErr w:type="spellEnd"/>
      <w:r w:rsidRPr="00185280">
        <w:rPr>
          <w:rFonts w:ascii="Arial" w:eastAsiaTheme="minorHAnsi" w:hAnsi="Arial" w:cs="Arial"/>
          <w:sz w:val="22"/>
          <w:szCs w:val="22"/>
          <w:lang w:eastAsia="en-US"/>
        </w:rPr>
        <w:t>("ATT");</w:t>
      </w:r>
    </w:p>
    <w:p w:rsidR="00EC6D89" w:rsidRPr="003B0F42"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185280">
        <w:rPr>
          <w:rFonts w:ascii="Arial" w:hAnsi="Arial" w:cs="Arial"/>
          <w:sz w:val="22"/>
          <w:szCs w:val="22"/>
          <w:lang w:eastAsia="fr-FR"/>
        </w:rPr>
        <w:t xml:space="preserve">    </w:t>
      </w:r>
      <w:r w:rsidRPr="003B0F42">
        <w:rPr>
          <w:rFonts w:ascii="Arial" w:hAnsi="Arial" w:cs="Arial"/>
          <w:sz w:val="22"/>
          <w:szCs w:val="22"/>
          <w:lang w:eastAsia="fr-FR"/>
        </w:rPr>
        <w:t>}</w:t>
      </w:r>
    </w:p>
    <w:p w:rsidR="00EC6D89" w:rsidRPr="003B0F42"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3B0F42">
        <w:rPr>
          <w:rFonts w:ascii="Arial" w:hAnsi="Arial" w:cs="Arial"/>
          <w:sz w:val="22"/>
          <w:szCs w:val="22"/>
          <w:lang w:eastAsia="fr-FR"/>
        </w:rPr>
        <w:t xml:space="preserve">    public </w:t>
      </w:r>
      <w:proofErr w:type="spellStart"/>
      <w:r w:rsidRPr="003B0F42">
        <w:rPr>
          <w:rFonts w:ascii="Arial" w:hAnsi="Arial" w:cs="Arial"/>
          <w:sz w:val="22"/>
          <w:szCs w:val="22"/>
          <w:lang w:eastAsia="fr-FR"/>
        </w:rPr>
        <w:t>DateFr</w:t>
      </w:r>
      <w:proofErr w:type="spellEnd"/>
      <w:r w:rsidRPr="003B0F42">
        <w:rPr>
          <w:rFonts w:ascii="Arial" w:hAnsi="Arial" w:cs="Arial"/>
          <w:sz w:val="22"/>
          <w:szCs w:val="22"/>
          <w:lang w:eastAsia="fr-FR"/>
        </w:rPr>
        <w:t xml:space="preserve"> </w:t>
      </w:r>
      <w:proofErr w:type="spellStart"/>
      <w:r w:rsidRPr="003B0F42">
        <w:rPr>
          <w:rFonts w:ascii="Arial" w:hAnsi="Arial" w:cs="Arial"/>
          <w:sz w:val="22"/>
          <w:szCs w:val="22"/>
          <w:lang w:eastAsia="fr-FR"/>
        </w:rPr>
        <w:t>getLaDateDemande</w:t>
      </w:r>
      <w:proofErr w:type="spellEnd"/>
      <w:r w:rsidRPr="003B0F42">
        <w:rPr>
          <w:rFonts w:ascii="Arial" w:hAnsi="Arial" w:cs="Arial"/>
          <w:sz w:val="22"/>
          <w:szCs w:val="22"/>
          <w:lang w:eastAsia="fr-FR"/>
        </w:rPr>
        <w:t>() { …. }</w:t>
      </w:r>
    </w:p>
    <w:p w:rsidR="00EC6D89" w:rsidRPr="003B0F42"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3B0F42">
        <w:rPr>
          <w:rFonts w:ascii="Arial" w:hAnsi="Arial" w:cs="Arial"/>
          <w:sz w:val="22"/>
          <w:szCs w:val="22"/>
          <w:lang w:eastAsia="fr-FR"/>
        </w:rPr>
        <w:t xml:space="preserve">    public </w:t>
      </w:r>
      <w:proofErr w:type="spellStart"/>
      <w:r w:rsidRPr="003B0F42">
        <w:rPr>
          <w:rFonts w:ascii="Arial" w:hAnsi="Arial" w:cs="Arial"/>
          <w:sz w:val="22"/>
          <w:szCs w:val="22"/>
          <w:lang w:eastAsia="fr-FR"/>
        </w:rPr>
        <w:t>DateFr</w:t>
      </w:r>
      <w:proofErr w:type="spellEnd"/>
      <w:r w:rsidRPr="003B0F42">
        <w:rPr>
          <w:rFonts w:ascii="Arial" w:hAnsi="Arial" w:cs="Arial"/>
          <w:sz w:val="22"/>
          <w:szCs w:val="22"/>
          <w:lang w:eastAsia="fr-FR"/>
        </w:rPr>
        <w:t xml:space="preserve"> </w:t>
      </w:r>
      <w:proofErr w:type="spellStart"/>
      <w:r w:rsidRPr="003B0F42">
        <w:rPr>
          <w:rFonts w:ascii="Arial" w:hAnsi="Arial" w:cs="Arial"/>
          <w:sz w:val="22"/>
          <w:szCs w:val="22"/>
          <w:lang w:eastAsia="fr-FR"/>
        </w:rPr>
        <w:t>getLaDateReponse</w:t>
      </w:r>
      <w:proofErr w:type="spellEnd"/>
      <w:r w:rsidRPr="003B0F42">
        <w:rPr>
          <w:rFonts w:ascii="Arial" w:hAnsi="Arial" w:cs="Arial"/>
          <w:sz w:val="22"/>
          <w:szCs w:val="22"/>
          <w:lang w:eastAsia="fr-FR"/>
        </w:rPr>
        <w:t>() { … }</w:t>
      </w:r>
    </w:p>
    <w:p w:rsidR="00EC6D89" w:rsidRPr="003B0F42"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3B0F42">
        <w:rPr>
          <w:rFonts w:ascii="Arial" w:hAnsi="Arial" w:cs="Arial"/>
          <w:sz w:val="22"/>
          <w:szCs w:val="22"/>
          <w:lang w:eastAsia="fr-FR"/>
        </w:rPr>
        <w:t xml:space="preserve">    public String </w:t>
      </w:r>
      <w:proofErr w:type="spellStart"/>
      <w:r w:rsidRPr="003B0F42">
        <w:rPr>
          <w:rFonts w:ascii="Arial" w:hAnsi="Arial" w:cs="Arial"/>
          <w:sz w:val="22"/>
          <w:szCs w:val="22"/>
          <w:lang w:eastAsia="fr-FR"/>
        </w:rPr>
        <w:t>getLeMotifRefus</w:t>
      </w:r>
      <w:proofErr w:type="spellEnd"/>
      <w:r w:rsidRPr="003B0F42">
        <w:rPr>
          <w:rFonts w:ascii="Arial" w:hAnsi="Arial" w:cs="Arial"/>
          <w:sz w:val="22"/>
          <w:szCs w:val="22"/>
          <w:lang w:eastAsia="fr-FR"/>
        </w:rPr>
        <w:t>() { … }</w:t>
      </w:r>
    </w:p>
    <w:p w:rsidR="00EC6D89" w:rsidRPr="003B0F42"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3B0F42">
        <w:rPr>
          <w:rFonts w:ascii="Arial" w:hAnsi="Arial" w:cs="Arial"/>
          <w:sz w:val="22"/>
          <w:szCs w:val="22"/>
          <w:lang w:eastAsia="fr-FR"/>
        </w:rPr>
        <w:t xml:space="preserve">    public Absence </w:t>
      </w:r>
      <w:proofErr w:type="spellStart"/>
      <w:r w:rsidRPr="003B0F42">
        <w:rPr>
          <w:rFonts w:ascii="Arial" w:hAnsi="Arial" w:cs="Arial"/>
          <w:sz w:val="22"/>
          <w:szCs w:val="22"/>
          <w:lang w:eastAsia="fr-FR"/>
        </w:rPr>
        <w:t>getLaAbsence</w:t>
      </w:r>
      <w:proofErr w:type="spellEnd"/>
      <w:r w:rsidRPr="003B0F42">
        <w:rPr>
          <w:rFonts w:ascii="Arial" w:hAnsi="Arial" w:cs="Arial"/>
          <w:sz w:val="22"/>
          <w:szCs w:val="22"/>
          <w:lang w:eastAsia="fr-FR"/>
        </w:rPr>
        <w:t>() { …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3B0F42">
        <w:rPr>
          <w:rFonts w:ascii="Arial" w:hAnsi="Arial" w:cs="Arial"/>
          <w:sz w:val="22"/>
          <w:szCs w:val="22"/>
          <w:lang w:eastAsia="fr-FR"/>
        </w:rPr>
        <w:t xml:space="preserve">    </w:t>
      </w:r>
      <w:r>
        <w:rPr>
          <w:rFonts w:ascii="Arial" w:hAnsi="Arial" w:cs="Arial"/>
          <w:sz w:val="22"/>
          <w:szCs w:val="22"/>
          <w:lang w:eastAsia="fr-FR"/>
        </w:rPr>
        <w:t xml:space="preserve">public </w:t>
      </w:r>
      <w:proofErr w:type="spellStart"/>
      <w:r>
        <w:rPr>
          <w:rFonts w:ascii="Arial" w:hAnsi="Arial" w:cs="Arial"/>
          <w:sz w:val="22"/>
          <w:szCs w:val="22"/>
          <w:lang w:eastAsia="fr-FR"/>
        </w:rPr>
        <w:t>void</w:t>
      </w:r>
      <w:proofErr w:type="spellEnd"/>
      <w:r>
        <w:rPr>
          <w:rFonts w:ascii="Arial" w:hAnsi="Arial" w:cs="Arial"/>
          <w:sz w:val="22"/>
          <w:szCs w:val="22"/>
          <w:lang w:eastAsia="fr-FR"/>
        </w:rPr>
        <w:t xml:space="preserve"> accepter() { … }</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b/>
          <w:sz w:val="22"/>
          <w:szCs w:val="22"/>
          <w:lang w:eastAsia="fr-FR"/>
        </w:rPr>
      </w:pPr>
      <w:r w:rsidRPr="00A255A4">
        <w:rPr>
          <w:rFonts w:ascii="Arial" w:hAnsi="Arial" w:cs="Arial"/>
          <w:b/>
          <w:sz w:val="22"/>
          <w:szCs w:val="22"/>
          <w:lang w:eastAsia="fr-FR"/>
        </w:rPr>
        <w:t xml:space="preserve">    public </w:t>
      </w:r>
      <w:proofErr w:type="spellStart"/>
      <w:r w:rsidRPr="00A255A4">
        <w:rPr>
          <w:rFonts w:ascii="Arial" w:hAnsi="Arial" w:cs="Arial"/>
          <w:b/>
          <w:sz w:val="22"/>
          <w:szCs w:val="22"/>
          <w:lang w:eastAsia="fr-FR"/>
        </w:rPr>
        <w:t>void</w:t>
      </w:r>
      <w:proofErr w:type="spellEnd"/>
      <w:r w:rsidRPr="00A255A4">
        <w:rPr>
          <w:rFonts w:ascii="Arial" w:hAnsi="Arial" w:cs="Arial"/>
          <w:b/>
          <w:sz w:val="22"/>
          <w:szCs w:val="22"/>
          <w:lang w:eastAsia="fr-FR"/>
        </w:rPr>
        <w:t xml:space="preserve"> refuser(String </w:t>
      </w:r>
      <w:proofErr w:type="spellStart"/>
      <w:r w:rsidRPr="00A255A4">
        <w:rPr>
          <w:rFonts w:ascii="Arial" w:hAnsi="Arial" w:cs="Arial"/>
          <w:b/>
          <w:sz w:val="22"/>
          <w:szCs w:val="22"/>
          <w:lang w:eastAsia="fr-FR"/>
        </w:rPr>
        <w:t>unMotifRefus</w:t>
      </w:r>
      <w:proofErr w:type="spellEnd"/>
      <w:r w:rsidRPr="00A255A4">
        <w:rPr>
          <w:rFonts w:ascii="Arial" w:hAnsi="Arial" w:cs="Arial"/>
          <w:b/>
          <w:sz w:val="22"/>
          <w:szCs w:val="22"/>
          <w:lang w:eastAsia="fr-FR"/>
        </w:rPr>
        <w:t>) { … }</w:t>
      </w:r>
    </w:p>
    <w:p w:rsidR="00EC6D89" w:rsidRPr="00A255A4"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i/>
          <w:sz w:val="22"/>
          <w:szCs w:val="22"/>
          <w:lang w:eastAsia="fr-FR"/>
        </w:rPr>
      </w:pPr>
      <w:r w:rsidRPr="00A255A4">
        <w:rPr>
          <w:rFonts w:ascii="Arial" w:hAnsi="Arial" w:cs="Arial"/>
          <w:i/>
          <w:sz w:val="22"/>
          <w:szCs w:val="22"/>
          <w:lang w:eastAsia="fr-FR"/>
        </w:rPr>
        <w:t>// Constate le refus de la demande et en mémorise le motif</w:t>
      </w:r>
    </w:p>
    <w:p w:rsidR="00EC6D89" w:rsidRDefault="00EC6D89"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w:t>
      </w:r>
    </w:p>
    <w:p w:rsidR="002E3BB7" w:rsidRDefault="002E3BB7" w:rsidP="005038E0">
      <w:pPr>
        <w:rPr>
          <w:rFonts w:ascii="Arial" w:hAnsi="Arial" w:cs="Arial"/>
          <w:sz w:val="22"/>
          <w:szCs w:val="22"/>
        </w:rPr>
      </w:pPr>
    </w:p>
    <w:p w:rsidR="00A36783" w:rsidRPr="00F64FA8" w:rsidRDefault="005C2859" w:rsidP="005038E0">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1</w:t>
      </w:r>
      <w:r w:rsidR="00FD79EE">
        <w:rPr>
          <w:rFonts w:ascii="Arial" w:hAnsi="Arial" w:cs="Arial"/>
          <w:b/>
          <w:sz w:val="22"/>
          <w:szCs w:val="22"/>
        </w:rPr>
        <w:t>0</w:t>
      </w:r>
      <w:r w:rsidR="00A36783" w:rsidRPr="00F64FA8">
        <w:rPr>
          <w:rFonts w:ascii="Arial" w:hAnsi="Arial" w:cs="Arial"/>
          <w:b/>
          <w:sz w:val="22"/>
          <w:szCs w:val="22"/>
        </w:rPr>
        <w:t>.</w:t>
      </w:r>
      <w:r w:rsidR="00A36783">
        <w:rPr>
          <w:rFonts w:ascii="Arial" w:hAnsi="Arial" w:cs="Arial"/>
          <w:b/>
          <w:sz w:val="22"/>
          <w:szCs w:val="22"/>
        </w:rPr>
        <w:t xml:space="preserve"> </w:t>
      </w:r>
      <w:r w:rsidR="00A36783" w:rsidRPr="00A36783">
        <w:rPr>
          <w:rFonts w:ascii="Arial" w:hAnsi="Arial" w:cs="Arial"/>
          <w:b/>
          <w:sz w:val="22"/>
          <w:szCs w:val="22"/>
        </w:rPr>
        <w:t xml:space="preserve">Description de la classe technique </w:t>
      </w:r>
      <w:proofErr w:type="spellStart"/>
      <w:r w:rsidR="00A36783" w:rsidRPr="00592C59">
        <w:rPr>
          <w:rFonts w:ascii="Arial" w:hAnsi="Arial" w:cs="Arial"/>
          <w:b/>
          <w:i/>
          <w:sz w:val="22"/>
          <w:szCs w:val="22"/>
        </w:rPr>
        <w:t>DateFr</w:t>
      </w:r>
      <w:proofErr w:type="spellEnd"/>
      <w:r w:rsidR="00A36783" w:rsidRPr="00A36783">
        <w:rPr>
          <w:rFonts w:ascii="Arial" w:hAnsi="Arial" w:cs="Arial"/>
          <w:b/>
          <w:sz w:val="22"/>
          <w:szCs w:val="22"/>
        </w:rPr>
        <w:t xml:space="preserve"> (extrait</w:t>
      </w:r>
      <w:r w:rsidR="00A36783">
        <w:rPr>
          <w:rFonts w:ascii="Arial" w:hAnsi="Arial" w:cs="Arial"/>
          <w:b/>
          <w:sz w:val="22"/>
          <w:szCs w:val="22"/>
        </w:rPr>
        <w:t>)</w:t>
      </w:r>
    </w:p>
    <w:p w:rsidR="00A36783" w:rsidRDefault="00A36783" w:rsidP="005038E0">
      <w:pPr>
        <w:jc w:val="both"/>
        <w:rPr>
          <w:rFonts w:ascii="Arial" w:hAnsi="Arial" w:cs="Arial"/>
          <w:iCs/>
          <w:sz w:val="22"/>
          <w:szCs w:val="22"/>
        </w:rPr>
      </w:pPr>
    </w:p>
    <w:p w:rsidR="00FD79EE" w:rsidRPr="006D0F43"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6D0F43">
        <w:rPr>
          <w:rFonts w:ascii="Arial" w:hAnsi="Arial" w:cs="Arial"/>
          <w:sz w:val="22"/>
          <w:szCs w:val="22"/>
          <w:lang w:eastAsia="fr-FR"/>
        </w:rPr>
        <w:t xml:space="preserve">public class </w:t>
      </w:r>
      <w:proofErr w:type="spellStart"/>
      <w:r w:rsidRPr="006D0F43">
        <w:rPr>
          <w:rFonts w:ascii="Arial" w:hAnsi="Arial" w:cs="Arial"/>
          <w:sz w:val="22"/>
          <w:szCs w:val="22"/>
          <w:lang w:eastAsia="fr-FR"/>
        </w:rPr>
        <w:t>DateFr</w:t>
      </w:r>
      <w:proofErr w:type="spellEnd"/>
      <w:r w:rsidRPr="006D0F43">
        <w:rPr>
          <w:rFonts w:ascii="Arial" w:hAnsi="Arial" w:cs="Arial"/>
          <w:sz w:val="22"/>
          <w:szCs w:val="22"/>
          <w:lang w:eastAsia="fr-FR"/>
        </w:rPr>
        <w:t xml:space="preserve"> {</w:t>
      </w:r>
    </w:p>
    <w:p w:rsidR="00FD79EE"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D84090">
        <w:rPr>
          <w:rFonts w:ascii="Arial" w:hAnsi="Arial" w:cs="Arial"/>
          <w:sz w:val="22"/>
          <w:szCs w:val="22"/>
          <w:lang w:eastAsia="fr-FR"/>
        </w:rPr>
        <w:t xml:space="preserve">    </w:t>
      </w:r>
      <w:r>
        <w:rPr>
          <w:rFonts w:ascii="Arial" w:hAnsi="Arial" w:cs="Arial"/>
          <w:sz w:val="22"/>
          <w:szCs w:val="22"/>
          <w:lang w:eastAsia="fr-FR"/>
        </w:rPr>
        <w:t xml:space="preserve">public </w:t>
      </w:r>
      <w:proofErr w:type="spellStart"/>
      <w:r>
        <w:rPr>
          <w:rFonts w:ascii="Arial" w:hAnsi="Arial" w:cs="Arial"/>
          <w:sz w:val="22"/>
          <w:szCs w:val="22"/>
          <w:lang w:eastAsia="fr-FR"/>
        </w:rPr>
        <w:t>DateFr</w:t>
      </w:r>
      <w:proofErr w:type="spellEnd"/>
      <w:r>
        <w:rPr>
          <w:rFonts w:ascii="Arial" w:hAnsi="Arial" w:cs="Arial"/>
          <w:sz w:val="22"/>
          <w:szCs w:val="22"/>
          <w:lang w:eastAsia="fr-FR"/>
        </w:rPr>
        <w:t xml:space="preserve">() { … } </w:t>
      </w:r>
      <w:r w:rsidRPr="00D84090">
        <w:rPr>
          <w:rFonts w:ascii="Arial" w:hAnsi="Arial" w:cs="Arial"/>
          <w:i/>
          <w:sz w:val="22"/>
          <w:szCs w:val="22"/>
          <w:lang w:eastAsia="fr-FR"/>
        </w:rPr>
        <w:t>//</w:t>
      </w:r>
      <w:r w:rsidR="00183F7B">
        <w:rPr>
          <w:rFonts w:ascii="Arial" w:hAnsi="Arial" w:cs="Arial"/>
          <w:i/>
          <w:sz w:val="22"/>
          <w:szCs w:val="22"/>
          <w:lang w:eastAsia="fr-FR"/>
        </w:rPr>
        <w:t xml:space="preserve"> </w:t>
      </w:r>
      <w:r w:rsidRPr="00D84090">
        <w:rPr>
          <w:rFonts w:ascii="Arial" w:hAnsi="Arial" w:cs="Arial"/>
          <w:i/>
          <w:sz w:val="22"/>
          <w:szCs w:val="22"/>
          <w:lang w:eastAsia="fr-FR"/>
        </w:rPr>
        <w:t>initialisation avec la date du jour</w:t>
      </w:r>
    </w:p>
    <w:p w:rsidR="00FD79EE" w:rsidRDefault="00FD79EE" w:rsidP="00EF0728">
      <w:pPr>
        <w:pBdr>
          <w:top w:val="single" w:sz="4" w:space="1" w:color="auto"/>
          <w:left w:val="single" w:sz="4" w:space="4" w:color="auto"/>
          <w:bottom w:val="single" w:sz="4" w:space="1" w:color="auto"/>
          <w:right w:val="single" w:sz="4" w:space="4" w:color="auto"/>
        </w:pBdr>
        <w:jc w:val="both"/>
        <w:rPr>
          <w:rFonts w:ascii="Arial" w:hAnsi="Arial" w:cs="Arial"/>
          <w:sz w:val="22"/>
          <w:szCs w:val="22"/>
          <w:lang w:eastAsia="fr-FR"/>
        </w:rPr>
      </w:pPr>
      <w:r>
        <w:rPr>
          <w:rFonts w:ascii="Arial" w:hAnsi="Arial" w:cs="Arial"/>
          <w:sz w:val="22"/>
          <w:szCs w:val="22"/>
          <w:lang w:eastAsia="fr-FR"/>
        </w:rPr>
        <w:t xml:space="preserve">    public </w:t>
      </w:r>
      <w:proofErr w:type="spellStart"/>
      <w:r>
        <w:rPr>
          <w:rFonts w:ascii="Arial" w:hAnsi="Arial" w:cs="Arial"/>
          <w:sz w:val="22"/>
          <w:szCs w:val="22"/>
          <w:lang w:eastAsia="fr-FR"/>
        </w:rPr>
        <w:t>DateFr</w:t>
      </w:r>
      <w:proofErr w:type="spellEnd"/>
      <w:r>
        <w:rPr>
          <w:rFonts w:ascii="Arial" w:hAnsi="Arial" w:cs="Arial"/>
          <w:sz w:val="22"/>
          <w:szCs w:val="22"/>
          <w:lang w:eastAsia="fr-FR"/>
        </w:rPr>
        <w:t>(</w:t>
      </w:r>
      <w:proofErr w:type="spellStart"/>
      <w:r>
        <w:rPr>
          <w:rFonts w:ascii="Arial" w:hAnsi="Arial" w:cs="Arial"/>
          <w:sz w:val="22"/>
          <w:szCs w:val="22"/>
          <w:lang w:eastAsia="fr-FR"/>
        </w:rPr>
        <w:t>int</w:t>
      </w:r>
      <w:proofErr w:type="spellEnd"/>
      <w:r>
        <w:rPr>
          <w:rFonts w:ascii="Arial" w:hAnsi="Arial" w:cs="Arial"/>
          <w:sz w:val="22"/>
          <w:szCs w:val="22"/>
          <w:lang w:eastAsia="fr-FR"/>
        </w:rPr>
        <w:t xml:space="preserve"> jour, </w:t>
      </w:r>
      <w:proofErr w:type="spellStart"/>
      <w:r>
        <w:rPr>
          <w:rFonts w:ascii="Arial" w:hAnsi="Arial" w:cs="Arial"/>
          <w:sz w:val="22"/>
          <w:szCs w:val="22"/>
          <w:lang w:eastAsia="fr-FR"/>
        </w:rPr>
        <w:t>int</w:t>
      </w:r>
      <w:proofErr w:type="spellEnd"/>
      <w:r>
        <w:rPr>
          <w:rFonts w:ascii="Arial" w:hAnsi="Arial" w:cs="Arial"/>
          <w:sz w:val="22"/>
          <w:szCs w:val="22"/>
          <w:lang w:eastAsia="fr-FR"/>
        </w:rPr>
        <w:t xml:space="preserve"> mois, </w:t>
      </w:r>
      <w:proofErr w:type="spellStart"/>
      <w:r>
        <w:rPr>
          <w:rFonts w:ascii="Arial" w:hAnsi="Arial" w:cs="Arial"/>
          <w:sz w:val="22"/>
          <w:szCs w:val="22"/>
          <w:lang w:eastAsia="fr-FR"/>
        </w:rPr>
        <w:t>int</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annee</w:t>
      </w:r>
      <w:proofErr w:type="spellEnd"/>
      <w:r>
        <w:rPr>
          <w:rFonts w:ascii="Arial" w:hAnsi="Arial" w:cs="Arial"/>
          <w:sz w:val="22"/>
          <w:szCs w:val="22"/>
          <w:lang w:eastAsia="fr-FR"/>
        </w:rPr>
        <w:t xml:space="preserve">) { … } </w:t>
      </w:r>
      <w:r w:rsidRPr="00790956">
        <w:rPr>
          <w:rFonts w:ascii="Arial" w:hAnsi="Arial" w:cs="Arial"/>
          <w:i/>
          <w:sz w:val="22"/>
          <w:szCs w:val="22"/>
          <w:lang w:eastAsia="fr-FR"/>
        </w:rPr>
        <w:t>//</w:t>
      </w:r>
      <w:r w:rsidRPr="00D84090">
        <w:rPr>
          <w:rFonts w:ascii="Arial" w:hAnsi="Arial" w:cs="Arial"/>
          <w:i/>
          <w:iCs/>
          <w:sz w:val="22"/>
          <w:szCs w:val="22"/>
        </w:rPr>
        <w:t xml:space="preserve"> </w:t>
      </w:r>
      <w:r>
        <w:rPr>
          <w:rFonts w:ascii="Arial" w:hAnsi="Arial" w:cs="Arial"/>
          <w:i/>
          <w:iCs/>
          <w:sz w:val="22"/>
          <w:szCs w:val="22"/>
        </w:rPr>
        <w:t>initialisation avec les valeurs des paramètres</w:t>
      </w:r>
    </w:p>
    <w:p w:rsidR="00FD79EE" w:rsidRPr="00790956"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790956">
        <w:rPr>
          <w:rFonts w:ascii="Arial" w:hAnsi="Arial" w:cs="Arial"/>
          <w:sz w:val="22"/>
          <w:szCs w:val="22"/>
          <w:lang w:eastAsia="fr-FR"/>
        </w:rPr>
        <w:t xml:space="preserve">    public </w:t>
      </w:r>
      <w:proofErr w:type="spellStart"/>
      <w:r w:rsidRPr="00790956">
        <w:rPr>
          <w:rFonts w:ascii="Arial" w:hAnsi="Arial" w:cs="Arial"/>
          <w:sz w:val="22"/>
          <w:szCs w:val="22"/>
          <w:lang w:eastAsia="fr-FR"/>
        </w:rPr>
        <w:t>int</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getJour</w:t>
      </w:r>
      <w:proofErr w:type="spellEnd"/>
      <w:r w:rsidRPr="00790956">
        <w:rPr>
          <w:rFonts w:ascii="Arial" w:hAnsi="Arial" w:cs="Arial"/>
          <w:sz w:val="22"/>
          <w:szCs w:val="22"/>
          <w:lang w:eastAsia="fr-FR"/>
        </w:rPr>
        <w:t>() { … }</w:t>
      </w:r>
    </w:p>
    <w:p w:rsidR="00FD79EE" w:rsidRPr="00790956"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790956">
        <w:rPr>
          <w:rFonts w:ascii="Arial" w:hAnsi="Arial" w:cs="Arial"/>
          <w:sz w:val="22"/>
          <w:szCs w:val="22"/>
          <w:lang w:eastAsia="fr-FR"/>
        </w:rPr>
        <w:t xml:space="preserve">    public </w:t>
      </w:r>
      <w:proofErr w:type="spellStart"/>
      <w:r w:rsidRPr="00790956">
        <w:rPr>
          <w:rFonts w:ascii="Arial" w:hAnsi="Arial" w:cs="Arial"/>
          <w:sz w:val="22"/>
          <w:szCs w:val="22"/>
          <w:lang w:eastAsia="fr-FR"/>
        </w:rPr>
        <w:t>int</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getMois</w:t>
      </w:r>
      <w:proofErr w:type="spellEnd"/>
      <w:r w:rsidRPr="00790956">
        <w:rPr>
          <w:rFonts w:ascii="Arial" w:hAnsi="Arial" w:cs="Arial"/>
          <w:sz w:val="22"/>
          <w:szCs w:val="22"/>
          <w:lang w:eastAsia="fr-FR"/>
        </w:rPr>
        <w:t>() { … }</w:t>
      </w:r>
    </w:p>
    <w:p w:rsidR="00FD79EE" w:rsidRPr="00790956"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790956">
        <w:rPr>
          <w:rFonts w:ascii="Arial" w:hAnsi="Arial" w:cs="Arial"/>
          <w:sz w:val="22"/>
          <w:szCs w:val="22"/>
          <w:lang w:eastAsia="fr-FR"/>
        </w:rPr>
        <w:t xml:space="preserve">    public </w:t>
      </w:r>
      <w:proofErr w:type="spellStart"/>
      <w:r w:rsidRPr="00790956">
        <w:rPr>
          <w:rFonts w:ascii="Arial" w:hAnsi="Arial" w:cs="Arial"/>
          <w:sz w:val="22"/>
          <w:szCs w:val="22"/>
          <w:lang w:eastAsia="fr-FR"/>
        </w:rPr>
        <w:t>int</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getAnnee</w:t>
      </w:r>
      <w:proofErr w:type="spellEnd"/>
      <w:r w:rsidRPr="00790956">
        <w:rPr>
          <w:rFonts w:ascii="Arial" w:hAnsi="Arial" w:cs="Arial"/>
          <w:sz w:val="22"/>
          <w:szCs w:val="22"/>
          <w:lang w:eastAsia="fr-FR"/>
        </w:rPr>
        <w:t>() { … }</w:t>
      </w:r>
    </w:p>
    <w:p w:rsidR="00FD79EE"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public </w:t>
      </w:r>
      <w:proofErr w:type="spellStart"/>
      <w:r>
        <w:rPr>
          <w:rFonts w:ascii="Arial" w:hAnsi="Arial" w:cs="Arial"/>
          <w:sz w:val="22"/>
          <w:szCs w:val="22"/>
          <w:lang w:eastAsia="fr-FR"/>
        </w:rPr>
        <w:t>int</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getNbJoursMois</w:t>
      </w:r>
      <w:proofErr w:type="spellEnd"/>
      <w:r>
        <w:rPr>
          <w:rFonts w:ascii="Arial" w:hAnsi="Arial" w:cs="Arial"/>
          <w:sz w:val="22"/>
          <w:szCs w:val="22"/>
          <w:lang w:eastAsia="fr-FR"/>
        </w:rPr>
        <w:t xml:space="preserve">() { … } </w:t>
      </w:r>
      <w:r>
        <w:rPr>
          <w:rFonts w:ascii="Arial" w:hAnsi="Arial" w:cs="Arial"/>
          <w:i/>
          <w:iCs/>
          <w:sz w:val="22"/>
          <w:szCs w:val="22"/>
        </w:rPr>
        <w:t>// Retourne le nombre de jours que compte le mois</w:t>
      </w:r>
    </w:p>
    <w:p w:rsidR="00FD79EE" w:rsidRPr="00790956"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790956">
        <w:rPr>
          <w:rFonts w:ascii="Arial" w:hAnsi="Arial" w:cs="Arial"/>
          <w:sz w:val="22"/>
          <w:szCs w:val="22"/>
          <w:lang w:eastAsia="fr-FR"/>
        </w:rPr>
        <w:t xml:space="preserve">    public </w:t>
      </w:r>
      <w:proofErr w:type="spellStart"/>
      <w:r w:rsidRPr="00790956">
        <w:rPr>
          <w:rFonts w:ascii="Arial" w:hAnsi="Arial" w:cs="Arial"/>
          <w:sz w:val="22"/>
          <w:szCs w:val="22"/>
          <w:lang w:eastAsia="fr-FR"/>
        </w:rPr>
        <w:t>boolean</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estAvant</w:t>
      </w:r>
      <w:proofErr w:type="spellEnd"/>
      <w:r w:rsidRPr="00790956">
        <w:rPr>
          <w:rFonts w:ascii="Arial" w:hAnsi="Arial" w:cs="Arial"/>
          <w:sz w:val="22"/>
          <w:szCs w:val="22"/>
          <w:lang w:eastAsia="fr-FR"/>
        </w:rPr>
        <w:t>(</w:t>
      </w:r>
      <w:proofErr w:type="spellStart"/>
      <w:r w:rsidRPr="00790956">
        <w:rPr>
          <w:rFonts w:ascii="Arial" w:hAnsi="Arial" w:cs="Arial"/>
          <w:sz w:val="22"/>
          <w:szCs w:val="22"/>
          <w:lang w:eastAsia="fr-FR"/>
        </w:rPr>
        <w:t>DateFr</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uneDate</w:t>
      </w:r>
      <w:proofErr w:type="spellEnd"/>
      <w:r w:rsidRPr="00790956">
        <w:rPr>
          <w:rFonts w:ascii="Arial" w:hAnsi="Arial" w:cs="Arial"/>
          <w:sz w:val="22"/>
          <w:szCs w:val="22"/>
          <w:lang w:eastAsia="fr-FR"/>
        </w:rPr>
        <w:t xml:space="preserve">) { … } </w:t>
      </w:r>
      <w:r>
        <w:rPr>
          <w:rFonts w:ascii="Arial" w:hAnsi="Arial" w:cs="Arial"/>
          <w:i/>
          <w:iCs/>
          <w:sz w:val="22"/>
          <w:szCs w:val="22"/>
        </w:rPr>
        <w:t xml:space="preserve">// Retourne </w:t>
      </w:r>
      <w:proofErr w:type="spellStart"/>
      <w:r>
        <w:rPr>
          <w:rFonts w:ascii="Arial" w:hAnsi="Arial" w:cs="Arial"/>
          <w:i/>
          <w:iCs/>
          <w:sz w:val="22"/>
          <w:szCs w:val="22"/>
        </w:rPr>
        <w:t>true</w:t>
      </w:r>
      <w:proofErr w:type="spellEnd"/>
      <w:r>
        <w:rPr>
          <w:rFonts w:ascii="Arial" w:hAnsi="Arial" w:cs="Arial"/>
          <w:i/>
          <w:iCs/>
          <w:sz w:val="22"/>
          <w:szCs w:val="22"/>
        </w:rPr>
        <w:t xml:space="preserve"> si la date est avant </w:t>
      </w:r>
      <w:proofErr w:type="spellStart"/>
      <w:r>
        <w:rPr>
          <w:rFonts w:ascii="Arial" w:hAnsi="Arial" w:cs="Arial"/>
          <w:i/>
          <w:iCs/>
          <w:sz w:val="22"/>
          <w:szCs w:val="22"/>
        </w:rPr>
        <w:t>uneDate</w:t>
      </w:r>
      <w:proofErr w:type="spellEnd"/>
    </w:p>
    <w:p w:rsidR="00FD79EE" w:rsidRPr="00790956"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790956">
        <w:rPr>
          <w:rFonts w:ascii="Arial" w:hAnsi="Arial" w:cs="Arial"/>
          <w:sz w:val="22"/>
          <w:szCs w:val="22"/>
          <w:lang w:eastAsia="fr-FR"/>
        </w:rPr>
        <w:t xml:space="preserve">    public </w:t>
      </w:r>
      <w:proofErr w:type="spellStart"/>
      <w:r w:rsidRPr="00790956">
        <w:rPr>
          <w:rFonts w:ascii="Arial" w:hAnsi="Arial" w:cs="Arial"/>
          <w:sz w:val="22"/>
          <w:szCs w:val="22"/>
          <w:lang w:eastAsia="fr-FR"/>
        </w:rPr>
        <w:t>boolean</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estApres</w:t>
      </w:r>
      <w:proofErr w:type="spellEnd"/>
      <w:r w:rsidRPr="00790956">
        <w:rPr>
          <w:rFonts w:ascii="Arial" w:hAnsi="Arial" w:cs="Arial"/>
          <w:sz w:val="22"/>
          <w:szCs w:val="22"/>
          <w:lang w:eastAsia="fr-FR"/>
        </w:rPr>
        <w:t>(</w:t>
      </w:r>
      <w:proofErr w:type="spellStart"/>
      <w:r w:rsidRPr="00790956">
        <w:rPr>
          <w:rFonts w:ascii="Arial" w:hAnsi="Arial" w:cs="Arial"/>
          <w:sz w:val="22"/>
          <w:szCs w:val="22"/>
          <w:lang w:eastAsia="fr-FR"/>
        </w:rPr>
        <w:t>DateFr</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uneDate</w:t>
      </w:r>
      <w:proofErr w:type="spellEnd"/>
      <w:r w:rsidRPr="00790956">
        <w:rPr>
          <w:rFonts w:ascii="Arial" w:hAnsi="Arial" w:cs="Arial"/>
          <w:sz w:val="22"/>
          <w:szCs w:val="22"/>
          <w:lang w:eastAsia="fr-FR"/>
        </w:rPr>
        <w:t xml:space="preserve">) { … } </w:t>
      </w:r>
      <w:r>
        <w:rPr>
          <w:rFonts w:ascii="Arial" w:hAnsi="Arial" w:cs="Arial"/>
          <w:i/>
          <w:iCs/>
          <w:sz w:val="22"/>
          <w:szCs w:val="22"/>
        </w:rPr>
        <w:t xml:space="preserve">// Retourne </w:t>
      </w:r>
      <w:proofErr w:type="spellStart"/>
      <w:r>
        <w:rPr>
          <w:rFonts w:ascii="Arial" w:hAnsi="Arial" w:cs="Arial"/>
          <w:i/>
          <w:iCs/>
          <w:sz w:val="22"/>
          <w:szCs w:val="22"/>
        </w:rPr>
        <w:t>true</w:t>
      </w:r>
      <w:proofErr w:type="spellEnd"/>
      <w:r>
        <w:rPr>
          <w:rFonts w:ascii="Arial" w:hAnsi="Arial" w:cs="Arial"/>
          <w:i/>
          <w:iCs/>
          <w:sz w:val="22"/>
          <w:szCs w:val="22"/>
        </w:rPr>
        <w:t xml:space="preserve"> si la date est après </w:t>
      </w:r>
      <w:proofErr w:type="spellStart"/>
      <w:r>
        <w:rPr>
          <w:rFonts w:ascii="Arial" w:hAnsi="Arial" w:cs="Arial"/>
          <w:i/>
          <w:iCs/>
          <w:sz w:val="22"/>
          <w:szCs w:val="22"/>
        </w:rPr>
        <w:t>uneDate</w:t>
      </w:r>
      <w:proofErr w:type="spellEnd"/>
    </w:p>
    <w:p w:rsidR="00FD79EE" w:rsidRPr="00790956"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sidRPr="00790956">
        <w:rPr>
          <w:rFonts w:ascii="Arial" w:hAnsi="Arial" w:cs="Arial"/>
          <w:sz w:val="22"/>
          <w:szCs w:val="22"/>
          <w:lang w:eastAsia="fr-FR"/>
        </w:rPr>
        <w:t xml:space="preserve">    public </w:t>
      </w:r>
      <w:proofErr w:type="spellStart"/>
      <w:r w:rsidRPr="00790956">
        <w:rPr>
          <w:rFonts w:ascii="Arial" w:hAnsi="Arial" w:cs="Arial"/>
          <w:sz w:val="22"/>
          <w:szCs w:val="22"/>
          <w:lang w:eastAsia="fr-FR"/>
        </w:rPr>
        <w:t>boolean</w:t>
      </w:r>
      <w:proofErr w:type="spellEnd"/>
      <w:r w:rsidRPr="00790956">
        <w:rPr>
          <w:rFonts w:ascii="Arial" w:hAnsi="Arial" w:cs="Arial"/>
          <w:sz w:val="22"/>
          <w:szCs w:val="22"/>
          <w:lang w:eastAsia="fr-FR"/>
        </w:rPr>
        <w:t xml:space="preserve"> </w:t>
      </w:r>
      <w:proofErr w:type="spellStart"/>
      <w:r w:rsidRPr="00790956">
        <w:rPr>
          <w:rFonts w:ascii="Arial" w:hAnsi="Arial" w:cs="Arial"/>
          <w:sz w:val="22"/>
          <w:szCs w:val="22"/>
          <w:lang w:eastAsia="fr-FR"/>
        </w:rPr>
        <w:t>estJourOuvrable</w:t>
      </w:r>
      <w:proofErr w:type="spellEnd"/>
      <w:r w:rsidRPr="00790956">
        <w:rPr>
          <w:rFonts w:ascii="Arial" w:hAnsi="Arial" w:cs="Arial"/>
          <w:sz w:val="22"/>
          <w:szCs w:val="22"/>
          <w:lang w:eastAsia="fr-FR"/>
        </w:rPr>
        <w:t xml:space="preserve">() { … } </w:t>
      </w:r>
      <w:r>
        <w:rPr>
          <w:rFonts w:ascii="Arial" w:hAnsi="Arial" w:cs="Arial"/>
          <w:i/>
          <w:iCs/>
          <w:sz w:val="22"/>
          <w:szCs w:val="22"/>
        </w:rPr>
        <w:t xml:space="preserve">// Retourne </w:t>
      </w:r>
      <w:proofErr w:type="spellStart"/>
      <w:r>
        <w:rPr>
          <w:rFonts w:ascii="Arial" w:hAnsi="Arial" w:cs="Arial"/>
          <w:i/>
          <w:iCs/>
          <w:sz w:val="22"/>
          <w:szCs w:val="22"/>
        </w:rPr>
        <w:t>true</w:t>
      </w:r>
      <w:proofErr w:type="spellEnd"/>
      <w:r>
        <w:rPr>
          <w:rFonts w:ascii="Arial" w:hAnsi="Arial" w:cs="Arial"/>
          <w:i/>
          <w:iCs/>
          <w:sz w:val="22"/>
          <w:szCs w:val="22"/>
        </w:rPr>
        <w:t xml:space="preserve"> si la date est un jour ouvrable</w:t>
      </w:r>
    </w:p>
    <w:p w:rsidR="00FD79EE"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 xml:space="preserve">    public </w:t>
      </w:r>
      <w:proofErr w:type="spellStart"/>
      <w:r>
        <w:rPr>
          <w:rFonts w:ascii="Arial" w:hAnsi="Arial" w:cs="Arial"/>
          <w:sz w:val="22"/>
          <w:szCs w:val="22"/>
          <w:lang w:eastAsia="fr-FR"/>
        </w:rPr>
        <w:t>DateFr</w:t>
      </w:r>
      <w:proofErr w:type="spellEnd"/>
      <w:r>
        <w:rPr>
          <w:rFonts w:ascii="Arial" w:hAnsi="Arial" w:cs="Arial"/>
          <w:sz w:val="22"/>
          <w:szCs w:val="22"/>
          <w:lang w:eastAsia="fr-FR"/>
        </w:rPr>
        <w:t xml:space="preserve"> </w:t>
      </w:r>
      <w:proofErr w:type="spellStart"/>
      <w:r>
        <w:rPr>
          <w:rFonts w:ascii="Arial" w:hAnsi="Arial" w:cs="Arial"/>
          <w:sz w:val="22"/>
          <w:szCs w:val="22"/>
          <w:lang w:eastAsia="fr-FR"/>
        </w:rPr>
        <w:t>getJourSuivant</w:t>
      </w:r>
      <w:proofErr w:type="spellEnd"/>
      <w:r>
        <w:rPr>
          <w:rFonts w:ascii="Arial" w:hAnsi="Arial" w:cs="Arial"/>
          <w:sz w:val="22"/>
          <w:szCs w:val="22"/>
          <w:lang w:eastAsia="fr-FR"/>
        </w:rPr>
        <w:t xml:space="preserve">() { … } </w:t>
      </w:r>
      <w:r>
        <w:rPr>
          <w:rFonts w:ascii="Arial" w:hAnsi="Arial" w:cs="Arial"/>
          <w:i/>
          <w:iCs/>
          <w:sz w:val="22"/>
          <w:szCs w:val="22"/>
        </w:rPr>
        <w:t>// Retourne la date du jour suivant</w:t>
      </w:r>
    </w:p>
    <w:p w:rsidR="00FD79EE" w:rsidRDefault="00FD79EE" w:rsidP="00EF0728">
      <w:pPr>
        <w:pBdr>
          <w:top w:val="single" w:sz="4" w:space="1" w:color="auto"/>
          <w:left w:val="single" w:sz="4" w:space="4" w:color="auto"/>
          <w:bottom w:val="single" w:sz="4" w:space="1" w:color="auto"/>
          <w:right w:val="single" w:sz="4" w:space="4" w:color="auto"/>
        </w:pBdr>
        <w:suppressAutoHyphens w:val="0"/>
        <w:autoSpaceDE w:val="0"/>
        <w:autoSpaceDN w:val="0"/>
        <w:adjustRightInd w:val="0"/>
        <w:rPr>
          <w:rFonts w:ascii="Arial" w:hAnsi="Arial" w:cs="Arial"/>
          <w:sz w:val="22"/>
          <w:szCs w:val="22"/>
          <w:lang w:eastAsia="fr-FR"/>
        </w:rPr>
      </w:pPr>
      <w:r>
        <w:rPr>
          <w:rFonts w:ascii="Arial" w:hAnsi="Arial" w:cs="Arial"/>
          <w:sz w:val="22"/>
          <w:szCs w:val="22"/>
          <w:lang w:eastAsia="fr-FR"/>
        </w:rPr>
        <w:t>}</w:t>
      </w:r>
    </w:p>
    <w:p w:rsidR="00A36783" w:rsidRDefault="00A36783" w:rsidP="005038E0">
      <w:pPr>
        <w:rPr>
          <w:rFonts w:ascii="Arial" w:hAnsi="Arial" w:cs="Arial"/>
          <w:sz w:val="22"/>
          <w:szCs w:val="22"/>
        </w:rPr>
      </w:pPr>
    </w:p>
    <w:p w:rsidR="001D185D" w:rsidRPr="00F64FA8" w:rsidRDefault="001D185D" w:rsidP="005038E0">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1</w:t>
      </w:r>
      <w:r w:rsidR="00FD79EE">
        <w:rPr>
          <w:rFonts w:ascii="Arial" w:hAnsi="Arial" w:cs="Arial"/>
          <w:b/>
          <w:sz w:val="22"/>
          <w:szCs w:val="22"/>
        </w:rPr>
        <w:t>1</w:t>
      </w:r>
      <w:r w:rsidRPr="00F64FA8">
        <w:rPr>
          <w:rFonts w:ascii="Arial" w:hAnsi="Arial" w:cs="Arial"/>
          <w:b/>
          <w:sz w:val="22"/>
          <w:szCs w:val="22"/>
        </w:rPr>
        <w:t>.</w:t>
      </w:r>
      <w:r>
        <w:rPr>
          <w:rFonts w:ascii="Arial" w:hAnsi="Arial" w:cs="Arial"/>
          <w:b/>
          <w:sz w:val="22"/>
          <w:szCs w:val="22"/>
        </w:rPr>
        <w:t xml:space="preserve"> </w:t>
      </w:r>
      <w:r w:rsidR="00E733DB" w:rsidRPr="00E733DB">
        <w:rPr>
          <w:rFonts w:ascii="Arial" w:hAnsi="Arial" w:cs="Arial"/>
          <w:b/>
          <w:sz w:val="22"/>
          <w:szCs w:val="22"/>
        </w:rPr>
        <w:t>Exemple d'utilisation d'une collection</w:t>
      </w:r>
    </w:p>
    <w:p w:rsidR="001D185D" w:rsidRDefault="001D185D" w:rsidP="005038E0">
      <w:pPr>
        <w:jc w:val="both"/>
        <w:rPr>
          <w:rFonts w:ascii="Arial" w:hAnsi="Arial" w:cs="Arial"/>
          <w:iCs/>
          <w:sz w:val="22"/>
          <w:szCs w:val="22"/>
        </w:rPr>
      </w:pPr>
    </w:p>
    <w:p w:rsidR="00FD79EE" w:rsidRDefault="00FD79EE" w:rsidP="00FD79EE">
      <w:pPr>
        <w:jc w:val="both"/>
        <w:rPr>
          <w:rFonts w:ascii="Arial" w:hAnsi="Arial" w:cs="Arial"/>
          <w:sz w:val="22"/>
          <w:szCs w:val="22"/>
        </w:rPr>
      </w:pPr>
      <w:r>
        <w:rPr>
          <w:rFonts w:ascii="Arial" w:hAnsi="Arial" w:cs="Arial"/>
          <w:sz w:val="22"/>
          <w:szCs w:val="22"/>
        </w:rPr>
        <w:t xml:space="preserve">Salarie </w:t>
      </w:r>
      <w:proofErr w:type="spellStart"/>
      <w:r>
        <w:rPr>
          <w:rFonts w:ascii="Arial" w:hAnsi="Arial" w:cs="Arial"/>
          <w:sz w:val="22"/>
          <w:szCs w:val="22"/>
        </w:rPr>
        <w:t>salarie</w:t>
      </w:r>
      <w:proofErr w:type="spellEnd"/>
      <w:r>
        <w:rPr>
          <w:rFonts w:ascii="Arial" w:hAnsi="Arial" w:cs="Arial"/>
          <w:sz w:val="22"/>
          <w:szCs w:val="22"/>
        </w:rPr>
        <w:t xml:space="preserve"> = new Salarie("D0001","</w:t>
      </w:r>
      <w:proofErr w:type="spellStart"/>
      <w:r>
        <w:rPr>
          <w:rFonts w:ascii="Arial" w:hAnsi="Arial" w:cs="Arial"/>
          <w:sz w:val="22"/>
          <w:szCs w:val="22"/>
        </w:rPr>
        <w:t>LEGRAND","Paul</w:t>
      </w:r>
      <w:proofErr w:type="spellEnd"/>
      <w:r>
        <w:rPr>
          <w:rFonts w:ascii="Arial" w:hAnsi="Arial" w:cs="Arial"/>
          <w:sz w:val="22"/>
          <w:szCs w:val="22"/>
        </w:rPr>
        <w:t>") ;</w:t>
      </w:r>
    </w:p>
    <w:p w:rsidR="00FD79EE" w:rsidRDefault="00FD79EE" w:rsidP="00FD79EE">
      <w:pPr>
        <w:jc w:val="both"/>
        <w:rPr>
          <w:rFonts w:ascii="Arial" w:hAnsi="Arial" w:cs="Arial"/>
          <w:sz w:val="22"/>
          <w:szCs w:val="22"/>
        </w:rPr>
      </w:pPr>
    </w:p>
    <w:p w:rsidR="00FD79EE" w:rsidRDefault="00FD79EE" w:rsidP="00FD79EE">
      <w:pPr>
        <w:jc w:val="both"/>
        <w:rPr>
          <w:rFonts w:ascii="Arial" w:hAnsi="Arial" w:cs="Arial"/>
          <w:sz w:val="22"/>
          <w:szCs w:val="22"/>
        </w:rPr>
      </w:pPr>
      <w:r>
        <w:rPr>
          <w:rFonts w:ascii="Arial" w:hAnsi="Arial" w:cs="Arial"/>
          <w:sz w:val="22"/>
          <w:szCs w:val="22"/>
        </w:rPr>
        <w:t xml:space="preserve">List&lt;Salarie&gt; </w:t>
      </w:r>
      <w:proofErr w:type="spellStart"/>
      <w:r>
        <w:rPr>
          <w:rFonts w:ascii="Arial" w:hAnsi="Arial" w:cs="Arial"/>
          <w:sz w:val="22"/>
          <w:szCs w:val="22"/>
        </w:rPr>
        <w:t>lesSalaries</w:t>
      </w:r>
      <w:proofErr w:type="spellEnd"/>
      <w:r>
        <w:rPr>
          <w:rFonts w:ascii="Arial" w:hAnsi="Arial" w:cs="Arial"/>
          <w:sz w:val="22"/>
          <w:szCs w:val="22"/>
        </w:rPr>
        <w:t xml:space="preserve"> ; </w:t>
      </w:r>
      <w:r>
        <w:rPr>
          <w:rFonts w:ascii="Arial" w:hAnsi="Arial" w:cs="Arial"/>
          <w:i/>
          <w:iCs/>
          <w:sz w:val="22"/>
          <w:szCs w:val="22"/>
        </w:rPr>
        <w:t>// Déclaration d'une collection d'instances de la classe Salarie</w:t>
      </w:r>
    </w:p>
    <w:p w:rsidR="00FD79EE" w:rsidRDefault="00FD79EE" w:rsidP="00FD79EE">
      <w:pPr>
        <w:jc w:val="both"/>
        <w:rPr>
          <w:rFonts w:ascii="Arial" w:hAnsi="Arial" w:cs="Arial"/>
          <w:sz w:val="22"/>
          <w:szCs w:val="22"/>
        </w:rPr>
      </w:pPr>
      <w:proofErr w:type="spellStart"/>
      <w:r>
        <w:rPr>
          <w:rFonts w:ascii="Arial" w:hAnsi="Arial" w:cs="Arial"/>
          <w:sz w:val="22"/>
          <w:szCs w:val="22"/>
        </w:rPr>
        <w:t>lesSalaries</w:t>
      </w:r>
      <w:proofErr w:type="spellEnd"/>
      <w:r>
        <w:rPr>
          <w:rFonts w:ascii="Arial" w:hAnsi="Arial" w:cs="Arial"/>
          <w:sz w:val="22"/>
          <w:szCs w:val="22"/>
        </w:rPr>
        <w:t xml:space="preserve"> = new </w:t>
      </w:r>
      <w:proofErr w:type="spellStart"/>
      <w:r>
        <w:rPr>
          <w:rFonts w:ascii="Arial" w:hAnsi="Arial" w:cs="Arial"/>
          <w:sz w:val="22"/>
          <w:szCs w:val="22"/>
        </w:rPr>
        <w:t>ArrayList</w:t>
      </w:r>
      <w:proofErr w:type="spellEnd"/>
      <w:r>
        <w:rPr>
          <w:rFonts w:ascii="Arial" w:hAnsi="Arial" w:cs="Arial"/>
          <w:sz w:val="22"/>
          <w:szCs w:val="22"/>
        </w:rPr>
        <w:t xml:space="preserve">&lt;Salarie&gt;() ; </w:t>
      </w:r>
      <w:r>
        <w:rPr>
          <w:rFonts w:ascii="Arial" w:hAnsi="Arial" w:cs="Arial"/>
          <w:i/>
          <w:iCs/>
          <w:sz w:val="22"/>
          <w:szCs w:val="22"/>
        </w:rPr>
        <w:t>// Instanciation d'une collection</w:t>
      </w:r>
    </w:p>
    <w:p w:rsidR="00FD79EE" w:rsidRDefault="00FD79EE" w:rsidP="00FD79EE">
      <w:pPr>
        <w:jc w:val="both"/>
        <w:rPr>
          <w:rFonts w:ascii="Arial" w:hAnsi="Arial" w:cs="Arial"/>
          <w:sz w:val="22"/>
          <w:szCs w:val="22"/>
        </w:rPr>
      </w:pPr>
    </w:p>
    <w:p w:rsidR="00FD79EE" w:rsidRDefault="00FD79EE" w:rsidP="00FD79EE">
      <w:pPr>
        <w:jc w:val="both"/>
        <w:rPr>
          <w:rFonts w:ascii="Arial" w:hAnsi="Arial" w:cs="Arial"/>
          <w:sz w:val="22"/>
          <w:szCs w:val="22"/>
        </w:rPr>
      </w:pPr>
      <w:r>
        <w:rPr>
          <w:rFonts w:ascii="Arial" w:hAnsi="Arial" w:cs="Arial"/>
          <w:sz w:val="22"/>
          <w:szCs w:val="22"/>
        </w:rPr>
        <w:t xml:space="preserve">lesSalaries.add( salarie ) ; </w:t>
      </w:r>
      <w:r>
        <w:rPr>
          <w:rFonts w:ascii="Arial" w:hAnsi="Arial" w:cs="Arial"/>
          <w:i/>
          <w:iCs/>
          <w:sz w:val="22"/>
          <w:szCs w:val="22"/>
        </w:rPr>
        <w:t>// Ajout d'un salarié</w:t>
      </w:r>
    </w:p>
    <w:p w:rsidR="00FD79EE" w:rsidRDefault="00FD79EE" w:rsidP="00FD79EE">
      <w:pPr>
        <w:jc w:val="both"/>
        <w:rPr>
          <w:rFonts w:ascii="Arial" w:hAnsi="Arial" w:cs="Arial"/>
          <w:sz w:val="22"/>
          <w:szCs w:val="22"/>
        </w:rPr>
      </w:pPr>
      <w:r>
        <w:rPr>
          <w:rFonts w:ascii="Arial" w:hAnsi="Arial" w:cs="Arial"/>
          <w:sz w:val="22"/>
          <w:szCs w:val="22"/>
        </w:rPr>
        <w:t xml:space="preserve">System.out.println( lesSalaries.get( 0 ) ) ; </w:t>
      </w:r>
      <w:r>
        <w:rPr>
          <w:rFonts w:ascii="Arial" w:hAnsi="Arial" w:cs="Arial"/>
          <w:i/>
          <w:iCs/>
          <w:sz w:val="22"/>
          <w:szCs w:val="22"/>
        </w:rPr>
        <w:t>// Affichage du premier élément</w:t>
      </w:r>
    </w:p>
    <w:p w:rsidR="00FD79EE" w:rsidRDefault="00FD79EE" w:rsidP="00FD79EE">
      <w:pPr>
        <w:jc w:val="both"/>
        <w:rPr>
          <w:rFonts w:ascii="Arial" w:hAnsi="Arial" w:cs="Arial"/>
          <w:sz w:val="22"/>
          <w:szCs w:val="22"/>
        </w:rPr>
      </w:pPr>
      <w:r>
        <w:rPr>
          <w:rFonts w:ascii="Arial" w:hAnsi="Arial" w:cs="Arial"/>
          <w:sz w:val="22"/>
          <w:szCs w:val="22"/>
        </w:rPr>
        <w:t xml:space="preserve">System.out.println( </w:t>
      </w:r>
      <w:proofErr w:type="spellStart"/>
      <w:r>
        <w:rPr>
          <w:rFonts w:ascii="Arial" w:hAnsi="Arial" w:cs="Arial"/>
          <w:sz w:val="22"/>
          <w:szCs w:val="22"/>
        </w:rPr>
        <w:t>lesSalaries.size</w:t>
      </w:r>
      <w:proofErr w:type="spellEnd"/>
      <w:r>
        <w:rPr>
          <w:rFonts w:ascii="Arial" w:hAnsi="Arial" w:cs="Arial"/>
          <w:sz w:val="22"/>
          <w:szCs w:val="22"/>
        </w:rPr>
        <w:t xml:space="preserve">() ) ; </w:t>
      </w:r>
      <w:r>
        <w:rPr>
          <w:rFonts w:ascii="Arial" w:hAnsi="Arial" w:cs="Arial"/>
          <w:i/>
          <w:iCs/>
          <w:sz w:val="22"/>
          <w:szCs w:val="22"/>
        </w:rPr>
        <w:t>// Affichage du nombre d'éléments</w:t>
      </w:r>
    </w:p>
    <w:p w:rsidR="00FD79EE" w:rsidRDefault="00FD79EE" w:rsidP="00FD79EE">
      <w:pPr>
        <w:jc w:val="both"/>
        <w:rPr>
          <w:rFonts w:ascii="Arial" w:hAnsi="Arial" w:cs="Arial"/>
          <w:sz w:val="22"/>
          <w:szCs w:val="22"/>
        </w:rPr>
      </w:pPr>
    </w:p>
    <w:p w:rsidR="00FD79EE" w:rsidRDefault="00FD79EE" w:rsidP="00FD79EE">
      <w:pPr>
        <w:jc w:val="both"/>
        <w:rPr>
          <w:rFonts w:ascii="Arial" w:hAnsi="Arial" w:cs="Arial"/>
          <w:sz w:val="22"/>
          <w:szCs w:val="22"/>
        </w:rPr>
      </w:pPr>
      <w:r>
        <w:rPr>
          <w:rFonts w:ascii="Arial" w:hAnsi="Arial" w:cs="Arial"/>
          <w:sz w:val="22"/>
          <w:szCs w:val="22"/>
        </w:rPr>
        <w:t xml:space="preserve">for( Salarie </w:t>
      </w:r>
      <w:proofErr w:type="spellStart"/>
      <w:r>
        <w:rPr>
          <w:rFonts w:ascii="Arial" w:hAnsi="Arial" w:cs="Arial"/>
          <w:sz w:val="22"/>
          <w:szCs w:val="22"/>
        </w:rPr>
        <w:t>unSalarie</w:t>
      </w:r>
      <w:proofErr w:type="spellEnd"/>
      <w:r>
        <w:rPr>
          <w:rFonts w:ascii="Arial" w:hAnsi="Arial" w:cs="Arial"/>
          <w:sz w:val="22"/>
          <w:szCs w:val="22"/>
        </w:rPr>
        <w:t xml:space="preserve"> : </w:t>
      </w:r>
      <w:proofErr w:type="spellStart"/>
      <w:r>
        <w:rPr>
          <w:rFonts w:ascii="Arial" w:hAnsi="Arial" w:cs="Arial"/>
          <w:sz w:val="22"/>
          <w:szCs w:val="22"/>
        </w:rPr>
        <w:t>lesSalaries</w:t>
      </w:r>
      <w:proofErr w:type="spellEnd"/>
      <w:r>
        <w:rPr>
          <w:rFonts w:ascii="Arial" w:hAnsi="Arial" w:cs="Arial"/>
          <w:sz w:val="22"/>
          <w:szCs w:val="22"/>
        </w:rPr>
        <w:t xml:space="preserve"> ){ </w:t>
      </w:r>
      <w:r>
        <w:rPr>
          <w:rFonts w:ascii="Arial" w:hAnsi="Arial" w:cs="Arial"/>
          <w:i/>
          <w:iCs/>
          <w:sz w:val="22"/>
          <w:szCs w:val="22"/>
        </w:rPr>
        <w:t xml:space="preserve">// Parcours </w:t>
      </w:r>
      <w:r w:rsidR="00127413">
        <w:rPr>
          <w:rFonts w:ascii="Arial" w:hAnsi="Arial" w:cs="Arial"/>
          <w:i/>
          <w:iCs/>
          <w:sz w:val="22"/>
          <w:szCs w:val="22"/>
        </w:rPr>
        <w:t xml:space="preserve">de la collection </w:t>
      </w:r>
      <w:r>
        <w:rPr>
          <w:rFonts w:ascii="Arial" w:hAnsi="Arial" w:cs="Arial"/>
          <w:i/>
          <w:iCs/>
          <w:sz w:val="22"/>
          <w:szCs w:val="22"/>
        </w:rPr>
        <w:t>(</w:t>
      </w:r>
      <w:proofErr w:type="spellStart"/>
      <w:r>
        <w:rPr>
          <w:rFonts w:ascii="Arial" w:hAnsi="Arial" w:cs="Arial"/>
          <w:i/>
          <w:iCs/>
          <w:sz w:val="22"/>
          <w:szCs w:val="22"/>
        </w:rPr>
        <w:t>foreach</w:t>
      </w:r>
      <w:proofErr w:type="spellEnd"/>
      <w:r w:rsidR="00AD3612">
        <w:rPr>
          <w:rFonts w:ascii="Arial" w:hAnsi="Arial" w:cs="Arial"/>
          <w:i/>
          <w:iCs/>
          <w:sz w:val="22"/>
          <w:szCs w:val="22"/>
        </w:rPr>
        <w:t xml:space="preserve"> dans d’autres langages</w:t>
      </w:r>
      <w:r>
        <w:rPr>
          <w:rFonts w:ascii="Arial" w:hAnsi="Arial" w:cs="Arial"/>
          <w:i/>
          <w:iCs/>
          <w:sz w:val="22"/>
          <w:szCs w:val="22"/>
        </w:rPr>
        <w:t>)</w:t>
      </w:r>
    </w:p>
    <w:p w:rsidR="00FD79EE" w:rsidRDefault="00FD79EE" w:rsidP="00FD79EE">
      <w:pPr>
        <w:jc w:val="both"/>
        <w:rPr>
          <w:rFonts w:ascii="Arial" w:hAnsi="Arial" w:cs="Arial"/>
          <w:sz w:val="22"/>
          <w:szCs w:val="22"/>
        </w:rPr>
      </w:pPr>
      <w:r>
        <w:rPr>
          <w:rFonts w:ascii="Arial" w:hAnsi="Arial" w:cs="Arial"/>
          <w:sz w:val="22"/>
          <w:szCs w:val="22"/>
        </w:rPr>
        <w:tab/>
        <w:t>System.out.println(</w:t>
      </w:r>
      <w:proofErr w:type="spellStart"/>
      <w:r>
        <w:rPr>
          <w:rFonts w:ascii="Arial" w:hAnsi="Arial" w:cs="Arial"/>
          <w:sz w:val="22"/>
          <w:szCs w:val="22"/>
        </w:rPr>
        <w:t>unSalarie</w:t>
      </w:r>
      <w:r w:rsidR="00135578">
        <w:rPr>
          <w:rFonts w:ascii="Arial" w:hAnsi="Arial" w:cs="Arial"/>
          <w:sz w:val="22"/>
          <w:szCs w:val="22"/>
        </w:rPr>
        <w:t>.getNom</w:t>
      </w:r>
      <w:proofErr w:type="spellEnd"/>
      <w:r w:rsidR="00135578">
        <w:rPr>
          <w:rFonts w:ascii="Arial" w:hAnsi="Arial" w:cs="Arial"/>
          <w:sz w:val="22"/>
          <w:szCs w:val="22"/>
        </w:rPr>
        <w:t>()</w:t>
      </w:r>
      <w:r>
        <w:rPr>
          <w:rFonts w:ascii="Arial" w:hAnsi="Arial" w:cs="Arial"/>
          <w:sz w:val="22"/>
          <w:szCs w:val="22"/>
        </w:rPr>
        <w:t xml:space="preserve">) ; </w:t>
      </w:r>
      <w:r>
        <w:rPr>
          <w:rFonts w:ascii="Arial" w:hAnsi="Arial" w:cs="Arial"/>
          <w:i/>
          <w:iCs/>
          <w:sz w:val="22"/>
          <w:szCs w:val="22"/>
        </w:rPr>
        <w:t>// Affichage de l'élément courant</w:t>
      </w:r>
    </w:p>
    <w:p w:rsidR="00FD79EE" w:rsidRDefault="00FD79EE" w:rsidP="00FD79EE">
      <w:pPr>
        <w:jc w:val="both"/>
        <w:rPr>
          <w:rFonts w:ascii="Arial" w:hAnsi="Arial" w:cs="Arial"/>
          <w:sz w:val="22"/>
          <w:szCs w:val="22"/>
        </w:rPr>
      </w:pPr>
      <w:r>
        <w:rPr>
          <w:rFonts w:ascii="Arial" w:hAnsi="Arial" w:cs="Arial"/>
          <w:sz w:val="22"/>
          <w:szCs w:val="22"/>
        </w:rPr>
        <w:t>}</w:t>
      </w:r>
    </w:p>
    <w:p w:rsidR="00E733DB" w:rsidRDefault="00E733DB" w:rsidP="005038E0">
      <w:pPr>
        <w:suppressAutoHyphens w:val="0"/>
        <w:rPr>
          <w:rFonts w:ascii="Arial" w:hAnsi="Arial" w:cs="Arial"/>
          <w:sz w:val="22"/>
          <w:szCs w:val="22"/>
        </w:rPr>
      </w:pPr>
    </w:p>
    <w:p w:rsidR="00FD79EE" w:rsidRDefault="00FD79EE">
      <w:pPr>
        <w:suppressAutoHyphens w:val="0"/>
        <w:spacing w:after="200" w:line="276" w:lineRule="auto"/>
        <w:rPr>
          <w:rFonts w:ascii="Arial" w:hAnsi="Arial" w:cs="Arial"/>
          <w:b/>
          <w:sz w:val="22"/>
          <w:szCs w:val="22"/>
        </w:rPr>
      </w:pPr>
      <w:r>
        <w:rPr>
          <w:rFonts w:ascii="Arial" w:hAnsi="Arial" w:cs="Arial"/>
          <w:b/>
          <w:sz w:val="22"/>
          <w:szCs w:val="22"/>
        </w:rPr>
        <w:br w:type="page"/>
      </w:r>
    </w:p>
    <w:p w:rsidR="00846B47" w:rsidRPr="00F64FA8" w:rsidRDefault="004515F1" w:rsidP="00846B47">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12</w:t>
      </w:r>
      <w:r w:rsidR="00846B47" w:rsidRPr="00F64FA8">
        <w:rPr>
          <w:rFonts w:ascii="Arial" w:hAnsi="Arial" w:cs="Arial"/>
          <w:b/>
          <w:sz w:val="22"/>
          <w:szCs w:val="22"/>
        </w:rPr>
        <w:t>.</w:t>
      </w:r>
      <w:r w:rsidR="00846B47">
        <w:rPr>
          <w:rFonts w:ascii="Arial" w:hAnsi="Arial" w:cs="Arial"/>
          <w:b/>
          <w:sz w:val="22"/>
          <w:szCs w:val="22"/>
        </w:rPr>
        <w:t xml:space="preserve"> </w:t>
      </w:r>
      <w:r w:rsidR="00846B47" w:rsidRPr="00846B47">
        <w:rPr>
          <w:rFonts w:ascii="Arial" w:hAnsi="Arial" w:cs="Arial"/>
          <w:b/>
          <w:sz w:val="22"/>
          <w:szCs w:val="22"/>
        </w:rPr>
        <w:t>Extraits de pages internet concernant la dématérialisation</w:t>
      </w:r>
    </w:p>
    <w:p w:rsidR="00846B47" w:rsidRDefault="00846B47" w:rsidP="00846B47">
      <w:pPr>
        <w:jc w:val="both"/>
        <w:rPr>
          <w:rFonts w:ascii="Arial" w:hAnsi="Arial" w:cs="Arial"/>
          <w:iCs/>
          <w:sz w:val="22"/>
          <w:szCs w:val="22"/>
        </w:rPr>
      </w:pPr>
    </w:p>
    <w:p w:rsidR="00846B47" w:rsidRPr="0071483D" w:rsidRDefault="00F777E8" w:rsidP="00846B47">
      <w:pPr>
        <w:jc w:val="both"/>
        <w:outlineLvl w:val="0"/>
        <w:rPr>
          <w:bCs/>
          <w:kern w:val="36"/>
          <w:sz w:val="22"/>
          <w:szCs w:val="22"/>
          <w:u w:val="single"/>
          <w:lang w:eastAsia="fr-FR"/>
        </w:rPr>
      </w:pPr>
      <w:hyperlink r:id="rId16" w:history="1">
        <w:r w:rsidR="00981CB1" w:rsidRPr="0071483D">
          <w:rPr>
            <w:rStyle w:val="Lienhypertexte"/>
            <w:bCs/>
            <w:color w:val="auto"/>
            <w:kern w:val="36"/>
            <w:sz w:val="22"/>
            <w:szCs w:val="22"/>
            <w:lang w:eastAsia="fr-FR"/>
          </w:rPr>
          <w:t>http://www.developpement-durable.gouv.fr</w:t>
        </w:r>
      </w:hyperlink>
      <w:r w:rsidR="00981CB1" w:rsidRPr="0071483D">
        <w:rPr>
          <w:bCs/>
          <w:kern w:val="36"/>
          <w:sz w:val="22"/>
          <w:szCs w:val="22"/>
          <w:u w:val="single"/>
          <w:lang w:eastAsia="fr-FR"/>
        </w:rPr>
        <w:t xml:space="preserve"> : </w:t>
      </w:r>
      <w:hyperlink r:id="rId17" w:history="1">
        <w:r w:rsidR="00846B47" w:rsidRPr="0071483D">
          <w:rPr>
            <w:bCs/>
            <w:kern w:val="36"/>
            <w:sz w:val="22"/>
            <w:szCs w:val="22"/>
            <w:u w:val="single"/>
            <w:lang w:eastAsia="fr-FR"/>
          </w:rPr>
          <w:t>Ministère de l'écologie, du développement durable et de l'énergie</w:t>
        </w:r>
      </w:hyperlink>
    </w:p>
    <w:p w:rsidR="00846B47" w:rsidRPr="00D10448" w:rsidRDefault="00846B47" w:rsidP="00846B47">
      <w:pPr>
        <w:jc w:val="both"/>
        <w:outlineLvl w:val="0"/>
        <w:rPr>
          <w:sz w:val="22"/>
          <w:szCs w:val="22"/>
        </w:rPr>
      </w:pPr>
      <w:r w:rsidRPr="00D10448">
        <w:rPr>
          <w:sz w:val="22"/>
          <w:szCs w:val="22"/>
        </w:rPr>
        <w:t>L’article 4 de l’arrêté du 09/11/1999 relatif aux documents de transport ou de location devant se trouver à bord des véhicules de transport routier de marchandises a été modifié. La lettre de voiture pourra être établie sous forme électronique.</w:t>
      </w:r>
    </w:p>
    <w:p w:rsidR="00846B47" w:rsidRPr="00D10448" w:rsidRDefault="00846B47" w:rsidP="00846B47">
      <w:pPr>
        <w:jc w:val="both"/>
        <w:rPr>
          <w:sz w:val="22"/>
          <w:szCs w:val="22"/>
        </w:rPr>
      </w:pPr>
    </w:p>
    <w:p w:rsidR="00846B47" w:rsidRPr="00D10448" w:rsidRDefault="00F777E8" w:rsidP="00981CB1">
      <w:pPr>
        <w:jc w:val="both"/>
        <w:rPr>
          <w:sz w:val="22"/>
          <w:szCs w:val="22"/>
        </w:rPr>
      </w:pPr>
      <w:hyperlink r:id="rId18" w:history="1">
        <w:r w:rsidR="00846B47" w:rsidRPr="00D10448">
          <w:rPr>
            <w:rStyle w:val="Lienhypertexte"/>
            <w:color w:val="auto"/>
            <w:sz w:val="22"/>
            <w:szCs w:val="22"/>
          </w:rPr>
          <w:t>http://www.usinenouvelle.com</w:t>
        </w:r>
      </w:hyperlink>
      <w:r w:rsidR="00981CB1" w:rsidRPr="00D10448">
        <w:rPr>
          <w:sz w:val="22"/>
          <w:szCs w:val="22"/>
        </w:rPr>
        <w:t xml:space="preserve"> : </w:t>
      </w:r>
      <w:r w:rsidR="00846B47" w:rsidRPr="00D10448">
        <w:rPr>
          <w:sz w:val="22"/>
          <w:szCs w:val="22"/>
        </w:rPr>
        <w:t>TRANSWIDE DÉMATÉRIALISE LES DOCUMENTS DE TRANSPORTS</w:t>
      </w:r>
    </w:p>
    <w:p w:rsidR="00846B47" w:rsidRPr="00D10448" w:rsidRDefault="00846B47" w:rsidP="00846B47">
      <w:pPr>
        <w:jc w:val="both"/>
        <w:rPr>
          <w:sz w:val="22"/>
          <w:szCs w:val="22"/>
        </w:rPr>
      </w:pPr>
      <w:r w:rsidRPr="00D10448">
        <w:rPr>
          <w:sz w:val="22"/>
          <w:szCs w:val="22"/>
        </w:rPr>
        <w:t xml:space="preserve">Les chargements n'arriveront pas plus vite, mais au moins tout le monde sera prévenu des retards. Après s'être attaquée à la dématérialisation des ordres de commandes, la jeune société irlandaise </w:t>
      </w:r>
      <w:proofErr w:type="spellStart"/>
      <w:r w:rsidRPr="00D10448">
        <w:rPr>
          <w:sz w:val="22"/>
          <w:szCs w:val="22"/>
        </w:rPr>
        <w:t>Transwide</w:t>
      </w:r>
      <w:proofErr w:type="spellEnd"/>
      <w:r w:rsidRPr="00D10448">
        <w:rPr>
          <w:sz w:val="22"/>
          <w:szCs w:val="22"/>
        </w:rPr>
        <w:t xml:space="preserve"> commercialise depuis quelques semaines un logiciel de gestion en ligne des documents de transport </w:t>
      </w:r>
      <w:r w:rsidR="00DD6CEC">
        <w:rPr>
          <w:sz w:val="22"/>
          <w:szCs w:val="22"/>
        </w:rPr>
        <w:t>[…]</w:t>
      </w:r>
      <w:r w:rsidRPr="00D10448">
        <w:rPr>
          <w:sz w:val="22"/>
          <w:szCs w:val="22"/>
        </w:rPr>
        <w:t xml:space="preserve">. Ce nouvel outil permet d'avoir accès en permanence aux documents remplis par les chauffeurs et les clients à chaque étape du transport. Concrètement, l'outil " </w:t>
      </w:r>
      <w:proofErr w:type="spellStart"/>
      <w:r w:rsidRPr="00D10448">
        <w:rPr>
          <w:sz w:val="22"/>
          <w:szCs w:val="22"/>
        </w:rPr>
        <w:t>twDoc</w:t>
      </w:r>
      <w:proofErr w:type="spellEnd"/>
      <w:r w:rsidRPr="00D10448">
        <w:rPr>
          <w:sz w:val="22"/>
          <w:szCs w:val="22"/>
        </w:rPr>
        <w:t xml:space="preserve"> " de </w:t>
      </w:r>
      <w:proofErr w:type="spellStart"/>
      <w:r w:rsidRPr="00D10448">
        <w:rPr>
          <w:sz w:val="22"/>
          <w:szCs w:val="22"/>
        </w:rPr>
        <w:t>Transwide</w:t>
      </w:r>
      <w:proofErr w:type="spellEnd"/>
      <w:r w:rsidRPr="00D10448">
        <w:rPr>
          <w:sz w:val="22"/>
          <w:szCs w:val="22"/>
        </w:rPr>
        <w:t xml:space="preserve"> dématérialise la lettre de voiture. La lettre de voiture met souvent plusieurs jours pour revenir à chacun de ces acteurs. Avec </w:t>
      </w:r>
      <w:proofErr w:type="spellStart"/>
      <w:r w:rsidRPr="00D10448">
        <w:rPr>
          <w:sz w:val="22"/>
          <w:szCs w:val="22"/>
        </w:rPr>
        <w:t>twDoc</w:t>
      </w:r>
      <w:proofErr w:type="spellEnd"/>
      <w:r w:rsidRPr="00D10448">
        <w:rPr>
          <w:sz w:val="22"/>
          <w:szCs w:val="22"/>
        </w:rPr>
        <w:t xml:space="preserve">, ce document est créé de façon électronique sur les serveurs de </w:t>
      </w:r>
      <w:proofErr w:type="spellStart"/>
      <w:r w:rsidRPr="00D10448">
        <w:rPr>
          <w:sz w:val="22"/>
          <w:szCs w:val="22"/>
        </w:rPr>
        <w:t>Transwide</w:t>
      </w:r>
      <w:proofErr w:type="spellEnd"/>
      <w:r w:rsidRPr="00D10448">
        <w:rPr>
          <w:sz w:val="22"/>
          <w:szCs w:val="22"/>
        </w:rPr>
        <w:t>. Chaque acteur de la chaîne de transport enregistre alors instantanément les informations qu'il doit légalement mentionner à chaque étape de l'expédition via un PC, un assistant numérique (PDA) ou un téléphone mobile GPRS. La signature se fait électroniquement grâce à un code d'accès avec mot de passe ou une infrastructure à clé publique (PKI). Les avantages sont multiples pour le transporteur. Au lieu d'attendre qu'on lui renvoie sa copie de la lettre de voiture, il dispose d'une vision immédiate de l'état de ses expéditions. Cela facilite la lecture et l'intégration de documents souvent remplis à la main de façon illisible. Si on fait le choix d'une liaison EDI ou XML, l'ensemble des données est automatiquement intégré au progiciel de gestion intégré de l'entreprise.</w:t>
      </w:r>
    </w:p>
    <w:p w:rsidR="00846B47" w:rsidRPr="00D10448" w:rsidRDefault="00846B47" w:rsidP="00846B47">
      <w:pPr>
        <w:jc w:val="both"/>
        <w:rPr>
          <w:sz w:val="22"/>
          <w:szCs w:val="22"/>
        </w:rPr>
      </w:pPr>
    </w:p>
    <w:p w:rsidR="00846B47" w:rsidRPr="00D10448" w:rsidRDefault="00F777E8" w:rsidP="00846B47">
      <w:pPr>
        <w:jc w:val="both"/>
        <w:rPr>
          <w:sz w:val="22"/>
          <w:szCs w:val="22"/>
        </w:rPr>
      </w:pPr>
      <w:hyperlink r:id="rId19" w:history="1">
        <w:r w:rsidR="00846B47" w:rsidRPr="00D10448">
          <w:rPr>
            <w:rStyle w:val="Lienhypertexte"/>
            <w:color w:val="auto"/>
            <w:sz w:val="22"/>
            <w:szCs w:val="22"/>
          </w:rPr>
          <w:t>http://www.journaldunet.com</w:t>
        </w:r>
      </w:hyperlink>
    </w:p>
    <w:p w:rsidR="00846B47" w:rsidRDefault="00846B47" w:rsidP="00846B47">
      <w:pPr>
        <w:jc w:val="both"/>
        <w:rPr>
          <w:sz w:val="22"/>
          <w:szCs w:val="22"/>
        </w:rPr>
      </w:pPr>
      <w:r w:rsidRPr="00D10448">
        <w:rPr>
          <w:sz w:val="22"/>
          <w:szCs w:val="22"/>
        </w:rPr>
        <w:t>Pour qu'un projet de dématérialisation ne soit pas synonyme de fuite d'informations (et les exemples sont nombreux ces derniers temps : hacking de Bercy, piratage de comptes chez Sony</w:t>
      </w:r>
      <w:r w:rsidRPr="0071483D">
        <w:rPr>
          <w:sz w:val="22"/>
          <w:szCs w:val="22"/>
        </w:rPr>
        <w:t xml:space="preserve">...), </w:t>
      </w:r>
      <w:r w:rsidRPr="0071483D">
        <w:rPr>
          <w:bCs/>
          <w:sz w:val="22"/>
          <w:szCs w:val="22"/>
        </w:rPr>
        <w:t>il est nécessaire de mettre en place des règles et des politiques de sécurité physique et informatique permettant de garantir la sécurité des données.</w:t>
      </w:r>
      <w:r w:rsidRPr="0071483D">
        <w:rPr>
          <w:sz w:val="22"/>
          <w:szCs w:val="22"/>
        </w:rPr>
        <w:t xml:space="preserve"> </w:t>
      </w:r>
      <w:r w:rsidRPr="0071483D">
        <w:rPr>
          <w:b/>
          <w:sz w:val="22"/>
          <w:szCs w:val="22"/>
        </w:rPr>
        <w:t>Protéger l'information consiste à garantir sa disponibilité, son intégrité, sa confidentialité et sa traçabilité</w:t>
      </w:r>
      <w:r w:rsidRPr="0071483D">
        <w:rPr>
          <w:sz w:val="22"/>
          <w:szCs w:val="22"/>
        </w:rPr>
        <w:t>.</w:t>
      </w:r>
    </w:p>
    <w:p w:rsidR="0071483D" w:rsidRPr="0071483D" w:rsidRDefault="0071483D" w:rsidP="00846B47">
      <w:pPr>
        <w:jc w:val="both"/>
        <w:rPr>
          <w:bCs/>
          <w:sz w:val="22"/>
          <w:szCs w:val="22"/>
        </w:rPr>
      </w:pPr>
    </w:p>
    <w:p w:rsidR="00846B47" w:rsidRPr="0071483D" w:rsidRDefault="00F777E8" w:rsidP="00846B47">
      <w:pPr>
        <w:jc w:val="both"/>
        <w:rPr>
          <w:sz w:val="22"/>
          <w:szCs w:val="22"/>
        </w:rPr>
      </w:pPr>
      <w:hyperlink r:id="rId20" w:history="1">
        <w:r w:rsidR="00846B47" w:rsidRPr="0071483D">
          <w:rPr>
            <w:rStyle w:val="Lienhypertexte"/>
            <w:color w:val="auto"/>
            <w:sz w:val="22"/>
            <w:szCs w:val="22"/>
          </w:rPr>
          <w:t>http://www.businessmarches.com</w:t>
        </w:r>
      </w:hyperlink>
    </w:p>
    <w:p w:rsidR="00846B47" w:rsidRPr="0071483D" w:rsidRDefault="00846B47" w:rsidP="00846B47">
      <w:pPr>
        <w:jc w:val="both"/>
        <w:rPr>
          <w:rStyle w:val="lev"/>
          <w:b w:val="0"/>
          <w:sz w:val="22"/>
          <w:szCs w:val="22"/>
        </w:rPr>
      </w:pPr>
      <w:r w:rsidRPr="0071483D">
        <w:rPr>
          <w:rStyle w:val="lev"/>
          <w:b w:val="0"/>
          <w:sz w:val="22"/>
          <w:szCs w:val="22"/>
        </w:rPr>
        <w:t>La numérisation des documents et l’essor des communications en ligne accroissent le risque de pertes de données pour les entreprises.</w:t>
      </w:r>
    </w:p>
    <w:p w:rsidR="00846B47" w:rsidRPr="00D10448" w:rsidRDefault="00846B47" w:rsidP="00846B47">
      <w:pPr>
        <w:jc w:val="both"/>
        <w:rPr>
          <w:sz w:val="22"/>
          <w:szCs w:val="22"/>
        </w:rPr>
      </w:pPr>
      <w:r w:rsidRPr="0071483D">
        <w:rPr>
          <w:sz w:val="22"/>
          <w:szCs w:val="22"/>
        </w:rPr>
        <w:t xml:space="preserve">L’usage d’ordinateurs zombies et de programmes destinés à </w:t>
      </w:r>
      <w:r w:rsidRPr="0071483D">
        <w:rPr>
          <w:rStyle w:val="lev"/>
          <w:b w:val="0"/>
          <w:sz w:val="22"/>
          <w:szCs w:val="22"/>
        </w:rPr>
        <w:t>pénétrer dans un système d’information</w:t>
      </w:r>
      <w:r w:rsidRPr="00D10448">
        <w:rPr>
          <w:sz w:val="22"/>
          <w:szCs w:val="22"/>
        </w:rPr>
        <w:t xml:space="preserve"> ainsi que les erreurs causées par des tiers (services d’externalisation des données ou d’infogérance) sont incriminés. Si le fonctionnement des machines est notamment en cause, celui des applications est aussi en question : des logiciels endommagés ou fonctionnant mal peuvent engendrer l’illisibilité des fichiers ou affecter leur intégrité.</w:t>
      </w:r>
    </w:p>
    <w:p w:rsidR="00846B47" w:rsidRPr="00D10448" w:rsidRDefault="00846B47" w:rsidP="005038E0">
      <w:pPr>
        <w:rPr>
          <w:rFonts w:ascii="Arial" w:hAnsi="Arial" w:cs="Arial"/>
          <w:sz w:val="22"/>
          <w:szCs w:val="22"/>
        </w:rPr>
      </w:pPr>
    </w:p>
    <w:p w:rsidR="00981CB1" w:rsidRPr="00D10448" w:rsidRDefault="00981CB1">
      <w:pPr>
        <w:suppressAutoHyphens w:val="0"/>
        <w:spacing w:after="200" w:line="276" w:lineRule="auto"/>
        <w:rPr>
          <w:rFonts w:ascii="Arial" w:hAnsi="Arial" w:cs="Arial"/>
          <w:b/>
          <w:sz w:val="22"/>
          <w:szCs w:val="22"/>
        </w:rPr>
      </w:pPr>
      <w:r w:rsidRPr="00D10448">
        <w:rPr>
          <w:rFonts w:ascii="Arial" w:hAnsi="Arial" w:cs="Arial"/>
          <w:b/>
          <w:sz w:val="22"/>
          <w:szCs w:val="22"/>
        </w:rPr>
        <w:br w:type="page"/>
      </w:r>
    </w:p>
    <w:p w:rsidR="00846B47" w:rsidRPr="00F64FA8" w:rsidRDefault="004515F1" w:rsidP="00846B47">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13</w:t>
      </w:r>
      <w:r w:rsidR="00846B47" w:rsidRPr="00F64FA8">
        <w:rPr>
          <w:rFonts w:ascii="Arial" w:hAnsi="Arial" w:cs="Arial"/>
          <w:b/>
          <w:sz w:val="22"/>
          <w:szCs w:val="22"/>
        </w:rPr>
        <w:t>.</w:t>
      </w:r>
      <w:r w:rsidR="00846B47">
        <w:rPr>
          <w:rFonts w:ascii="Arial" w:hAnsi="Arial" w:cs="Arial"/>
          <w:b/>
          <w:sz w:val="22"/>
          <w:szCs w:val="22"/>
        </w:rPr>
        <w:t xml:space="preserve"> Scénario de chargement</w:t>
      </w:r>
    </w:p>
    <w:p w:rsidR="00846B47" w:rsidRDefault="00846B47" w:rsidP="00846B47">
      <w:pPr>
        <w:jc w:val="both"/>
        <w:rPr>
          <w:rFonts w:ascii="Arial" w:hAnsi="Arial" w:cs="Arial"/>
          <w:iCs/>
          <w:sz w:val="22"/>
          <w:szCs w:val="22"/>
        </w:rPr>
      </w:pPr>
    </w:p>
    <w:p w:rsidR="00A964D1" w:rsidRDefault="00A964D1" w:rsidP="00A964D1">
      <w:pPr>
        <w:jc w:val="both"/>
        <w:rPr>
          <w:rFonts w:ascii="Arial" w:hAnsi="Arial" w:cs="Arial"/>
          <w:sz w:val="22"/>
          <w:szCs w:val="22"/>
        </w:rPr>
      </w:pPr>
      <w:r>
        <w:rPr>
          <w:rFonts w:ascii="Arial" w:hAnsi="Arial" w:cs="Arial"/>
          <w:sz w:val="22"/>
          <w:szCs w:val="22"/>
        </w:rPr>
        <w:t>Numéro de dossier : 1917</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Phase : Chargement</w:t>
      </w:r>
    </w:p>
    <w:p w:rsidR="00A964D1" w:rsidRDefault="00A964D1" w:rsidP="00A964D1">
      <w:pPr>
        <w:numPr>
          <w:ilvl w:val="0"/>
          <w:numId w:val="20"/>
        </w:numPr>
        <w:jc w:val="both"/>
        <w:rPr>
          <w:rFonts w:ascii="Arial" w:hAnsi="Arial" w:cs="Arial"/>
          <w:sz w:val="22"/>
          <w:szCs w:val="22"/>
        </w:rPr>
      </w:pPr>
      <w:r>
        <w:rPr>
          <w:rFonts w:ascii="Arial" w:hAnsi="Arial" w:cs="Arial"/>
          <w:sz w:val="22"/>
          <w:szCs w:val="22"/>
        </w:rPr>
        <w:t xml:space="preserve">Le véhicule immatriculé EZ-786-WL arrive sur le lieu de chargement le 5 avril 2016 à 8h45. </w:t>
      </w:r>
    </w:p>
    <w:p w:rsidR="00A964D1" w:rsidRDefault="00A964D1" w:rsidP="00A964D1">
      <w:pPr>
        <w:numPr>
          <w:ilvl w:val="0"/>
          <w:numId w:val="20"/>
        </w:numPr>
        <w:jc w:val="both"/>
        <w:rPr>
          <w:rFonts w:ascii="Arial" w:hAnsi="Arial" w:cs="Arial"/>
          <w:sz w:val="22"/>
          <w:szCs w:val="22"/>
        </w:rPr>
      </w:pPr>
      <w:r>
        <w:rPr>
          <w:rFonts w:ascii="Arial" w:hAnsi="Arial" w:cs="Arial"/>
          <w:sz w:val="22"/>
          <w:szCs w:val="22"/>
        </w:rPr>
        <w:t xml:space="preserve">Le véhicule immatriculé ET-565-XQ arrive sur le lieu de chargement le 5 avril 2016 à 9h00. </w:t>
      </w:r>
    </w:p>
    <w:p w:rsidR="00A964D1" w:rsidRPr="00095E64" w:rsidRDefault="00A964D1" w:rsidP="00A964D1">
      <w:pPr>
        <w:numPr>
          <w:ilvl w:val="0"/>
          <w:numId w:val="20"/>
        </w:numPr>
        <w:pBdr>
          <w:top w:val="none" w:sz="0" w:space="0" w:color="000000"/>
          <w:left w:val="none" w:sz="0" w:space="0" w:color="000000"/>
          <w:bottom w:val="none" w:sz="0" w:space="0" w:color="000000"/>
          <w:right w:val="none" w:sz="0" w:space="0" w:color="000000"/>
        </w:pBdr>
        <w:jc w:val="both"/>
        <w:rPr>
          <w:rFonts w:ascii="Arial" w:hAnsi="Arial" w:cs="Arial"/>
          <w:b/>
          <w:bCs/>
        </w:rPr>
      </w:pPr>
      <w:r w:rsidRPr="00CC5095">
        <w:rPr>
          <w:rFonts w:ascii="Arial" w:hAnsi="Arial" w:cs="Arial"/>
          <w:sz w:val="22"/>
          <w:szCs w:val="22"/>
        </w:rPr>
        <w:t>Les deux véhicules quittent le lieu de chargement le même jour à 12h30.</w:t>
      </w:r>
    </w:p>
    <w:p w:rsidR="00846B47" w:rsidRDefault="00846B47" w:rsidP="005038E0">
      <w:pPr>
        <w:rPr>
          <w:rFonts w:ascii="Arial" w:hAnsi="Arial" w:cs="Arial"/>
          <w:sz w:val="22"/>
          <w:szCs w:val="22"/>
        </w:rPr>
      </w:pPr>
    </w:p>
    <w:p w:rsidR="004515F1" w:rsidRPr="00F64FA8" w:rsidRDefault="004515F1" w:rsidP="004515F1">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14</w:t>
      </w:r>
      <w:r w:rsidRPr="00F64FA8">
        <w:rPr>
          <w:rFonts w:ascii="Arial" w:hAnsi="Arial" w:cs="Arial"/>
          <w:b/>
          <w:sz w:val="22"/>
          <w:szCs w:val="22"/>
        </w:rPr>
        <w:t>.</w:t>
      </w:r>
      <w:r>
        <w:rPr>
          <w:rFonts w:ascii="Arial" w:hAnsi="Arial" w:cs="Arial"/>
          <w:b/>
          <w:sz w:val="22"/>
          <w:szCs w:val="22"/>
        </w:rPr>
        <w:t xml:space="preserve"> Données échangées au format </w:t>
      </w:r>
      <w:proofErr w:type="spellStart"/>
      <w:r w:rsidR="00F40A13" w:rsidRPr="00AA407E">
        <w:rPr>
          <w:rFonts w:ascii="Arial" w:hAnsi="Arial" w:cs="Arial"/>
          <w:b/>
          <w:i/>
          <w:sz w:val="22"/>
          <w:szCs w:val="22"/>
        </w:rPr>
        <w:t>Json</w:t>
      </w:r>
      <w:proofErr w:type="spellEnd"/>
    </w:p>
    <w:p w:rsidR="004515F1" w:rsidRDefault="004515F1" w:rsidP="004515F1">
      <w:pPr>
        <w:jc w:val="both"/>
        <w:rPr>
          <w:rFonts w:ascii="Arial" w:hAnsi="Arial" w:cs="Arial"/>
          <w:iCs/>
          <w:sz w:val="22"/>
          <w:szCs w:val="22"/>
        </w:rPr>
      </w:pPr>
    </w:p>
    <w:p w:rsidR="004515F1" w:rsidRDefault="00F40A13" w:rsidP="004515F1">
      <w:pPr>
        <w:jc w:val="both"/>
        <w:rPr>
          <w:rFonts w:ascii="Arial" w:hAnsi="Arial" w:cs="Arial"/>
          <w:sz w:val="22"/>
          <w:szCs w:val="22"/>
        </w:rPr>
      </w:pPr>
      <w:proofErr w:type="spellStart"/>
      <w:r w:rsidRPr="00AA407E">
        <w:rPr>
          <w:rFonts w:ascii="Arial" w:hAnsi="Arial" w:cs="Arial"/>
          <w:i/>
          <w:sz w:val="22"/>
          <w:szCs w:val="22"/>
        </w:rPr>
        <w:t>Json</w:t>
      </w:r>
      <w:proofErr w:type="spellEnd"/>
      <w:r>
        <w:rPr>
          <w:rFonts w:ascii="Arial" w:hAnsi="Arial" w:cs="Arial"/>
          <w:sz w:val="22"/>
          <w:szCs w:val="22"/>
        </w:rPr>
        <w:t xml:space="preserve"> </w:t>
      </w:r>
      <w:r w:rsidR="004515F1">
        <w:rPr>
          <w:rFonts w:ascii="Arial" w:hAnsi="Arial" w:cs="Arial"/>
          <w:sz w:val="22"/>
          <w:szCs w:val="22"/>
        </w:rPr>
        <w:t>(JavaScript Object Notation) est un format de données qui permet de représenter l'information à l'aide de paires clef/valeur, de listes ordonnées et d'objets.</w:t>
      </w:r>
    </w:p>
    <w:p w:rsidR="004515F1" w:rsidRDefault="004515F1" w:rsidP="004515F1">
      <w:pPr>
        <w:jc w:val="both"/>
        <w:rPr>
          <w:rFonts w:ascii="Arial" w:hAnsi="Arial" w:cs="Arial"/>
          <w:sz w:val="22"/>
          <w:szCs w:val="22"/>
        </w:rPr>
      </w:pPr>
      <w:r>
        <w:rPr>
          <w:rFonts w:ascii="Arial" w:hAnsi="Arial" w:cs="Arial"/>
          <w:sz w:val="22"/>
          <w:szCs w:val="22"/>
        </w:rPr>
        <w:t xml:space="preserve">Type MIME d'un document </w:t>
      </w:r>
      <w:proofErr w:type="spellStart"/>
      <w:r w:rsidR="00F40A13" w:rsidRPr="00AA407E">
        <w:rPr>
          <w:rFonts w:ascii="Arial" w:hAnsi="Arial" w:cs="Arial"/>
          <w:i/>
          <w:sz w:val="22"/>
          <w:szCs w:val="22"/>
        </w:rPr>
        <w:t>J</w:t>
      </w:r>
      <w:r w:rsidR="00F40A13">
        <w:rPr>
          <w:rFonts w:ascii="Arial" w:hAnsi="Arial" w:cs="Arial"/>
          <w:i/>
          <w:sz w:val="22"/>
          <w:szCs w:val="22"/>
        </w:rPr>
        <w:t>son</w:t>
      </w:r>
      <w:proofErr w:type="spellEnd"/>
      <w:r w:rsidR="00F40A13">
        <w:rPr>
          <w:rFonts w:ascii="Arial" w:hAnsi="Arial" w:cs="Arial"/>
          <w:sz w:val="22"/>
          <w:szCs w:val="22"/>
        </w:rPr>
        <w:t> </w:t>
      </w:r>
      <w:r>
        <w:rPr>
          <w:rFonts w:ascii="Arial" w:hAnsi="Arial" w:cs="Arial"/>
          <w:sz w:val="22"/>
          <w:szCs w:val="22"/>
        </w:rPr>
        <w:t xml:space="preserve">: </w:t>
      </w:r>
      <w:r>
        <w:rPr>
          <w:rFonts w:ascii="Arial" w:hAnsi="Arial" w:cs="Arial"/>
          <w:b/>
          <w:i/>
          <w:iCs/>
          <w:sz w:val="22"/>
          <w:szCs w:val="22"/>
        </w:rPr>
        <w:t>application/</w:t>
      </w:r>
      <w:proofErr w:type="spellStart"/>
      <w:r w:rsidRPr="00D77C0D">
        <w:rPr>
          <w:rFonts w:ascii="Arial" w:hAnsi="Arial" w:cs="Arial"/>
          <w:b/>
          <w:i/>
          <w:iCs/>
          <w:sz w:val="22"/>
          <w:szCs w:val="22"/>
        </w:rPr>
        <w:t>json</w:t>
      </w:r>
      <w:proofErr w:type="spellEnd"/>
      <w:r>
        <w:rPr>
          <w:rFonts w:ascii="Arial" w:hAnsi="Arial" w:cs="Arial"/>
          <w:sz w:val="22"/>
          <w:szCs w:val="22"/>
        </w:rPr>
        <w:t xml:space="preserve"> (</w:t>
      </w:r>
      <w:r w:rsidRPr="00D77C0D">
        <w:rPr>
          <w:rFonts w:ascii="Arial" w:hAnsi="Arial" w:cs="Arial"/>
          <w:b/>
          <w:sz w:val="22"/>
          <w:szCs w:val="22"/>
        </w:rPr>
        <w:t xml:space="preserve">valeur à affecter à l'entête HTTP </w:t>
      </w:r>
      <w:r w:rsidRPr="00D77C0D">
        <w:rPr>
          <w:rFonts w:ascii="Arial" w:hAnsi="Arial" w:cs="Arial"/>
          <w:b/>
          <w:i/>
          <w:iCs/>
          <w:sz w:val="22"/>
          <w:szCs w:val="22"/>
        </w:rPr>
        <w:t>Content-Type</w:t>
      </w:r>
      <w:r>
        <w:rPr>
          <w:rFonts w:ascii="Arial" w:hAnsi="Arial" w:cs="Arial"/>
          <w:sz w:val="22"/>
          <w:szCs w:val="22"/>
        </w:rPr>
        <w:t>)</w:t>
      </w:r>
    </w:p>
    <w:p w:rsidR="004515F1" w:rsidRDefault="004515F1" w:rsidP="004515F1">
      <w:pPr>
        <w:jc w:val="both"/>
        <w:rPr>
          <w:rFonts w:ascii="Arial" w:hAnsi="Arial" w:cs="Arial"/>
          <w:sz w:val="22"/>
          <w:szCs w:val="22"/>
        </w:rPr>
      </w:pPr>
    </w:p>
    <w:p w:rsidR="004515F1" w:rsidRDefault="004515F1" w:rsidP="004515F1">
      <w:pPr>
        <w:jc w:val="both"/>
        <w:rPr>
          <w:rFonts w:ascii="Arial" w:hAnsi="Arial" w:cs="Arial"/>
          <w:sz w:val="22"/>
          <w:szCs w:val="22"/>
        </w:rPr>
      </w:pPr>
      <w:r>
        <w:rPr>
          <w:rFonts w:ascii="Arial" w:hAnsi="Arial" w:cs="Arial"/>
          <w:sz w:val="22"/>
          <w:szCs w:val="22"/>
        </w:rPr>
        <w:t>Exemple :</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t>ʺdossierʺ : ʺ1917ʺ,</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t>ʺphaseʺ : ʺchargementʺ,</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t>ʺ</w:t>
      </w:r>
      <w:proofErr w:type="spellStart"/>
      <w:r>
        <w:rPr>
          <w:rFonts w:ascii="Courier New" w:hAnsi="Courier New" w:cs="Courier New"/>
          <w:b/>
          <w:bCs/>
          <w:sz w:val="22"/>
          <w:szCs w:val="22"/>
        </w:rPr>
        <w:t>vehicule</w:t>
      </w:r>
      <w:proofErr w:type="spellEnd"/>
      <w:r>
        <w:rPr>
          <w:rFonts w:ascii="Courier New" w:hAnsi="Courier New" w:cs="Courier New"/>
          <w:b/>
          <w:bCs/>
          <w:sz w:val="22"/>
          <w:szCs w:val="22"/>
        </w:rPr>
        <w:t>ʺ : [</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t>{</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r>
      <w:r>
        <w:rPr>
          <w:rFonts w:ascii="Courier New" w:hAnsi="Courier New" w:cs="Courier New"/>
          <w:b/>
          <w:bCs/>
          <w:sz w:val="22"/>
          <w:szCs w:val="22"/>
        </w:rPr>
        <w:tab/>
        <w:t>ʺimmatriculationʺ : ʺEZ-786-WLʺ, </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r>
      <w:r>
        <w:rPr>
          <w:rFonts w:ascii="Courier New" w:hAnsi="Courier New" w:cs="Courier New"/>
          <w:b/>
          <w:bCs/>
          <w:sz w:val="22"/>
          <w:szCs w:val="22"/>
        </w:rPr>
        <w:tab/>
        <w:t>ʺ</w:t>
      </w:r>
      <w:proofErr w:type="spellStart"/>
      <w:r>
        <w:rPr>
          <w:rFonts w:ascii="Courier New" w:hAnsi="Courier New" w:cs="Courier New"/>
          <w:b/>
          <w:bCs/>
          <w:sz w:val="22"/>
          <w:szCs w:val="22"/>
        </w:rPr>
        <w:t>arrivee</w:t>
      </w:r>
      <w:proofErr w:type="spellEnd"/>
      <w:r>
        <w:rPr>
          <w:rFonts w:ascii="Courier New" w:hAnsi="Courier New" w:cs="Courier New"/>
          <w:b/>
          <w:bCs/>
          <w:sz w:val="22"/>
          <w:szCs w:val="22"/>
        </w:rPr>
        <w:t>ʺ : ʺ2016-04-05 08:45:00ʺ,</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r>
      <w:r>
        <w:rPr>
          <w:rFonts w:ascii="Courier New" w:hAnsi="Courier New" w:cs="Courier New"/>
          <w:b/>
          <w:bCs/>
          <w:sz w:val="22"/>
          <w:szCs w:val="22"/>
        </w:rPr>
        <w:tab/>
        <w:t>ʺ</w:t>
      </w:r>
      <w:proofErr w:type="spellStart"/>
      <w:r>
        <w:rPr>
          <w:rFonts w:ascii="Courier New" w:hAnsi="Courier New" w:cs="Courier New"/>
          <w:b/>
          <w:bCs/>
          <w:sz w:val="22"/>
          <w:szCs w:val="22"/>
        </w:rPr>
        <w:t>depart</w:t>
      </w:r>
      <w:proofErr w:type="spellEnd"/>
      <w:r>
        <w:rPr>
          <w:rFonts w:ascii="Courier New" w:hAnsi="Courier New" w:cs="Courier New"/>
          <w:b/>
          <w:bCs/>
          <w:sz w:val="22"/>
          <w:szCs w:val="22"/>
        </w:rPr>
        <w:t>ʺ : ʺ2016-04-05 12:30:00ʺ</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t>},</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t>{</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r>
      <w:r>
        <w:rPr>
          <w:rFonts w:ascii="Courier New" w:hAnsi="Courier New" w:cs="Courier New"/>
          <w:b/>
          <w:bCs/>
          <w:sz w:val="22"/>
          <w:szCs w:val="22"/>
        </w:rPr>
        <w:tab/>
        <w:t>ʺimmatriculationʺ : ʺET-565-XQʺ, </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r>
      <w:r>
        <w:rPr>
          <w:rFonts w:ascii="Courier New" w:hAnsi="Courier New" w:cs="Courier New"/>
          <w:b/>
          <w:bCs/>
          <w:sz w:val="22"/>
          <w:szCs w:val="22"/>
        </w:rPr>
        <w:tab/>
        <w:t>ʺ</w:t>
      </w:r>
      <w:proofErr w:type="spellStart"/>
      <w:r>
        <w:rPr>
          <w:rFonts w:ascii="Courier New" w:hAnsi="Courier New" w:cs="Courier New"/>
          <w:b/>
          <w:bCs/>
          <w:sz w:val="22"/>
          <w:szCs w:val="22"/>
        </w:rPr>
        <w:t>arrivee</w:t>
      </w:r>
      <w:proofErr w:type="spellEnd"/>
      <w:r>
        <w:rPr>
          <w:rFonts w:ascii="Courier New" w:hAnsi="Courier New" w:cs="Courier New"/>
          <w:b/>
          <w:bCs/>
          <w:sz w:val="22"/>
          <w:szCs w:val="22"/>
        </w:rPr>
        <w:t>ʺ : ʺ2016-04-05 09:00:00ʺ,</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r>
      <w:r>
        <w:rPr>
          <w:rFonts w:ascii="Courier New" w:hAnsi="Courier New" w:cs="Courier New"/>
          <w:b/>
          <w:bCs/>
          <w:sz w:val="22"/>
          <w:szCs w:val="22"/>
        </w:rPr>
        <w:tab/>
        <w:t>ʺ</w:t>
      </w:r>
      <w:proofErr w:type="spellStart"/>
      <w:r>
        <w:rPr>
          <w:rFonts w:ascii="Courier New" w:hAnsi="Courier New" w:cs="Courier New"/>
          <w:b/>
          <w:bCs/>
          <w:sz w:val="22"/>
          <w:szCs w:val="22"/>
        </w:rPr>
        <w:t>depart</w:t>
      </w:r>
      <w:proofErr w:type="spellEnd"/>
      <w:r>
        <w:rPr>
          <w:rFonts w:ascii="Courier New" w:hAnsi="Courier New" w:cs="Courier New"/>
          <w:b/>
          <w:bCs/>
          <w:sz w:val="22"/>
          <w:szCs w:val="22"/>
        </w:rPr>
        <w:t>ʺ : ʺ2016-04-05 12:30:00ʺ</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r>
      <w:r>
        <w:rPr>
          <w:rFonts w:ascii="Courier New" w:hAnsi="Courier New" w:cs="Courier New"/>
          <w:b/>
          <w:bCs/>
          <w:sz w:val="22"/>
          <w:szCs w:val="22"/>
        </w:rPr>
        <w:tab/>
        <w:t>}</w:t>
      </w:r>
    </w:p>
    <w:p w:rsidR="004515F1" w:rsidRDefault="004515F1" w:rsidP="004515F1">
      <w:pPr>
        <w:jc w:val="both"/>
        <w:rPr>
          <w:rFonts w:ascii="Courier New" w:hAnsi="Courier New" w:cs="Courier New"/>
          <w:b/>
          <w:bCs/>
          <w:sz w:val="22"/>
          <w:szCs w:val="22"/>
        </w:rPr>
      </w:pPr>
      <w:r>
        <w:rPr>
          <w:rFonts w:ascii="Courier New" w:hAnsi="Courier New" w:cs="Courier New"/>
          <w:b/>
          <w:bCs/>
          <w:sz w:val="22"/>
          <w:szCs w:val="22"/>
        </w:rPr>
        <w:tab/>
        <w:t>]</w:t>
      </w:r>
    </w:p>
    <w:p w:rsidR="004515F1" w:rsidRPr="00C32885" w:rsidRDefault="004515F1" w:rsidP="004515F1">
      <w:pPr>
        <w:jc w:val="both"/>
        <w:rPr>
          <w:rFonts w:ascii="Courier New" w:hAnsi="Courier New" w:cs="Courier New"/>
          <w:b/>
          <w:bCs/>
          <w:sz w:val="22"/>
          <w:szCs w:val="22"/>
        </w:rPr>
      </w:pPr>
      <w:r>
        <w:rPr>
          <w:rFonts w:ascii="Courier New" w:hAnsi="Courier New" w:cs="Courier New"/>
          <w:b/>
          <w:bCs/>
          <w:sz w:val="22"/>
          <w:szCs w:val="22"/>
        </w:rPr>
        <w:t>}</w:t>
      </w:r>
    </w:p>
    <w:p w:rsidR="004515F1" w:rsidRDefault="004515F1" w:rsidP="004515F1">
      <w:pPr>
        <w:rPr>
          <w:rFonts w:ascii="Arial" w:hAnsi="Arial" w:cs="Arial"/>
          <w:sz w:val="22"/>
          <w:szCs w:val="22"/>
        </w:rPr>
      </w:pPr>
    </w:p>
    <w:p w:rsidR="00846B47" w:rsidRPr="00F64FA8" w:rsidRDefault="004515F1" w:rsidP="00981CB1">
      <w:pPr>
        <w:pBdr>
          <w:top w:val="single" w:sz="4" w:space="1" w:color="auto"/>
          <w:left w:val="single" w:sz="4" w:space="4" w:color="auto"/>
          <w:bottom w:val="single" w:sz="4" w:space="1" w:color="auto"/>
          <w:right w:val="single" w:sz="4" w:space="4" w:color="auto"/>
        </w:pBdr>
        <w:suppressAutoHyphens w:val="0"/>
        <w:rPr>
          <w:rFonts w:ascii="Arial" w:hAnsi="Arial" w:cs="Arial"/>
          <w:b/>
          <w:sz w:val="22"/>
          <w:szCs w:val="22"/>
        </w:rPr>
      </w:pPr>
      <w:r>
        <w:rPr>
          <w:rFonts w:ascii="Arial" w:hAnsi="Arial" w:cs="Arial"/>
          <w:b/>
          <w:sz w:val="22"/>
          <w:szCs w:val="22"/>
        </w:rPr>
        <w:t>15</w:t>
      </w:r>
      <w:r w:rsidR="00846B47" w:rsidRPr="00F64FA8">
        <w:rPr>
          <w:rFonts w:ascii="Arial" w:hAnsi="Arial" w:cs="Arial"/>
          <w:b/>
          <w:sz w:val="22"/>
          <w:szCs w:val="22"/>
        </w:rPr>
        <w:t>.</w:t>
      </w:r>
      <w:r w:rsidR="00846B47">
        <w:rPr>
          <w:rFonts w:ascii="Arial" w:hAnsi="Arial" w:cs="Arial"/>
          <w:b/>
          <w:sz w:val="22"/>
          <w:szCs w:val="22"/>
        </w:rPr>
        <w:t xml:space="preserve"> Architecture </w:t>
      </w:r>
      <w:proofErr w:type="spellStart"/>
      <w:r w:rsidR="00846B47" w:rsidRPr="007D634B">
        <w:rPr>
          <w:rFonts w:ascii="Arial" w:hAnsi="Arial" w:cs="Arial"/>
          <w:b/>
          <w:i/>
          <w:sz w:val="22"/>
          <w:szCs w:val="22"/>
        </w:rPr>
        <w:t>R</w:t>
      </w:r>
      <w:r w:rsidR="007D634B" w:rsidRPr="007D634B">
        <w:rPr>
          <w:rFonts w:ascii="Arial" w:hAnsi="Arial" w:cs="Arial"/>
          <w:b/>
          <w:i/>
          <w:sz w:val="22"/>
          <w:szCs w:val="22"/>
        </w:rPr>
        <w:t>est</w:t>
      </w:r>
      <w:proofErr w:type="spellEnd"/>
    </w:p>
    <w:p w:rsidR="00846B47" w:rsidRDefault="00846B47" w:rsidP="00846B47">
      <w:pPr>
        <w:jc w:val="both"/>
        <w:rPr>
          <w:rFonts w:ascii="Arial" w:hAnsi="Arial" w:cs="Arial"/>
          <w:iCs/>
          <w:sz w:val="22"/>
          <w:szCs w:val="22"/>
        </w:rPr>
      </w:pPr>
    </w:p>
    <w:p w:rsidR="00A964D1" w:rsidRDefault="00A964D1" w:rsidP="00A964D1">
      <w:pPr>
        <w:jc w:val="both"/>
        <w:rPr>
          <w:rFonts w:ascii="Arial" w:hAnsi="Arial" w:cs="Arial"/>
          <w:sz w:val="22"/>
          <w:szCs w:val="22"/>
        </w:rPr>
      </w:pPr>
      <w:proofErr w:type="spellStart"/>
      <w:r w:rsidRPr="007D634B">
        <w:rPr>
          <w:rFonts w:ascii="Arial" w:hAnsi="Arial" w:cs="Arial"/>
          <w:i/>
          <w:sz w:val="22"/>
          <w:szCs w:val="22"/>
        </w:rPr>
        <w:t>R</w:t>
      </w:r>
      <w:r w:rsidR="007D634B" w:rsidRPr="007D634B">
        <w:rPr>
          <w:rFonts w:ascii="Arial" w:hAnsi="Arial" w:cs="Arial"/>
          <w:i/>
          <w:sz w:val="22"/>
          <w:szCs w:val="22"/>
        </w:rPr>
        <w:t>est</w:t>
      </w:r>
      <w:proofErr w:type="spellEnd"/>
      <w:r>
        <w:rPr>
          <w:rFonts w:ascii="Arial" w:hAnsi="Arial" w:cs="Arial"/>
          <w:sz w:val="22"/>
          <w:szCs w:val="22"/>
        </w:rPr>
        <w:t xml:space="preserve"> (</w:t>
      </w:r>
      <w:proofErr w:type="spellStart"/>
      <w:r>
        <w:rPr>
          <w:rFonts w:ascii="Arial" w:hAnsi="Arial" w:cs="Arial"/>
          <w:sz w:val="22"/>
          <w:szCs w:val="22"/>
        </w:rPr>
        <w:t>REpresentational</w:t>
      </w:r>
      <w:proofErr w:type="spellEnd"/>
      <w:r>
        <w:rPr>
          <w:rFonts w:ascii="Arial" w:hAnsi="Arial" w:cs="Arial"/>
          <w:sz w:val="22"/>
          <w:szCs w:val="22"/>
        </w:rPr>
        <w:t xml:space="preserve"> State Transfert) est un style d'architecture particulière</w:t>
      </w:r>
      <w:r w:rsidR="00DD6CEC">
        <w:rPr>
          <w:rFonts w:ascii="Arial" w:hAnsi="Arial" w:cs="Arial"/>
          <w:sz w:val="22"/>
          <w:szCs w:val="22"/>
        </w:rPr>
        <w:t xml:space="preserve">ment bien adaptée aux services </w:t>
      </w:r>
      <w:r w:rsidR="00DD6CEC" w:rsidRPr="00AA407E">
        <w:rPr>
          <w:rFonts w:ascii="Arial" w:hAnsi="Arial" w:cs="Arial"/>
          <w:i/>
          <w:sz w:val="22"/>
          <w:szCs w:val="22"/>
        </w:rPr>
        <w:t>w</w:t>
      </w:r>
      <w:r w:rsidRPr="00AA407E">
        <w:rPr>
          <w:rFonts w:ascii="Arial" w:hAnsi="Arial" w:cs="Arial"/>
          <w:i/>
          <w:sz w:val="22"/>
          <w:szCs w:val="22"/>
        </w:rPr>
        <w:t>eb</w:t>
      </w:r>
      <w:r>
        <w:rPr>
          <w:rFonts w:ascii="Arial" w:hAnsi="Arial" w:cs="Arial"/>
          <w:sz w:val="22"/>
          <w:szCs w:val="22"/>
        </w:rPr>
        <w:t xml:space="preserve">. </w:t>
      </w:r>
      <w:proofErr w:type="spellStart"/>
      <w:r w:rsidRPr="007D634B">
        <w:rPr>
          <w:rFonts w:ascii="Arial" w:hAnsi="Arial" w:cs="Arial"/>
          <w:i/>
          <w:sz w:val="22"/>
          <w:szCs w:val="22"/>
        </w:rPr>
        <w:t>R</w:t>
      </w:r>
      <w:r w:rsidR="007D634B" w:rsidRPr="007D634B">
        <w:rPr>
          <w:rFonts w:ascii="Arial" w:hAnsi="Arial" w:cs="Arial"/>
          <w:i/>
          <w:sz w:val="22"/>
          <w:szCs w:val="22"/>
        </w:rPr>
        <w:t>est</w:t>
      </w:r>
      <w:proofErr w:type="spellEnd"/>
      <w:r>
        <w:rPr>
          <w:rFonts w:ascii="Arial" w:hAnsi="Arial" w:cs="Arial"/>
          <w:sz w:val="22"/>
          <w:szCs w:val="22"/>
        </w:rPr>
        <w:t xml:space="preserve"> identifie les ressources par des </w:t>
      </w:r>
      <w:r w:rsidRPr="007D634B">
        <w:rPr>
          <w:rFonts w:ascii="Arial" w:hAnsi="Arial" w:cs="Arial"/>
          <w:i/>
          <w:sz w:val="22"/>
          <w:szCs w:val="22"/>
        </w:rPr>
        <w:t>URI</w:t>
      </w:r>
      <w:r>
        <w:rPr>
          <w:rFonts w:ascii="Arial" w:hAnsi="Arial" w:cs="Arial"/>
          <w:sz w:val="22"/>
          <w:szCs w:val="22"/>
        </w:rPr>
        <w:t xml:space="preserve"> (Uniform Resource Identifier). Il  s'appuie sur les méthodes du protocole </w:t>
      </w:r>
      <w:r w:rsidRPr="007D634B">
        <w:rPr>
          <w:rFonts w:ascii="Arial" w:hAnsi="Arial" w:cs="Arial"/>
          <w:i/>
          <w:sz w:val="22"/>
          <w:szCs w:val="22"/>
        </w:rPr>
        <w:t>HTTP</w:t>
      </w:r>
      <w:r>
        <w:rPr>
          <w:rFonts w:ascii="Arial" w:hAnsi="Arial" w:cs="Arial"/>
          <w:sz w:val="22"/>
          <w:szCs w:val="22"/>
        </w:rPr>
        <w:t xml:space="preserve"> pour exprimer les opérations et sur les codes de statut </w:t>
      </w:r>
      <w:r w:rsidRPr="007D634B">
        <w:rPr>
          <w:rFonts w:ascii="Arial" w:hAnsi="Arial" w:cs="Arial"/>
          <w:i/>
          <w:sz w:val="22"/>
          <w:szCs w:val="22"/>
        </w:rPr>
        <w:t>HTTP</w:t>
      </w:r>
      <w:r>
        <w:rPr>
          <w:rFonts w:ascii="Arial" w:hAnsi="Arial" w:cs="Arial"/>
          <w:sz w:val="22"/>
          <w:szCs w:val="22"/>
        </w:rPr>
        <w:t xml:space="preserve"> pour exprimer les résultats des opérations.</w:t>
      </w:r>
    </w:p>
    <w:p w:rsidR="0071483D" w:rsidRDefault="0071483D" w:rsidP="00A964D1">
      <w:pPr>
        <w:jc w:val="both"/>
        <w:rPr>
          <w:rFonts w:ascii="Arial" w:hAnsi="Arial" w:cs="Arial"/>
          <w:sz w:val="22"/>
          <w:szCs w:val="22"/>
        </w:rPr>
      </w:pPr>
    </w:p>
    <w:tbl>
      <w:tblPr>
        <w:tblW w:w="0" w:type="auto"/>
        <w:tblInd w:w="55" w:type="dxa"/>
        <w:tblLayout w:type="fixed"/>
        <w:tblCellMar>
          <w:top w:w="55" w:type="dxa"/>
          <w:left w:w="55" w:type="dxa"/>
          <w:bottom w:w="55" w:type="dxa"/>
          <w:right w:w="55" w:type="dxa"/>
        </w:tblCellMar>
        <w:tblLook w:val="0000"/>
      </w:tblPr>
      <w:tblGrid>
        <w:gridCol w:w="1094"/>
        <w:gridCol w:w="1922"/>
        <w:gridCol w:w="6070"/>
      </w:tblGrid>
      <w:tr w:rsidR="00A964D1" w:rsidTr="00654007">
        <w:tc>
          <w:tcPr>
            <w:tcW w:w="1094" w:type="dxa"/>
            <w:tcBorders>
              <w:top w:val="single" w:sz="1" w:space="0" w:color="000000"/>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CRUD</w:t>
            </w:r>
          </w:p>
        </w:tc>
        <w:tc>
          <w:tcPr>
            <w:tcW w:w="1922" w:type="dxa"/>
            <w:tcBorders>
              <w:top w:val="single" w:sz="1" w:space="0" w:color="000000"/>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 xml:space="preserve">Méthode </w:t>
            </w:r>
            <w:r w:rsidRPr="00AA407E">
              <w:rPr>
                <w:rFonts w:ascii="Arial" w:hAnsi="Arial" w:cs="Arial"/>
                <w:i/>
                <w:sz w:val="22"/>
                <w:szCs w:val="22"/>
              </w:rPr>
              <w:t>HTTP</w:t>
            </w:r>
          </w:p>
        </w:tc>
        <w:tc>
          <w:tcPr>
            <w:tcW w:w="6070" w:type="dxa"/>
            <w:tcBorders>
              <w:top w:val="single" w:sz="1" w:space="0" w:color="000000"/>
              <w:left w:val="single" w:sz="1" w:space="0" w:color="000000"/>
              <w:bottom w:val="single" w:sz="1" w:space="0" w:color="000000"/>
              <w:right w:val="single" w:sz="1" w:space="0" w:color="000000"/>
            </w:tcBorders>
            <w:shd w:val="clear" w:color="auto" w:fill="auto"/>
          </w:tcPr>
          <w:p w:rsidR="00A964D1" w:rsidRDefault="00A964D1" w:rsidP="00654007">
            <w:pPr>
              <w:pStyle w:val="Contenudetableau"/>
              <w:jc w:val="both"/>
            </w:pPr>
            <w:r>
              <w:rPr>
                <w:rFonts w:ascii="Arial" w:hAnsi="Arial" w:cs="Arial"/>
                <w:sz w:val="22"/>
                <w:szCs w:val="22"/>
              </w:rPr>
              <w:t>Code de statut</w:t>
            </w:r>
          </w:p>
        </w:tc>
      </w:tr>
      <w:tr w:rsidR="00A964D1" w:rsidTr="00654007">
        <w:tc>
          <w:tcPr>
            <w:tcW w:w="1094"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proofErr w:type="spellStart"/>
            <w:r>
              <w:rPr>
                <w:rFonts w:ascii="Arial" w:hAnsi="Arial" w:cs="Arial"/>
                <w:sz w:val="22"/>
                <w:szCs w:val="22"/>
              </w:rPr>
              <w:t>Create</w:t>
            </w:r>
            <w:proofErr w:type="spellEnd"/>
          </w:p>
        </w:tc>
        <w:tc>
          <w:tcPr>
            <w:tcW w:w="1922"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POST</w:t>
            </w:r>
          </w:p>
        </w:tc>
        <w:tc>
          <w:tcPr>
            <w:tcW w:w="6070" w:type="dxa"/>
            <w:tcBorders>
              <w:left w:val="single" w:sz="1" w:space="0" w:color="000000"/>
              <w:bottom w:val="single" w:sz="1" w:space="0" w:color="000000"/>
              <w:right w:val="single" w:sz="1" w:space="0" w:color="000000"/>
            </w:tcBorders>
            <w:shd w:val="clear" w:color="auto" w:fill="auto"/>
          </w:tcPr>
          <w:p w:rsidR="00A964D1" w:rsidRDefault="00A964D1" w:rsidP="00654007">
            <w:pPr>
              <w:pStyle w:val="Contenudetableau"/>
              <w:jc w:val="both"/>
            </w:pPr>
            <w:r>
              <w:rPr>
                <w:rFonts w:ascii="Arial" w:hAnsi="Arial" w:cs="Arial"/>
                <w:sz w:val="22"/>
                <w:szCs w:val="22"/>
              </w:rPr>
              <w:t>201 : Ressource créée, 409 : Ressource existante (conflit)</w:t>
            </w:r>
          </w:p>
        </w:tc>
      </w:tr>
      <w:tr w:rsidR="00A964D1" w:rsidTr="00654007">
        <w:tc>
          <w:tcPr>
            <w:tcW w:w="1094"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Read</w:t>
            </w:r>
          </w:p>
        </w:tc>
        <w:tc>
          <w:tcPr>
            <w:tcW w:w="1922"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GET</w:t>
            </w:r>
          </w:p>
        </w:tc>
        <w:tc>
          <w:tcPr>
            <w:tcW w:w="6070" w:type="dxa"/>
            <w:tcBorders>
              <w:left w:val="single" w:sz="1" w:space="0" w:color="000000"/>
              <w:bottom w:val="single" w:sz="1" w:space="0" w:color="000000"/>
              <w:right w:val="single" w:sz="1" w:space="0" w:color="000000"/>
            </w:tcBorders>
            <w:shd w:val="clear" w:color="auto" w:fill="auto"/>
          </w:tcPr>
          <w:p w:rsidR="00A964D1" w:rsidRDefault="00A964D1" w:rsidP="00654007">
            <w:pPr>
              <w:pStyle w:val="Contenudetableau"/>
              <w:jc w:val="both"/>
            </w:pPr>
            <w:r>
              <w:rPr>
                <w:rFonts w:ascii="Arial" w:hAnsi="Arial" w:cs="Arial"/>
                <w:sz w:val="22"/>
                <w:szCs w:val="22"/>
              </w:rPr>
              <w:t>200 : Ressource(s) trouvée(s), 404 : Ressource non trouvée</w:t>
            </w:r>
          </w:p>
        </w:tc>
      </w:tr>
      <w:tr w:rsidR="00A964D1" w:rsidTr="00654007">
        <w:tc>
          <w:tcPr>
            <w:tcW w:w="1094"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Update</w:t>
            </w:r>
          </w:p>
        </w:tc>
        <w:tc>
          <w:tcPr>
            <w:tcW w:w="1922"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PUT</w:t>
            </w:r>
          </w:p>
        </w:tc>
        <w:tc>
          <w:tcPr>
            <w:tcW w:w="6070" w:type="dxa"/>
            <w:tcBorders>
              <w:left w:val="single" w:sz="1" w:space="0" w:color="000000"/>
              <w:bottom w:val="single" w:sz="1" w:space="0" w:color="000000"/>
              <w:right w:val="single" w:sz="1" w:space="0" w:color="000000"/>
            </w:tcBorders>
            <w:shd w:val="clear" w:color="auto" w:fill="auto"/>
          </w:tcPr>
          <w:p w:rsidR="00A964D1" w:rsidRDefault="00A964D1" w:rsidP="00654007">
            <w:pPr>
              <w:pStyle w:val="Contenudetableau"/>
              <w:jc w:val="both"/>
            </w:pPr>
            <w:r>
              <w:rPr>
                <w:rFonts w:ascii="Arial" w:hAnsi="Arial" w:cs="Arial"/>
                <w:sz w:val="22"/>
                <w:szCs w:val="22"/>
              </w:rPr>
              <w:t>200 : Ressource modifiée, 404 : Ressource non trouvée</w:t>
            </w:r>
          </w:p>
        </w:tc>
      </w:tr>
      <w:tr w:rsidR="00A964D1" w:rsidTr="00654007">
        <w:tc>
          <w:tcPr>
            <w:tcW w:w="1094"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proofErr w:type="spellStart"/>
            <w:r>
              <w:rPr>
                <w:rFonts w:ascii="Arial" w:hAnsi="Arial" w:cs="Arial"/>
                <w:sz w:val="22"/>
                <w:szCs w:val="22"/>
              </w:rPr>
              <w:t>Delete</w:t>
            </w:r>
            <w:proofErr w:type="spellEnd"/>
          </w:p>
        </w:tc>
        <w:tc>
          <w:tcPr>
            <w:tcW w:w="1922" w:type="dxa"/>
            <w:tcBorders>
              <w:left w:val="single" w:sz="1" w:space="0" w:color="000000"/>
              <w:bottom w:val="single" w:sz="1" w:space="0" w:color="000000"/>
            </w:tcBorders>
            <w:shd w:val="clear" w:color="auto" w:fill="auto"/>
          </w:tcPr>
          <w:p w:rsidR="00A964D1" w:rsidRDefault="00A964D1" w:rsidP="00654007">
            <w:pPr>
              <w:pStyle w:val="Contenudetableau"/>
              <w:jc w:val="both"/>
              <w:rPr>
                <w:rFonts w:ascii="Arial" w:hAnsi="Arial" w:cs="Arial"/>
              </w:rPr>
            </w:pPr>
            <w:r>
              <w:rPr>
                <w:rFonts w:ascii="Arial" w:hAnsi="Arial" w:cs="Arial"/>
                <w:sz w:val="22"/>
                <w:szCs w:val="22"/>
              </w:rPr>
              <w:t>DELETE</w:t>
            </w:r>
          </w:p>
        </w:tc>
        <w:tc>
          <w:tcPr>
            <w:tcW w:w="6070" w:type="dxa"/>
            <w:tcBorders>
              <w:left w:val="single" w:sz="1" w:space="0" w:color="000000"/>
              <w:bottom w:val="single" w:sz="1" w:space="0" w:color="000000"/>
              <w:right w:val="single" w:sz="1" w:space="0" w:color="000000"/>
            </w:tcBorders>
            <w:shd w:val="clear" w:color="auto" w:fill="auto"/>
          </w:tcPr>
          <w:p w:rsidR="00A964D1" w:rsidRDefault="00A964D1" w:rsidP="00654007">
            <w:pPr>
              <w:pStyle w:val="Contenudetableau"/>
              <w:jc w:val="both"/>
            </w:pPr>
            <w:r>
              <w:rPr>
                <w:rFonts w:ascii="Arial" w:hAnsi="Arial" w:cs="Arial"/>
                <w:sz w:val="22"/>
                <w:szCs w:val="22"/>
              </w:rPr>
              <w:t>200 : Ressource supprimée, 404 : Ressource non trouvée</w:t>
            </w:r>
          </w:p>
        </w:tc>
      </w:tr>
    </w:tbl>
    <w:p w:rsidR="0071483D" w:rsidRDefault="0071483D" w:rsidP="00A964D1">
      <w:pPr>
        <w:jc w:val="both"/>
        <w:rPr>
          <w:rFonts w:ascii="Arial" w:hAnsi="Arial" w:cs="Arial"/>
          <w:sz w:val="22"/>
          <w:szCs w:val="22"/>
        </w:rPr>
      </w:pPr>
    </w:p>
    <w:p w:rsidR="00A964D1" w:rsidRDefault="00A964D1" w:rsidP="00A964D1">
      <w:pPr>
        <w:jc w:val="both"/>
        <w:rPr>
          <w:rFonts w:ascii="Arial" w:hAnsi="Arial" w:cs="Arial"/>
          <w:sz w:val="22"/>
          <w:szCs w:val="22"/>
        </w:rPr>
      </w:pPr>
      <w:r>
        <w:rPr>
          <w:rFonts w:ascii="Arial" w:hAnsi="Arial" w:cs="Arial"/>
          <w:sz w:val="22"/>
          <w:szCs w:val="22"/>
        </w:rPr>
        <w:t>Exemples :</w:t>
      </w:r>
    </w:p>
    <w:p w:rsidR="00A964D1" w:rsidRDefault="00A964D1" w:rsidP="00A964D1">
      <w:pPr>
        <w:jc w:val="both"/>
        <w:rPr>
          <w:rFonts w:ascii="Arial" w:hAnsi="Arial" w:cs="Arial"/>
          <w:sz w:val="22"/>
          <w:szCs w:val="22"/>
        </w:rPr>
      </w:pPr>
      <w:r>
        <w:rPr>
          <w:rFonts w:ascii="Arial" w:hAnsi="Arial" w:cs="Arial"/>
          <w:sz w:val="22"/>
          <w:szCs w:val="22"/>
        </w:rPr>
        <w:t>GET /dossiers/</w:t>
      </w:r>
      <w:r>
        <w:rPr>
          <w:rFonts w:ascii="Arial" w:hAnsi="Arial" w:cs="Arial"/>
          <w:sz w:val="22"/>
          <w:szCs w:val="22"/>
        </w:rPr>
        <w:tab/>
      </w:r>
      <w:r>
        <w:rPr>
          <w:rFonts w:ascii="Arial" w:hAnsi="Arial" w:cs="Arial"/>
          <w:i/>
          <w:iCs/>
          <w:sz w:val="22"/>
          <w:szCs w:val="22"/>
        </w:rPr>
        <w:t>Obtenir la représentation de tous les dossiers</w:t>
      </w:r>
    </w:p>
    <w:p w:rsidR="00A964D1" w:rsidRDefault="00A964D1" w:rsidP="00A964D1">
      <w:pPr>
        <w:jc w:val="both"/>
        <w:rPr>
          <w:rFonts w:ascii="Arial" w:hAnsi="Arial" w:cs="Arial"/>
          <w:sz w:val="22"/>
          <w:szCs w:val="22"/>
        </w:rPr>
      </w:pPr>
      <w:r>
        <w:rPr>
          <w:rFonts w:ascii="Arial" w:hAnsi="Arial" w:cs="Arial"/>
          <w:sz w:val="22"/>
          <w:szCs w:val="22"/>
        </w:rPr>
        <w:t>GET /dossiers/1917</w:t>
      </w:r>
      <w:r>
        <w:rPr>
          <w:rFonts w:ascii="Arial" w:hAnsi="Arial" w:cs="Arial"/>
          <w:sz w:val="22"/>
          <w:szCs w:val="22"/>
        </w:rPr>
        <w:tab/>
      </w:r>
      <w:r>
        <w:rPr>
          <w:rFonts w:ascii="Arial" w:hAnsi="Arial" w:cs="Arial"/>
          <w:i/>
          <w:iCs/>
          <w:sz w:val="22"/>
          <w:szCs w:val="22"/>
        </w:rPr>
        <w:t>Obtenir la représentation du dossier numéro 1917</w:t>
      </w:r>
    </w:p>
    <w:p w:rsidR="00A964D1" w:rsidRDefault="00A964D1" w:rsidP="00A964D1">
      <w:pPr>
        <w:jc w:val="both"/>
        <w:rPr>
          <w:rFonts w:ascii="Arial" w:hAnsi="Arial" w:cs="Arial"/>
          <w:sz w:val="22"/>
          <w:szCs w:val="22"/>
        </w:rPr>
      </w:pPr>
      <w:r>
        <w:rPr>
          <w:rFonts w:ascii="Arial" w:hAnsi="Arial" w:cs="Arial"/>
          <w:sz w:val="22"/>
          <w:szCs w:val="22"/>
        </w:rPr>
        <w:t>POST /dossiers/</w:t>
      </w:r>
      <w:r>
        <w:rPr>
          <w:rFonts w:ascii="Arial" w:hAnsi="Arial" w:cs="Arial"/>
          <w:sz w:val="22"/>
          <w:szCs w:val="22"/>
        </w:rPr>
        <w:tab/>
      </w:r>
      <w:r>
        <w:rPr>
          <w:rFonts w:ascii="Arial" w:hAnsi="Arial" w:cs="Arial"/>
          <w:i/>
          <w:iCs/>
          <w:sz w:val="22"/>
          <w:szCs w:val="22"/>
        </w:rPr>
        <w:t xml:space="preserve">Créer un nouveau dossier (représentation du nouveau dossier dans le corps de la requête). L'entête HTTP </w:t>
      </w:r>
      <w:r w:rsidR="00127413">
        <w:rPr>
          <w:rFonts w:ascii="Arial" w:hAnsi="Arial" w:cs="Arial"/>
          <w:i/>
          <w:iCs/>
          <w:sz w:val="22"/>
          <w:szCs w:val="22"/>
        </w:rPr>
        <w:t xml:space="preserve">‘LOCATION’ </w:t>
      </w:r>
      <w:r>
        <w:rPr>
          <w:rFonts w:ascii="Arial" w:hAnsi="Arial" w:cs="Arial"/>
          <w:i/>
          <w:iCs/>
          <w:sz w:val="22"/>
          <w:szCs w:val="22"/>
        </w:rPr>
        <w:t>de la réponse a pour valeur l'URL de la ressource créée.</w:t>
      </w:r>
    </w:p>
    <w:p w:rsidR="00846B47" w:rsidRDefault="00846B47" w:rsidP="00846B47">
      <w:pPr>
        <w:jc w:val="both"/>
        <w:rPr>
          <w:rFonts w:ascii="Arial" w:hAnsi="Arial" w:cs="Arial"/>
          <w:sz w:val="22"/>
          <w:szCs w:val="22"/>
        </w:rPr>
      </w:pPr>
    </w:p>
    <w:p w:rsidR="00981CB1" w:rsidRDefault="00981CB1">
      <w:pPr>
        <w:suppressAutoHyphens w:val="0"/>
        <w:spacing w:after="200" w:line="276" w:lineRule="auto"/>
        <w:rPr>
          <w:rFonts w:ascii="Arial" w:hAnsi="Arial" w:cs="Arial"/>
          <w:b/>
          <w:sz w:val="22"/>
          <w:szCs w:val="22"/>
        </w:rPr>
      </w:pPr>
      <w:r>
        <w:rPr>
          <w:rFonts w:ascii="Arial" w:hAnsi="Arial" w:cs="Arial"/>
          <w:b/>
          <w:sz w:val="22"/>
          <w:szCs w:val="22"/>
        </w:rPr>
        <w:br w:type="page"/>
      </w:r>
    </w:p>
    <w:p w:rsidR="00846B47" w:rsidRPr="00F64FA8" w:rsidRDefault="004515F1" w:rsidP="00846B47">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lastRenderedPageBreak/>
        <w:t>16</w:t>
      </w:r>
      <w:r w:rsidR="00846B47" w:rsidRPr="00F64FA8">
        <w:rPr>
          <w:rFonts w:ascii="Arial" w:hAnsi="Arial" w:cs="Arial"/>
          <w:b/>
          <w:sz w:val="22"/>
          <w:szCs w:val="22"/>
        </w:rPr>
        <w:t>.</w:t>
      </w:r>
      <w:r w:rsidR="00846B47">
        <w:rPr>
          <w:rFonts w:ascii="Arial" w:hAnsi="Arial" w:cs="Arial"/>
          <w:b/>
          <w:sz w:val="22"/>
          <w:szCs w:val="22"/>
        </w:rPr>
        <w:t xml:space="preserve"> </w:t>
      </w:r>
      <w:r w:rsidR="00846B47" w:rsidRPr="00846B47">
        <w:rPr>
          <w:rFonts w:ascii="Arial" w:hAnsi="Arial" w:cs="Arial"/>
          <w:b/>
          <w:sz w:val="22"/>
          <w:szCs w:val="22"/>
        </w:rPr>
        <w:t>Fichiers de l'application serveur (extraits</w:t>
      </w:r>
      <w:r w:rsidR="00846B47">
        <w:rPr>
          <w:rFonts w:ascii="Arial" w:hAnsi="Arial" w:cs="Arial"/>
          <w:b/>
          <w:sz w:val="22"/>
          <w:szCs w:val="22"/>
        </w:rPr>
        <w:t>)</w:t>
      </w:r>
    </w:p>
    <w:p w:rsidR="00846B47" w:rsidRDefault="00846B47" w:rsidP="00846B47">
      <w:pPr>
        <w:jc w:val="both"/>
        <w:rPr>
          <w:rFonts w:ascii="Arial" w:hAnsi="Arial" w:cs="Arial"/>
          <w:iCs/>
          <w:sz w:val="22"/>
          <w:szCs w:val="22"/>
        </w:rPr>
      </w:pPr>
    </w:p>
    <w:p w:rsidR="00A964D1" w:rsidRPr="00E15B53" w:rsidRDefault="00A964D1" w:rsidP="00A964D1">
      <w:pPr>
        <w:pBdr>
          <w:top w:val="none" w:sz="0" w:space="0" w:color="000000"/>
          <w:left w:val="none" w:sz="0" w:space="0" w:color="000000"/>
          <w:bottom w:val="none" w:sz="0" w:space="0" w:color="000000"/>
          <w:right w:val="none" w:sz="0" w:space="0" w:color="000000"/>
        </w:pBdr>
        <w:jc w:val="both"/>
        <w:rPr>
          <w:rFonts w:ascii="Arial" w:hAnsi="Arial" w:cs="Arial"/>
          <w:sz w:val="22"/>
          <w:szCs w:val="22"/>
          <w:u w:val="single"/>
        </w:rPr>
      </w:pPr>
      <w:r w:rsidRPr="00E15B53">
        <w:rPr>
          <w:rFonts w:ascii="Arial" w:hAnsi="Arial" w:cs="Arial"/>
          <w:b/>
          <w:bCs/>
          <w:sz w:val="22"/>
          <w:szCs w:val="22"/>
          <w:u w:val="single"/>
        </w:rPr>
        <w:t xml:space="preserve">Fichier </w:t>
      </w:r>
      <w:r w:rsidRPr="00E15B53">
        <w:rPr>
          <w:rFonts w:ascii="Arial" w:hAnsi="Arial" w:cs="Arial"/>
          <w:b/>
          <w:bCs/>
          <w:i/>
          <w:iCs/>
          <w:sz w:val="22"/>
          <w:szCs w:val="22"/>
          <w:u w:val="single"/>
        </w:rPr>
        <w:t>RealisationController.php</w:t>
      </w:r>
      <w:r w:rsidRPr="00E15B53">
        <w:rPr>
          <w:rFonts w:ascii="Arial" w:hAnsi="Arial" w:cs="Arial"/>
          <w:b/>
          <w:bCs/>
          <w:sz w:val="22"/>
          <w:szCs w:val="22"/>
          <w:u w:val="single"/>
        </w:rPr>
        <w:t xml:space="preserve"> </w:t>
      </w:r>
    </w:p>
    <w:p w:rsidR="00A964D1" w:rsidRDefault="00A964D1" w:rsidP="00A964D1">
      <w:pPr>
        <w:jc w:val="both"/>
        <w:rPr>
          <w:rFonts w:ascii="Arial" w:hAnsi="Arial" w:cs="Arial"/>
          <w:sz w:val="22"/>
          <w:szCs w:val="22"/>
        </w:rPr>
      </w:pPr>
      <w:r>
        <w:rPr>
          <w:rFonts w:ascii="Arial" w:hAnsi="Arial" w:cs="Arial"/>
          <w:sz w:val="22"/>
          <w:szCs w:val="22"/>
        </w:rPr>
        <w:t>L’extrait ci-dessous correspond au contrôleur « </w:t>
      </w:r>
      <w:proofErr w:type="spellStart"/>
      <w:r>
        <w:rPr>
          <w:rFonts w:ascii="Arial" w:hAnsi="Arial" w:cs="Arial"/>
          <w:sz w:val="22"/>
          <w:szCs w:val="22"/>
        </w:rPr>
        <w:t>R</w:t>
      </w:r>
      <w:r w:rsidR="00192157">
        <w:rPr>
          <w:rFonts w:ascii="Arial" w:hAnsi="Arial" w:cs="Arial"/>
          <w:sz w:val="22"/>
          <w:szCs w:val="22"/>
        </w:rPr>
        <w:t>e</w:t>
      </w:r>
      <w:r>
        <w:rPr>
          <w:rFonts w:ascii="Arial" w:hAnsi="Arial" w:cs="Arial"/>
          <w:sz w:val="22"/>
          <w:szCs w:val="22"/>
        </w:rPr>
        <w:t>alisation</w:t>
      </w:r>
      <w:proofErr w:type="spellEnd"/>
      <w:r>
        <w:rPr>
          <w:rFonts w:ascii="Arial" w:hAnsi="Arial" w:cs="Arial"/>
          <w:sz w:val="22"/>
          <w:szCs w:val="22"/>
        </w:rPr>
        <w:t> » associé au cas d’utilisation de la réalisation d’un chargement.</w:t>
      </w:r>
    </w:p>
    <w:p w:rsidR="00A964D1" w:rsidRDefault="00A964D1" w:rsidP="00A964D1">
      <w:pPr>
        <w:jc w:val="both"/>
        <w:rPr>
          <w:rFonts w:ascii="Arial" w:hAnsi="Arial" w:cs="Arial"/>
          <w:sz w:val="22"/>
          <w:szCs w:val="22"/>
        </w:rPr>
      </w:pPr>
    </w:p>
    <w:p w:rsidR="00A964D1" w:rsidRDefault="00A964D1" w:rsidP="00A964D1">
      <w:pPr>
        <w:jc w:val="both"/>
        <w:rPr>
          <w:rFonts w:ascii="Arial" w:hAnsi="Arial" w:cs="Arial"/>
          <w:sz w:val="22"/>
          <w:szCs w:val="22"/>
        </w:rPr>
      </w:pPr>
      <w:r>
        <w:rPr>
          <w:rFonts w:ascii="Arial" w:hAnsi="Arial" w:cs="Arial"/>
          <w:sz w:val="22"/>
          <w:szCs w:val="22"/>
        </w:rPr>
        <w:t xml:space="preserve">class </w:t>
      </w:r>
      <w:proofErr w:type="spellStart"/>
      <w:r>
        <w:rPr>
          <w:rFonts w:ascii="Arial" w:hAnsi="Arial" w:cs="Arial"/>
          <w:sz w:val="22"/>
          <w:szCs w:val="22"/>
        </w:rPr>
        <w:t>RealisationController</w:t>
      </w:r>
      <w:proofErr w:type="spellEnd"/>
      <w:r>
        <w:rPr>
          <w:rFonts w:ascii="Arial" w:hAnsi="Arial" w:cs="Arial"/>
          <w:sz w:val="22"/>
          <w:szCs w:val="22"/>
        </w:rPr>
        <w:t xml:space="preserve"> </w:t>
      </w:r>
      <w:proofErr w:type="spellStart"/>
      <w:r>
        <w:rPr>
          <w:rFonts w:ascii="Arial" w:hAnsi="Arial" w:cs="Arial"/>
          <w:sz w:val="22"/>
          <w:szCs w:val="22"/>
        </w:rPr>
        <w:t>extends</w:t>
      </w:r>
      <w:proofErr w:type="spellEnd"/>
      <w:r>
        <w:rPr>
          <w:rFonts w:ascii="Arial" w:hAnsi="Arial" w:cs="Arial"/>
          <w:sz w:val="22"/>
          <w:szCs w:val="22"/>
        </w:rPr>
        <w:t xml:space="preserve"> Controller { </w:t>
      </w:r>
    </w:p>
    <w:p w:rsidR="00A964D1" w:rsidRPr="00E15B53" w:rsidRDefault="00A964D1" w:rsidP="00A964D1">
      <w:pPr>
        <w:jc w:val="both"/>
        <w:rPr>
          <w:rFonts w:ascii="Arial" w:hAnsi="Arial" w:cs="Arial"/>
          <w:b/>
          <w:sz w:val="22"/>
          <w:szCs w:val="22"/>
        </w:rPr>
      </w:pPr>
      <w:r w:rsidRPr="00E15B53">
        <w:rPr>
          <w:rFonts w:ascii="Arial" w:hAnsi="Arial" w:cs="Arial"/>
          <w:b/>
          <w:sz w:val="22"/>
          <w:szCs w:val="22"/>
        </w:rPr>
        <w:tab/>
        <w:t xml:space="preserve">public </w:t>
      </w:r>
      <w:proofErr w:type="spellStart"/>
      <w:r w:rsidRPr="00E15B53">
        <w:rPr>
          <w:rFonts w:ascii="Arial" w:hAnsi="Arial" w:cs="Arial"/>
          <w:b/>
          <w:sz w:val="22"/>
          <w:szCs w:val="22"/>
        </w:rPr>
        <w:t>function</w:t>
      </w:r>
      <w:proofErr w:type="spellEnd"/>
      <w:r w:rsidRPr="00E15B53">
        <w:rPr>
          <w:rFonts w:ascii="Arial" w:hAnsi="Arial" w:cs="Arial"/>
          <w:b/>
          <w:sz w:val="22"/>
          <w:szCs w:val="22"/>
        </w:rPr>
        <w:t xml:space="preserve"> </w:t>
      </w:r>
      <w:proofErr w:type="spellStart"/>
      <w:r w:rsidRPr="00E15B53">
        <w:rPr>
          <w:rFonts w:ascii="Arial" w:hAnsi="Arial" w:cs="Arial"/>
          <w:b/>
          <w:sz w:val="22"/>
          <w:szCs w:val="22"/>
        </w:rPr>
        <w:t>getFicheInstructionAction</w:t>
      </w:r>
      <w:proofErr w:type="spellEnd"/>
      <w:r w:rsidRPr="00E15B53">
        <w:rPr>
          <w:rFonts w:ascii="Arial" w:hAnsi="Arial" w:cs="Arial"/>
          <w:b/>
          <w:sz w:val="22"/>
          <w:szCs w:val="22"/>
        </w:rPr>
        <w:t>($</w:t>
      </w:r>
      <w:proofErr w:type="spellStart"/>
      <w:r w:rsidRPr="00E15B53">
        <w:rPr>
          <w:rFonts w:ascii="Arial" w:hAnsi="Arial" w:cs="Arial"/>
          <w:b/>
          <w:sz w:val="22"/>
          <w:szCs w:val="22"/>
        </w:rPr>
        <w:t>numDossier</w:t>
      </w:r>
      <w:proofErr w:type="spellEnd"/>
      <w:r w:rsidRPr="00E15B53">
        <w:rPr>
          <w:rFonts w:ascii="Arial" w:hAnsi="Arial" w:cs="Arial"/>
          <w:b/>
          <w:sz w:val="22"/>
          <w:szCs w:val="22"/>
        </w:rPr>
        <w:t xml:space="preserve">){ </w:t>
      </w:r>
    </w:p>
    <w:p w:rsidR="00A964D1" w:rsidRPr="00E15B53" w:rsidRDefault="00A964D1" w:rsidP="00A964D1">
      <w:pPr>
        <w:jc w:val="both"/>
        <w:rPr>
          <w:rFonts w:ascii="Arial" w:hAnsi="Arial" w:cs="Arial"/>
          <w:i/>
          <w:sz w:val="22"/>
          <w:szCs w:val="22"/>
        </w:rPr>
      </w:pPr>
      <w:r w:rsidRPr="00E15B53">
        <w:rPr>
          <w:rFonts w:ascii="Arial" w:hAnsi="Arial" w:cs="Arial"/>
          <w:i/>
          <w:sz w:val="22"/>
          <w:szCs w:val="22"/>
        </w:rPr>
        <w:tab/>
        <w:t>// Cette fonction est appelée par la méthode HTTP GET</w:t>
      </w:r>
      <w:r>
        <w:rPr>
          <w:rFonts w:ascii="Arial" w:hAnsi="Arial" w:cs="Arial"/>
          <w:i/>
          <w:sz w:val="22"/>
          <w:szCs w:val="22"/>
        </w:rPr>
        <w:t xml:space="preserve"> et retourne la fiche au format </w:t>
      </w:r>
      <w:proofErr w:type="spellStart"/>
      <w:r w:rsidR="009267C6">
        <w:rPr>
          <w:rFonts w:ascii="Arial" w:hAnsi="Arial" w:cs="Arial"/>
          <w:i/>
          <w:sz w:val="22"/>
          <w:szCs w:val="22"/>
        </w:rPr>
        <w:t>Json</w:t>
      </w:r>
      <w:proofErr w:type="spellEnd"/>
    </w:p>
    <w:p w:rsidR="00A964D1" w:rsidRDefault="00A964D1" w:rsidP="00A964D1">
      <w:pPr>
        <w:jc w:val="both"/>
        <w:rPr>
          <w:rFonts w:ascii="Arial" w:hAnsi="Arial" w:cs="Arial"/>
          <w:sz w:val="22"/>
          <w:szCs w:val="22"/>
        </w:rPr>
      </w:pPr>
      <w:r>
        <w:rPr>
          <w:rFonts w:ascii="Arial" w:hAnsi="Arial" w:cs="Arial"/>
          <w:sz w:val="22"/>
          <w:szCs w:val="22"/>
        </w:rPr>
        <w:tab/>
      </w:r>
      <w:r>
        <w:rPr>
          <w:rFonts w:ascii="Arial" w:hAnsi="Arial" w:cs="Arial"/>
          <w:sz w:val="22"/>
          <w:szCs w:val="22"/>
        </w:rPr>
        <w:tab/>
        <w:t>…</w:t>
      </w:r>
    </w:p>
    <w:p w:rsidR="00A964D1" w:rsidRDefault="00A964D1" w:rsidP="00A964D1">
      <w:pPr>
        <w:jc w:val="both"/>
        <w:rPr>
          <w:rFonts w:ascii="Arial" w:hAnsi="Arial" w:cs="Arial"/>
          <w:sz w:val="22"/>
          <w:szCs w:val="22"/>
        </w:rPr>
      </w:pPr>
      <w:r>
        <w:rPr>
          <w:rFonts w:ascii="Arial" w:hAnsi="Arial" w:cs="Arial"/>
          <w:sz w:val="22"/>
          <w:szCs w:val="22"/>
        </w:rPr>
        <w:tab/>
      </w:r>
      <w:r>
        <w:rPr>
          <w:rFonts w:ascii="Arial" w:hAnsi="Arial" w:cs="Arial"/>
          <w:sz w:val="22"/>
          <w:szCs w:val="22"/>
        </w:rPr>
        <w:tab/>
        <w:t>$</w:t>
      </w:r>
      <w:proofErr w:type="spellStart"/>
      <w:r>
        <w:rPr>
          <w:rFonts w:ascii="Arial" w:hAnsi="Arial" w:cs="Arial"/>
          <w:sz w:val="22"/>
          <w:szCs w:val="22"/>
        </w:rPr>
        <w:t>ficheInstruction</w:t>
      </w:r>
      <w:proofErr w:type="spellEnd"/>
      <w:r>
        <w:rPr>
          <w:rFonts w:ascii="Arial" w:hAnsi="Arial" w:cs="Arial"/>
          <w:sz w:val="22"/>
          <w:szCs w:val="22"/>
        </w:rPr>
        <w:t xml:space="preserve"> = $dossier-&gt;</w:t>
      </w:r>
      <w:proofErr w:type="spellStart"/>
      <w:r>
        <w:rPr>
          <w:rFonts w:ascii="Arial" w:hAnsi="Arial" w:cs="Arial"/>
          <w:sz w:val="22"/>
          <w:szCs w:val="22"/>
        </w:rPr>
        <w:t>getFicheInstruction</w:t>
      </w:r>
      <w:proofErr w:type="spellEnd"/>
      <w:r w:rsidR="001879FD">
        <w:rPr>
          <w:rFonts w:ascii="Arial" w:hAnsi="Arial" w:cs="Arial"/>
          <w:sz w:val="22"/>
          <w:szCs w:val="22"/>
        </w:rPr>
        <w:t>()</w:t>
      </w:r>
      <w:r>
        <w:rPr>
          <w:rFonts w:ascii="Arial" w:hAnsi="Arial" w:cs="Arial"/>
          <w:sz w:val="22"/>
          <w:szCs w:val="22"/>
        </w:rPr>
        <w:t> ;</w:t>
      </w:r>
    </w:p>
    <w:p w:rsidR="00A964D1" w:rsidRDefault="00A964D1" w:rsidP="00A964D1">
      <w:pPr>
        <w:jc w:val="both"/>
        <w:rPr>
          <w:rFonts w:ascii="Arial" w:hAnsi="Arial" w:cs="Arial"/>
          <w:i/>
          <w:iCs/>
          <w:color w:val="000000"/>
          <w:sz w:val="22"/>
          <w:szCs w:val="22"/>
        </w:rPr>
      </w:pPr>
      <w:r>
        <w:rPr>
          <w:rFonts w:ascii="Arial" w:hAnsi="Arial" w:cs="Arial"/>
          <w:color w:val="FF0000"/>
          <w:sz w:val="22"/>
          <w:szCs w:val="22"/>
        </w:rPr>
        <w:tab/>
      </w:r>
      <w:r>
        <w:rPr>
          <w:rFonts w:ascii="Arial" w:hAnsi="Arial" w:cs="Arial"/>
          <w:color w:val="FF0000"/>
          <w:sz w:val="22"/>
          <w:szCs w:val="22"/>
        </w:rPr>
        <w:tab/>
      </w:r>
      <w:r>
        <w:rPr>
          <w:rFonts w:ascii="Arial" w:hAnsi="Arial" w:cs="Arial"/>
          <w:i/>
          <w:iCs/>
          <w:color w:val="000000"/>
          <w:sz w:val="22"/>
          <w:szCs w:val="22"/>
        </w:rPr>
        <w:t xml:space="preserve">// </w:t>
      </w:r>
      <w:r w:rsidR="000D7636">
        <w:rPr>
          <w:rFonts w:ascii="Arial" w:hAnsi="Arial" w:cs="Arial"/>
          <w:i/>
          <w:iCs/>
          <w:color w:val="000000"/>
          <w:sz w:val="22"/>
          <w:szCs w:val="22"/>
        </w:rPr>
        <w:t>Á</w:t>
      </w:r>
      <w:r>
        <w:rPr>
          <w:rFonts w:ascii="Arial" w:hAnsi="Arial" w:cs="Arial"/>
          <w:i/>
          <w:iCs/>
          <w:color w:val="000000"/>
          <w:sz w:val="22"/>
          <w:szCs w:val="22"/>
        </w:rPr>
        <w:t xml:space="preserve"> cet endroit l’objet $</w:t>
      </w:r>
      <w:proofErr w:type="spellStart"/>
      <w:r>
        <w:rPr>
          <w:rFonts w:ascii="Arial" w:hAnsi="Arial" w:cs="Arial"/>
          <w:i/>
          <w:iCs/>
          <w:color w:val="000000"/>
          <w:sz w:val="22"/>
          <w:szCs w:val="22"/>
        </w:rPr>
        <w:t>ficheInstruction</w:t>
      </w:r>
      <w:proofErr w:type="spellEnd"/>
      <w:r>
        <w:rPr>
          <w:rFonts w:ascii="Arial" w:hAnsi="Arial" w:cs="Arial"/>
          <w:i/>
          <w:iCs/>
          <w:color w:val="000000"/>
          <w:sz w:val="22"/>
          <w:szCs w:val="22"/>
        </w:rPr>
        <w:t xml:space="preserve"> de la classe </w:t>
      </w:r>
      <w:proofErr w:type="spellStart"/>
      <w:r>
        <w:rPr>
          <w:rFonts w:ascii="Arial" w:hAnsi="Arial" w:cs="Arial"/>
          <w:i/>
          <w:iCs/>
          <w:color w:val="000000"/>
          <w:sz w:val="22"/>
          <w:szCs w:val="22"/>
        </w:rPr>
        <w:t>FicheInstruction</w:t>
      </w:r>
      <w:proofErr w:type="spellEnd"/>
    </w:p>
    <w:p w:rsidR="00A964D1" w:rsidRDefault="00A964D1" w:rsidP="00A964D1">
      <w:pPr>
        <w:ind w:left="709" w:firstLine="709"/>
        <w:jc w:val="both"/>
        <w:rPr>
          <w:rFonts w:ascii="Arial" w:hAnsi="Arial" w:cs="Arial"/>
          <w:i/>
          <w:iCs/>
          <w:color w:val="000000"/>
          <w:sz w:val="22"/>
          <w:szCs w:val="22"/>
        </w:rPr>
      </w:pPr>
      <w:r>
        <w:rPr>
          <w:rFonts w:ascii="Arial" w:hAnsi="Arial" w:cs="Arial"/>
          <w:i/>
          <w:iCs/>
          <w:color w:val="000000"/>
          <w:sz w:val="22"/>
          <w:szCs w:val="22"/>
        </w:rPr>
        <w:t>// représente la fiche d’instruction du dossier $</w:t>
      </w:r>
      <w:proofErr w:type="spellStart"/>
      <w:r>
        <w:rPr>
          <w:rFonts w:ascii="Arial" w:hAnsi="Arial" w:cs="Arial"/>
          <w:i/>
          <w:iCs/>
          <w:color w:val="000000"/>
          <w:sz w:val="22"/>
          <w:szCs w:val="22"/>
        </w:rPr>
        <w:t>numDossier</w:t>
      </w:r>
      <w:proofErr w:type="spellEnd"/>
      <w:r>
        <w:rPr>
          <w:rFonts w:ascii="Arial" w:hAnsi="Arial" w:cs="Arial"/>
          <w:i/>
          <w:iCs/>
          <w:color w:val="000000"/>
          <w:sz w:val="22"/>
          <w:szCs w:val="22"/>
        </w:rPr>
        <w:t xml:space="preserve">, si la fiche </w:t>
      </w:r>
    </w:p>
    <w:p w:rsidR="00A964D1" w:rsidRDefault="00A964D1" w:rsidP="00A964D1">
      <w:pPr>
        <w:ind w:left="709" w:firstLine="709"/>
        <w:jc w:val="both"/>
        <w:rPr>
          <w:rFonts w:ascii="Arial" w:hAnsi="Arial" w:cs="Arial"/>
          <w:sz w:val="22"/>
          <w:szCs w:val="22"/>
        </w:rPr>
      </w:pPr>
      <w:r>
        <w:rPr>
          <w:rFonts w:ascii="Arial" w:hAnsi="Arial" w:cs="Arial"/>
          <w:i/>
          <w:iCs/>
          <w:color w:val="000000"/>
          <w:sz w:val="22"/>
          <w:szCs w:val="22"/>
        </w:rPr>
        <w:t>//d’instruction n’existe pas,</w:t>
      </w:r>
      <w:r w:rsidR="00C12846">
        <w:rPr>
          <w:rFonts w:ascii="Arial" w:hAnsi="Arial" w:cs="Arial"/>
          <w:i/>
          <w:iCs/>
          <w:color w:val="000000"/>
          <w:sz w:val="22"/>
          <w:szCs w:val="22"/>
        </w:rPr>
        <w:t xml:space="preserve"> </w:t>
      </w:r>
      <w:r>
        <w:rPr>
          <w:rFonts w:ascii="Arial" w:hAnsi="Arial" w:cs="Arial"/>
          <w:i/>
          <w:iCs/>
          <w:color w:val="000000"/>
          <w:sz w:val="22"/>
          <w:szCs w:val="22"/>
        </w:rPr>
        <w:t>$</w:t>
      </w:r>
      <w:proofErr w:type="spellStart"/>
      <w:r>
        <w:rPr>
          <w:rFonts w:ascii="Arial" w:hAnsi="Arial" w:cs="Arial"/>
          <w:i/>
          <w:iCs/>
          <w:color w:val="000000"/>
          <w:sz w:val="22"/>
          <w:szCs w:val="22"/>
        </w:rPr>
        <w:t>ficheInstruction</w:t>
      </w:r>
      <w:proofErr w:type="spellEnd"/>
      <w:r>
        <w:rPr>
          <w:rFonts w:ascii="Arial" w:hAnsi="Arial" w:cs="Arial"/>
          <w:i/>
          <w:iCs/>
          <w:color w:val="000000"/>
          <w:sz w:val="22"/>
          <w:szCs w:val="22"/>
        </w:rPr>
        <w:t xml:space="preserve"> a pour valeur </w:t>
      </w:r>
      <w:proofErr w:type="spellStart"/>
      <w:r>
        <w:rPr>
          <w:rFonts w:ascii="Arial" w:hAnsi="Arial" w:cs="Arial"/>
          <w:i/>
          <w:iCs/>
          <w:color w:val="000000"/>
          <w:sz w:val="22"/>
          <w:szCs w:val="22"/>
        </w:rPr>
        <w:t>null</w:t>
      </w:r>
      <w:proofErr w:type="spellEnd"/>
    </w:p>
    <w:p w:rsidR="00A964D1" w:rsidRDefault="00A964D1" w:rsidP="00A964D1">
      <w:pPr>
        <w:jc w:val="both"/>
        <w:rPr>
          <w:rFonts w:ascii="Arial" w:hAnsi="Arial" w:cs="Arial"/>
          <w:color w:val="000000"/>
          <w:sz w:val="22"/>
          <w:szCs w:val="22"/>
        </w:rPr>
      </w:pPr>
      <w:r>
        <w:rPr>
          <w:rFonts w:ascii="Arial" w:hAnsi="Arial" w:cs="Arial"/>
          <w:sz w:val="22"/>
          <w:szCs w:val="22"/>
        </w:rPr>
        <w:tab/>
      </w:r>
      <w:r>
        <w:rPr>
          <w:rFonts w:ascii="Arial" w:hAnsi="Arial" w:cs="Arial"/>
          <w:sz w:val="22"/>
          <w:szCs w:val="22"/>
        </w:rPr>
        <w:tab/>
      </w:r>
      <w:r>
        <w:rPr>
          <w:rFonts w:ascii="Arial" w:hAnsi="Arial" w:cs="Arial"/>
          <w:color w:val="000000"/>
          <w:sz w:val="22"/>
          <w:szCs w:val="22"/>
        </w:rPr>
        <w:t>$</w:t>
      </w:r>
      <w:proofErr w:type="spellStart"/>
      <w:r>
        <w:rPr>
          <w:rFonts w:ascii="Arial" w:hAnsi="Arial" w:cs="Arial"/>
          <w:color w:val="000000"/>
          <w:sz w:val="22"/>
          <w:szCs w:val="22"/>
        </w:rPr>
        <w:t>reponse</w:t>
      </w:r>
      <w:proofErr w:type="spellEnd"/>
      <w:r>
        <w:rPr>
          <w:rFonts w:ascii="Arial" w:hAnsi="Arial" w:cs="Arial"/>
          <w:color w:val="000000"/>
          <w:sz w:val="22"/>
          <w:szCs w:val="22"/>
        </w:rPr>
        <w:t xml:space="preserve"> = new </w:t>
      </w:r>
      <w:proofErr w:type="spellStart"/>
      <w:r>
        <w:rPr>
          <w:rFonts w:ascii="Arial" w:hAnsi="Arial" w:cs="Arial"/>
          <w:color w:val="000000"/>
          <w:sz w:val="22"/>
          <w:szCs w:val="22"/>
        </w:rPr>
        <w:t>Response</w:t>
      </w:r>
      <w:proofErr w:type="spellEnd"/>
      <w:r>
        <w:rPr>
          <w:rFonts w:ascii="Arial" w:hAnsi="Arial" w:cs="Arial"/>
          <w:color w:val="000000"/>
          <w:sz w:val="22"/>
          <w:szCs w:val="22"/>
        </w:rPr>
        <w:t>() ;</w:t>
      </w:r>
    </w:p>
    <w:p w:rsidR="00A964D1" w:rsidRPr="00D77C0D" w:rsidRDefault="00A964D1" w:rsidP="00A964D1">
      <w:pPr>
        <w:ind w:left="709" w:firstLine="709"/>
        <w:jc w:val="both"/>
        <w:rPr>
          <w:rFonts w:ascii="Arial" w:hAnsi="Arial" w:cs="Arial"/>
          <w:b/>
          <w:bCs/>
          <w:i/>
          <w:sz w:val="22"/>
          <w:szCs w:val="22"/>
        </w:rPr>
      </w:pPr>
      <w:r w:rsidRPr="00D77C0D">
        <w:rPr>
          <w:rFonts w:ascii="Arial" w:hAnsi="Arial" w:cs="Arial"/>
          <w:b/>
          <w:bCs/>
          <w:i/>
          <w:sz w:val="22"/>
          <w:szCs w:val="22"/>
        </w:rPr>
        <w:t>// reste à coder</w:t>
      </w:r>
      <w:r>
        <w:rPr>
          <w:rFonts w:ascii="Arial" w:hAnsi="Arial" w:cs="Arial"/>
          <w:b/>
          <w:bCs/>
          <w:i/>
          <w:sz w:val="22"/>
          <w:szCs w:val="22"/>
        </w:rPr>
        <w:t> :</w:t>
      </w:r>
    </w:p>
    <w:p w:rsidR="00A964D1" w:rsidRPr="00D77C0D" w:rsidRDefault="00A964D1" w:rsidP="00A964D1">
      <w:pPr>
        <w:ind w:left="709" w:firstLine="709"/>
        <w:jc w:val="both"/>
        <w:rPr>
          <w:rFonts w:ascii="Arial" w:hAnsi="Arial" w:cs="Arial"/>
          <w:b/>
          <w:bCs/>
          <w:i/>
          <w:sz w:val="22"/>
          <w:szCs w:val="22"/>
        </w:rPr>
      </w:pPr>
      <w:r w:rsidRPr="00D77C0D">
        <w:rPr>
          <w:rFonts w:ascii="Arial" w:hAnsi="Arial" w:cs="Arial"/>
          <w:b/>
          <w:bCs/>
          <w:i/>
          <w:sz w:val="22"/>
          <w:szCs w:val="22"/>
        </w:rPr>
        <w:t>// test de l’existence de la fiche</w:t>
      </w:r>
      <w:r>
        <w:rPr>
          <w:rFonts w:ascii="Arial" w:hAnsi="Arial" w:cs="Arial"/>
          <w:b/>
          <w:bCs/>
          <w:i/>
          <w:sz w:val="22"/>
          <w:szCs w:val="22"/>
        </w:rPr>
        <w:t xml:space="preserve">, </w:t>
      </w:r>
      <w:r w:rsidRPr="00D77C0D">
        <w:rPr>
          <w:rFonts w:ascii="Arial" w:hAnsi="Arial" w:cs="Arial"/>
          <w:b/>
          <w:bCs/>
          <w:i/>
          <w:sz w:val="22"/>
          <w:szCs w:val="22"/>
        </w:rPr>
        <w:t xml:space="preserve">préparation de l’entête </w:t>
      </w:r>
      <w:r w:rsidR="00CC0678">
        <w:rPr>
          <w:rFonts w:ascii="Arial" w:hAnsi="Arial" w:cs="Arial"/>
          <w:b/>
          <w:bCs/>
          <w:i/>
          <w:sz w:val="22"/>
          <w:szCs w:val="22"/>
        </w:rPr>
        <w:t>HTTP</w:t>
      </w:r>
    </w:p>
    <w:p w:rsidR="00A964D1" w:rsidRPr="00D77C0D" w:rsidRDefault="00A964D1" w:rsidP="00A964D1">
      <w:pPr>
        <w:ind w:left="709" w:firstLine="709"/>
        <w:jc w:val="both"/>
        <w:rPr>
          <w:rFonts w:ascii="Arial" w:hAnsi="Arial" w:cs="Arial"/>
          <w:b/>
          <w:bCs/>
          <w:i/>
          <w:sz w:val="22"/>
          <w:szCs w:val="22"/>
        </w:rPr>
      </w:pPr>
      <w:r w:rsidRPr="00D77C0D">
        <w:rPr>
          <w:rFonts w:ascii="Arial" w:hAnsi="Arial" w:cs="Arial"/>
          <w:b/>
          <w:bCs/>
          <w:i/>
          <w:sz w:val="22"/>
          <w:szCs w:val="22"/>
        </w:rPr>
        <w:t xml:space="preserve">// </w:t>
      </w:r>
      <w:r>
        <w:rPr>
          <w:rFonts w:ascii="Arial" w:hAnsi="Arial" w:cs="Arial"/>
          <w:b/>
          <w:bCs/>
          <w:i/>
          <w:sz w:val="22"/>
          <w:szCs w:val="22"/>
        </w:rPr>
        <w:t xml:space="preserve">et </w:t>
      </w:r>
      <w:r w:rsidRPr="00D77C0D">
        <w:rPr>
          <w:rFonts w:ascii="Arial" w:hAnsi="Arial" w:cs="Arial"/>
          <w:b/>
          <w:bCs/>
          <w:i/>
          <w:sz w:val="22"/>
          <w:szCs w:val="22"/>
        </w:rPr>
        <w:t xml:space="preserve">envoi de la fiche au format </w:t>
      </w:r>
      <w:proofErr w:type="spellStart"/>
      <w:r w:rsidRPr="00D77C0D">
        <w:rPr>
          <w:rFonts w:ascii="Arial" w:hAnsi="Arial" w:cs="Arial"/>
          <w:b/>
          <w:bCs/>
          <w:i/>
          <w:sz w:val="22"/>
          <w:szCs w:val="22"/>
        </w:rPr>
        <w:t>J</w:t>
      </w:r>
      <w:r w:rsidR="002B5FB8">
        <w:rPr>
          <w:rFonts w:ascii="Arial" w:hAnsi="Arial" w:cs="Arial"/>
          <w:b/>
          <w:bCs/>
          <w:i/>
          <w:sz w:val="22"/>
          <w:szCs w:val="22"/>
        </w:rPr>
        <w:t>son</w:t>
      </w:r>
      <w:proofErr w:type="spellEnd"/>
    </w:p>
    <w:p w:rsidR="00A964D1" w:rsidRPr="000E4D1D" w:rsidRDefault="00A964D1" w:rsidP="00A964D1">
      <w:pPr>
        <w:ind w:left="709" w:firstLine="709"/>
        <w:jc w:val="both"/>
        <w:rPr>
          <w:rFonts w:ascii="Arial" w:hAnsi="Arial" w:cs="Arial"/>
          <w:sz w:val="22"/>
          <w:szCs w:val="22"/>
        </w:rPr>
      </w:pPr>
      <w:r>
        <w:rPr>
          <w:rFonts w:ascii="Arial" w:hAnsi="Arial" w:cs="Arial"/>
          <w:bCs/>
          <w:sz w:val="22"/>
          <w:szCs w:val="22"/>
        </w:rPr>
        <w:t>return $</w:t>
      </w:r>
      <w:proofErr w:type="spellStart"/>
      <w:r>
        <w:rPr>
          <w:rFonts w:ascii="Arial" w:hAnsi="Arial" w:cs="Arial"/>
          <w:bCs/>
          <w:sz w:val="22"/>
          <w:szCs w:val="22"/>
        </w:rPr>
        <w:t>reponse</w:t>
      </w:r>
      <w:proofErr w:type="spellEnd"/>
      <w:r>
        <w:rPr>
          <w:rFonts w:ascii="Arial" w:hAnsi="Arial" w:cs="Arial"/>
          <w:bCs/>
          <w:sz w:val="22"/>
          <w:szCs w:val="22"/>
        </w:rPr>
        <w:t> ;</w:t>
      </w:r>
    </w:p>
    <w:p w:rsidR="00A964D1" w:rsidRDefault="00A964D1" w:rsidP="00A964D1">
      <w:pPr>
        <w:jc w:val="both"/>
        <w:rPr>
          <w:rFonts w:ascii="Arial" w:eastAsia="Arial" w:hAnsi="Arial" w:cs="Arial"/>
          <w:sz w:val="22"/>
          <w:szCs w:val="22"/>
        </w:rPr>
      </w:pPr>
      <w:r>
        <w:rPr>
          <w:rFonts w:ascii="Arial" w:hAnsi="Arial" w:cs="Arial"/>
          <w:sz w:val="22"/>
          <w:szCs w:val="22"/>
        </w:rPr>
        <w:tab/>
        <w:t xml:space="preserve">} </w:t>
      </w:r>
    </w:p>
    <w:p w:rsidR="00A964D1" w:rsidRDefault="00A964D1" w:rsidP="00A964D1">
      <w:pPr>
        <w:jc w:val="both"/>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ab/>
        <w:t xml:space="preserve">public </w:t>
      </w:r>
      <w:proofErr w:type="spellStart"/>
      <w:r>
        <w:rPr>
          <w:rFonts w:ascii="Arial" w:hAnsi="Arial" w:cs="Arial"/>
          <w:sz w:val="22"/>
          <w:szCs w:val="22"/>
        </w:rPr>
        <w:t>function</w:t>
      </w:r>
      <w:proofErr w:type="spellEnd"/>
      <w:r>
        <w:rPr>
          <w:rFonts w:ascii="Arial" w:hAnsi="Arial" w:cs="Arial"/>
          <w:sz w:val="22"/>
          <w:szCs w:val="22"/>
        </w:rPr>
        <w:t xml:space="preserve"> </w:t>
      </w:r>
      <w:proofErr w:type="spellStart"/>
      <w:r>
        <w:rPr>
          <w:rFonts w:ascii="Arial" w:hAnsi="Arial" w:cs="Arial"/>
          <w:sz w:val="22"/>
          <w:szCs w:val="22"/>
        </w:rPr>
        <w:t>chargementAction</w:t>
      </w:r>
      <w:proofErr w:type="spellEnd"/>
      <w:r>
        <w:rPr>
          <w:rFonts w:ascii="Arial" w:hAnsi="Arial" w:cs="Arial"/>
          <w:sz w:val="22"/>
          <w:szCs w:val="22"/>
        </w:rPr>
        <w:t>($</w:t>
      </w:r>
      <w:proofErr w:type="spellStart"/>
      <w:r>
        <w:rPr>
          <w:rFonts w:ascii="Arial" w:hAnsi="Arial" w:cs="Arial"/>
          <w:sz w:val="22"/>
          <w:szCs w:val="22"/>
        </w:rPr>
        <w:t>numDossier</w:t>
      </w:r>
      <w:proofErr w:type="spellEnd"/>
      <w:r>
        <w:rPr>
          <w:rFonts w:ascii="Arial" w:hAnsi="Arial" w:cs="Arial"/>
          <w:sz w:val="22"/>
          <w:szCs w:val="22"/>
        </w:rPr>
        <w:t>){</w:t>
      </w:r>
    </w:p>
    <w:p w:rsidR="00A964D1" w:rsidRDefault="00A964D1" w:rsidP="00A964D1">
      <w:pPr>
        <w:jc w:val="both"/>
        <w:rPr>
          <w:rFonts w:ascii="Arial" w:hAnsi="Arial" w:cs="Arial"/>
          <w:i/>
          <w:sz w:val="22"/>
          <w:szCs w:val="22"/>
        </w:rPr>
      </w:pPr>
      <w:r w:rsidRPr="00E15B53">
        <w:rPr>
          <w:rFonts w:ascii="Arial" w:hAnsi="Arial" w:cs="Arial"/>
          <w:i/>
          <w:sz w:val="22"/>
          <w:szCs w:val="22"/>
        </w:rPr>
        <w:tab/>
        <w:t xml:space="preserve">// Cette fonction est appelée par la méthode HTTP </w:t>
      </w:r>
      <w:r>
        <w:rPr>
          <w:rFonts w:ascii="Arial" w:hAnsi="Arial" w:cs="Arial"/>
          <w:i/>
          <w:sz w:val="22"/>
          <w:szCs w:val="22"/>
        </w:rPr>
        <w:t>POST et enregistre les informations</w:t>
      </w:r>
    </w:p>
    <w:p w:rsidR="00A964D1" w:rsidRPr="00E15B53" w:rsidRDefault="00A964D1" w:rsidP="00A964D1">
      <w:pPr>
        <w:jc w:val="both"/>
        <w:rPr>
          <w:rFonts w:ascii="Arial" w:hAnsi="Arial" w:cs="Arial"/>
          <w:i/>
          <w:sz w:val="22"/>
          <w:szCs w:val="22"/>
        </w:rPr>
      </w:pPr>
      <w:r>
        <w:rPr>
          <w:rFonts w:ascii="Arial" w:hAnsi="Arial" w:cs="Arial"/>
          <w:i/>
          <w:sz w:val="22"/>
          <w:szCs w:val="22"/>
        </w:rPr>
        <w:tab/>
        <w:t>// du chargement dans la base de données</w:t>
      </w:r>
    </w:p>
    <w:p w:rsidR="00A964D1" w:rsidRDefault="00A964D1" w:rsidP="00A964D1">
      <w:pPr>
        <w:jc w:val="both"/>
        <w:rPr>
          <w:rFonts w:ascii="Arial" w:hAnsi="Arial" w:cs="Arial"/>
          <w:sz w:val="22"/>
          <w:szCs w:val="22"/>
        </w:rPr>
      </w:pPr>
      <w:r>
        <w:rPr>
          <w:rFonts w:ascii="Arial" w:hAnsi="Arial" w:cs="Arial"/>
          <w:sz w:val="22"/>
          <w:szCs w:val="22"/>
        </w:rPr>
        <w:tab/>
      </w:r>
      <w:r>
        <w:rPr>
          <w:rFonts w:ascii="Arial" w:hAnsi="Arial" w:cs="Arial"/>
          <w:sz w:val="22"/>
          <w:szCs w:val="22"/>
        </w:rPr>
        <w:tab/>
        <w:t>...</w:t>
      </w:r>
    </w:p>
    <w:p w:rsidR="00A964D1" w:rsidRDefault="00A964D1" w:rsidP="00A964D1">
      <w:pPr>
        <w:jc w:val="both"/>
        <w:rPr>
          <w:rFonts w:ascii="Arial" w:hAnsi="Arial" w:cs="Arial"/>
          <w:i/>
          <w:iCs/>
          <w:sz w:val="22"/>
          <w:szCs w:val="22"/>
        </w:rPr>
      </w:pPr>
      <w:r>
        <w:rPr>
          <w:rFonts w:ascii="Arial" w:hAnsi="Arial" w:cs="Arial"/>
          <w:sz w:val="22"/>
          <w:szCs w:val="22"/>
        </w:rPr>
        <w:tab/>
      </w:r>
      <w:r>
        <w:rPr>
          <w:rFonts w:ascii="Arial" w:hAnsi="Arial" w:cs="Arial"/>
          <w:sz w:val="22"/>
          <w:szCs w:val="22"/>
        </w:rPr>
        <w:tab/>
      </w:r>
      <w:r>
        <w:rPr>
          <w:rFonts w:ascii="Arial" w:hAnsi="Arial" w:cs="Arial"/>
          <w:i/>
          <w:iCs/>
          <w:sz w:val="22"/>
          <w:szCs w:val="22"/>
        </w:rPr>
        <w:t xml:space="preserve">// Création et enregistrement dans la base de données d'un objet de la classe </w:t>
      </w:r>
    </w:p>
    <w:p w:rsidR="00A964D1" w:rsidRDefault="00A964D1" w:rsidP="00A964D1">
      <w:pPr>
        <w:jc w:val="both"/>
        <w:rPr>
          <w:rFonts w:ascii="Arial" w:hAnsi="Arial" w:cs="Arial"/>
          <w:i/>
          <w:iCs/>
          <w:sz w:val="22"/>
          <w:szCs w:val="22"/>
        </w:rPr>
      </w:pPr>
      <w:r>
        <w:rPr>
          <w:rFonts w:ascii="Arial" w:hAnsi="Arial" w:cs="Arial"/>
          <w:i/>
          <w:iCs/>
          <w:sz w:val="22"/>
          <w:szCs w:val="22"/>
        </w:rPr>
        <w:tab/>
      </w:r>
      <w:r>
        <w:rPr>
          <w:rFonts w:ascii="Arial" w:hAnsi="Arial" w:cs="Arial"/>
          <w:i/>
          <w:iCs/>
          <w:sz w:val="22"/>
          <w:szCs w:val="22"/>
        </w:rPr>
        <w:tab/>
        <w:t>// Chargement. En cas de succès, $</w:t>
      </w:r>
      <w:proofErr w:type="spellStart"/>
      <w:r>
        <w:rPr>
          <w:rFonts w:ascii="Arial" w:hAnsi="Arial" w:cs="Arial"/>
          <w:i/>
          <w:iCs/>
          <w:sz w:val="22"/>
          <w:szCs w:val="22"/>
        </w:rPr>
        <w:t>idChargement</w:t>
      </w:r>
      <w:proofErr w:type="spellEnd"/>
      <w:r>
        <w:rPr>
          <w:rFonts w:ascii="Arial" w:hAnsi="Arial" w:cs="Arial"/>
          <w:i/>
          <w:iCs/>
          <w:sz w:val="22"/>
          <w:szCs w:val="22"/>
        </w:rPr>
        <w:t xml:space="preserve"> a pour valeur</w:t>
      </w:r>
    </w:p>
    <w:p w:rsidR="00A964D1" w:rsidRDefault="00A964D1" w:rsidP="00A964D1">
      <w:pPr>
        <w:jc w:val="both"/>
        <w:rPr>
          <w:rFonts w:ascii="Arial" w:hAnsi="Arial" w:cs="Arial"/>
          <w:i/>
          <w:iCs/>
          <w:sz w:val="22"/>
          <w:szCs w:val="22"/>
        </w:rPr>
      </w:pPr>
      <w:r>
        <w:rPr>
          <w:rFonts w:ascii="Arial" w:hAnsi="Arial" w:cs="Arial"/>
          <w:i/>
          <w:iCs/>
          <w:sz w:val="22"/>
          <w:szCs w:val="22"/>
        </w:rPr>
        <w:tab/>
      </w:r>
      <w:r>
        <w:rPr>
          <w:rFonts w:ascii="Arial" w:hAnsi="Arial" w:cs="Arial"/>
          <w:i/>
          <w:iCs/>
          <w:sz w:val="22"/>
          <w:szCs w:val="22"/>
        </w:rPr>
        <w:tab/>
        <w:t>// l'identifiant de l'objet créé. Sinon, cette variable a pour valeur false.</w:t>
      </w:r>
    </w:p>
    <w:p w:rsidR="00A964D1" w:rsidRDefault="00A964D1" w:rsidP="00A964D1">
      <w:pPr>
        <w:jc w:val="both"/>
        <w:rPr>
          <w:rFonts w:ascii="Arial" w:hAnsi="Arial" w:cs="Arial"/>
          <w:sz w:val="22"/>
          <w:szCs w:val="22"/>
        </w:rPr>
      </w:pPr>
      <w:r>
        <w:rPr>
          <w:rFonts w:ascii="Arial" w:hAnsi="Arial" w:cs="Arial"/>
          <w:i/>
          <w:iCs/>
          <w:sz w:val="22"/>
          <w:szCs w:val="22"/>
        </w:rPr>
        <w:tab/>
      </w:r>
      <w:r>
        <w:rPr>
          <w:rFonts w:ascii="Arial" w:hAnsi="Arial" w:cs="Arial"/>
          <w:i/>
          <w:iCs/>
          <w:sz w:val="22"/>
          <w:szCs w:val="22"/>
        </w:rPr>
        <w:tab/>
        <w:t xml:space="preserve">// L’entête HTTP ‘LOCATION’ redirige vers la page de description du dossier créé. </w:t>
      </w:r>
    </w:p>
    <w:p w:rsidR="00A964D1" w:rsidRPr="00437548" w:rsidRDefault="00A964D1" w:rsidP="00A964D1">
      <w:pPr>
        <w:jc w:val="both"/>
        <w:rPr>
          <w:rFonts w:ascii="Arial" w:hAnsi="Arial" w:cs="Arial"/>
          <w:color w:val="000000"/>
          <w:sz w:val="22"/>
          <w:szCs w:val="22"/>
          <w:lang w:val="en-US"/>
        </w:rPr>
      </w:pPr>
      <w:r>
        <w:rPr>
          <w:rFonts w:ascii="Arial" w:hAnsi="Arial" w:cs="Arial"/>
          <w:sz w:val="22"/>
          <w:szCs w:val="22"/>
        </w:rPr>
        <w:tab/>
      </w:r>
      <w:r>
        <w:rPr>
          <w:rFonts w:ascii="Arial" w:hAnsi="Arial" w:cs="Arial"/>
          <w:sz w:val="22"/>
          <w:szCs w:val="22"/>
        </w:rPr>
        <w:tab/>
      </w:r>
      <w:r w:rsidRPr="00437548">
        <w:rPr>
          <w:rFonts w:ascii="Arial" w:hAnsi="Arial" w:cs="Arial"/>
          <w:color w:val="000000"/>
          <w:sz w:val="22"/>
          <w:szCs w:val="22"/>
          <w:lang w:val="en-US"/>
        </w:rPr>
        <w:t>$</w:t>
      </w:r>
      <w:proofErr w:type="spellStart"/>
      <w:r w:rsidRPr="00437548">
        <w:rPr>
          <w:rFonts w:ascii="Arial" w:hAnsi="Arial" w:cs="Arial"/>
          <w:color w:val="000000"/>
          <w:sz w:val="22"/>
          <w:szCs w:val="22"/>
          <w:lang w:val="en-US"/>
        </w:rPr>
        <w:t>reponse</w:t>
      </w:r>
      <w:proofErr w:type="spellEnd"/>
      <w:r w:rsidRPr="00437548">
        <w:rPr>
          <w:rFonts w:ascii="Arial" w:hAnsi="Arial" w:cs="Arial"/>
          <w:color w:val="000000"/>
          <w:sz w:val="22"/>
          <w:szCs w:val="22"/>
          <w:lang w:val="en-US"/>
        </w:rPr>
        <w:t xml:space="preserve"> = new Response() ;</w:t>
      </w:r>
    </w:p>
    <w:p w:rsidR="00A964D1" w:rsidRDefault="00A964D1" w:rsidP="00A964D1">
      <w:pPr>
        <w:jc w:val="both"/>
        <w:rPr>
          <w:rFonts w:ascii="Arial" w:hAnsi="Arial" w:cs="Arial"/>
          <w:color w:val="000000"/>
          <w:sz w:val="22"/>
          <w:szCs w:val="22"/>
          <w:lang w:val="en-US"/>
        </w:rPr>
      </w:pPr>
      <w:r w:rsidRPr="00437548">
        <w:rPr>
          <w:rFonts w:ascii="Arial" w:hAnsi="Arial" w:cs="Arial"/>
          <w:color w:val="000000"/>
          <w:sz w:val="22"/>
          <w:szCs w:val="22"/>
          <w:lang w:val="en-US"/>
        </w:rPr>
        <w:tab/>
      </w:r>
      <w:r w:rsidRPr="00437548">
        <w:rPr>
          <w:rFonts w:ascii="Arial" w:hAnsi="Arial" w:cs="Arial"/>
          <w:color w:val="000000"/>
          <w:sz w:val="22"/>
          <w:szCs w:val="22"/>
          <w:lang w:val="en-US"/>
        </w:rPr>
        <w:tab/>
      </w:r>
      <w:r>
        <w:rPr>
          <w:rFonts w:ascii="Arial" w:hAnsi="Arial" w:cs="Arial"/>
          <w:color w:val="000000"/>
          <w:sz w:val="22"/>
          <w:szCs w:val="22"/>
          <w:lang w:val="en-US"/>
        </w:rPr>
        <w:t>if( $</w:t>
      </w:r>
      <w:proofErr w:type="spellStart"/>
      <w:r>
        <w:rPr>
          <w:rFonts w:ascii="Arial" w:hAnsi="Arial" w:cs="Arial"/>
          <w:color w:val="000000"/>
          <w:sz w:val="22"/>
          <w:szCs w:val="22"/>
          <w:lang w:val="en-US"/>
        </w:rPr>
        <w:t>idChargement</w:t>
      </w:r>
      <w:proofErr w:type="spellEnd"/>
      <w:r>
        <w:rPr>
          <w:rFonts w:ascii="Arial" w:hAnsi="Arial" w:cs="Arial"/>
          <w:color w:val="000000"/>
          <w:sz w:val="22"/>
          <w:szCs w:val="22"/>
          <w:lang w:val="en-US"/>
        </w:rPr>
        <w:t xml:space="preserve"> !=</w:t>
      </w:r>
      <w:r w:rsidRPr="004F7F02">
        <w:rPr>
          <w:rFonts w:ascii="Arial" w:hAnsi="Arial" w:cs="Arial"/>
          <w:color w:val="000000"/>
          <w:sz w:val="22"/>
          <w:szCs w:val="22"/>
          <w:lang w:val="en-US"/>
        </w:rPr>
        <w:t xml:space="preserve"> false ){</w:t>
      </w:r>
    </w:p>
    <w:p w:rsidR="00A964D1" w:rsidRPr="000E4D1D" w:rsidRDefault="00A964D1" w:rsidP="00A964D1">
      <w:pPr>
        <w:jc w:val="both"/>
        <w:rPr>
          <w:rFonts w:ascii="Arial" w:hAnsi="Arial" w:cs="Arial"/>
          <w:i/>
          <w:color w:val="000000"/>
          <w:sz w:val="22"/>
          <w:szCs w:val="22"/>
        </w:rPr>
      </w:pPr>
      <w:r>
        <w:rPr>
          <w:rFonts w:ascii="Arial" w:hAnsi="Arial" w:cs="Arial"/>
          <w:color w:val="000000"/>
          <w:sz w:val="22"/>
          <w:szCs w:val="22"/>
          <w:lang w:val="en-US"/>
        </w:rPr>
        <w:tab/>
      </w:r>
      <w:r>
        <w:rPr>
          <w:rFonts w:ascii="Arial" w:hAnsi="Arial" w:cs="Arial"/>
          <w:color w:val="000000"/>
          <w:sz w:val="22"/>
          <w:szCs w:val="22"/>
          <w:lang w:val="en-US"/>
        </w:rPr>
        <w:tab/>
      </w:r>
      <w:r>
        <w:rPr>
          <w:rFonts w:ascii="Arial" w:hAnsi="Arial" w:cs="Arial"/>
          <w:color w:val="000000"/>
          <w:sz w:val="22"/>
          <w:szCs w:val="22"/>
          <w:lang w:val="en-US"/>
        </w:rPr>
        <w:tab/>
      </w:r>
      <w:r w:rsidRPr="000E4D1D">
        <w:rPr>
          <w:rFonts w:ascii="Arial" w:hAnsi="Arial" w:cs="Arial"/>
          <w:i/>
          <w:color w:val="000000"/>
          <w:sz w:val="22"/>
          <w:szCs w:val="22"/>
        </w:rPr>
        <w:t xml:space="preserve">// </w:t>
      </w:r>
      <w:proofErr w:type="spellStart"/>
      <w:r w:rsidRPr="000E4D1D">
        <w:rPr>
          <w:rFonts w:ascii="Arial" w:hAnsi="Arial" w:cs="Arial"/>
          <w:i/>
          <w:color w:val="000000"/>
          <w:sz w:val="22"/>
          <w:szCs w:val="22"/>
        </w:rPr>
        <w:t>preparation</w:t>
      </w:r>
      <w:proofErr w:type="spellEnd"/>
      <w:r w:rsidRPr="000E4D1D">
        <w:rPr>
          <w:rFonts w:ascii="Arial" w:hAnsi="Arial" w:cs="Arial"/>
          <w:i/>
          <w:color w:val="000000"/>
          <w:sz w:val="22"/>
          <w:szCs w:val="22"/>
        </w:rPr>
        <w:t xml:space="preserve"> de l’entête HTTP ‘LOCATION’</w:t>
      </w:r>
    </w:p>
    <w:p w:rsidR="00A964D1" w:rsidRPr="00C474BE" w:rsidRDefault="00A964D1" w:rsidP="00A964D1">
      <w:pPr>
        <w:jc w:val="both"/>
        <w:rPr>
          <w:rFonts w:ascii="Arial" w:hAnsi="Arial" w:cs="Arial"/>
          <w:color w:val="000000"/>
          <w:sz w:val="22"/>
          <w:szCs w:val="22"/>
        </w:rPr>
      </w:pPr>
      <w:r w:rsidRPr="000E4D1D">
        <w:rPr>
          <w:rFonts w:ascii="Arial" w:hAnsi="Arial" w:cs="Arial"/>
          <w:color w:val="000000"/>
          <w:sz w:val="22"/>
          <w:szCs w:val="22"/>
        </w:rPr>
        <w:tab/>
      </w:r>
      <w:r w:rsidRPr="000E4D1D">
        <w:rPr>
          <w:rFonts w:ascii="Arial" w:hAnsi="Arial" w:cs="Arial"/>
          <w:color w:val="000000"/>
          <w:sz w:val="22"/>
          <w:szCs w:val="22"/>
        </w:rPr>
        <w:tab/>
      </w:r>
      <w:r w:rsidRPr="000E4D1D">
        <w:rPr>
          <w:rFonts w:ascii="Arial" w:hAnsi="Arial" w:cs="Arial"/>
          <w:color w:val="000000"/>
          <w:sz w:val="22"/>
          <w:szCs w:val="22"/>
        </w:rPr>
        <w:tab/>
      </w:r>
      <w:r w:rsidRPr="00C474BE">
        <w:rPr>
          <w:rFonts w:ascii="Arial" w:hAnsi="Arial" w:cs="Arial"/>
          <w:color w:val="000000"/>
          <w:sz w:val="22"/>
          <w:szCs w:val="22"/>
        </w:rPr>
        <w:t>$location = $</w:t>
      </w:r>
      <w:proofErr w:type="spellStart"/>
      <w:r w:rsidRPr="00C474BE">
        <w:rPr>
          <w:rFonts w:ascii="Arial" w:hAnsi="Arial" w:cs="Arial"/>
          <w:color w:val="000000"/>
          <w:sz w:val="22"/>
          <w:szCs w:val="22"/>
        </w:rPr>
        <w:t>this</w:t>
      </w:r>
      <w:proofErr w:type="spellEnd"/>
      <w:r w:rsidRPr="00C474BE">
        <w:rPr>
          <w:rFonts w:ascii="Arial" w:hAnsi="Arial" w:cs="Arial"/>
          <w:color w:val="000000"/>
          <w:sz w:val="22"/>
          <w:szCs w:val="22"/>
        </w:rPr>
        <w:t>-&gt;</w:t>
      </w:r>
      <w:proofErr w:type="spellStart"/>
      <w:r w:rsidRPr="00C474BE">
        <w:rPr>
          <w:rFonts w:ascii="Arial" w:hAnsi="Arial" w:cs="Arial"/>
          <w:color w:val="000000"/>
          <w:sz w:val="22"/>
          <w:szCs w:val="22"/>
        </w:rPr>
        <w:t>get</w:t>
      </w:r>
      <w:proofErr w:type="spellEnd"/>
      <w:r w:rsidRPr="00C474BE">
        <w:rPr>
          <w:rFonts w:ascii="Arial" w:hAnsi="Arial" w:cs="Arial"/>
          <w:color w:val="000000"/>
          <w:sz w:val="22"/>
          <w:szCs w:val="22"/>
        </w:rPr>
        <w:t>('</w:t>
      </w:r>
      <w:proofErr w:type="spellStart"/>
      <w:r w:rsidRPr="00C474BE">
        <w:rPr>
          <w:rFonts w:ascii="Arial" w:hAnsi="Arial" w:cs="Arial"/>
          <w:color w:val="000000"/>
          <w:sz w:val="22"/>
          <w:szCs w:val="22"/>
        </w:rPr>
        <w:t>request</w:t>
      </w:r>
      <w:proofErr w:type="spellEnd"/>
      <w:r w:rsidRPr="00C474BE">
        <w:rPr>
          <w:rFonts w:ascii="Arial" w:hAnsi="Arial" w:cs="Arial"/>
          <w:color w:val="000000"/>
          <w:sz w:val="22"/>
          <w:szCs w:val="22"/>
        </w:rPr>
        <w:t>')-&gt;</w:t>
      </w:r>
      <w:proofErr w:type="spellStart"/>
      <w:r w:rsidRPr="00C474BE">
        <w:rPr>
          <w:rFonts w:ascii="Arial" w:hAnsi="Arial" w:cs="Arial"/>
          <w:color w:val="000000"/>
          <w:sz w:val="22"/>
          <w:szCs w:val="22"/>
        </w:rPr>
        <w:t>getSchemeAndHttpHost</w:t>
      </w:r>
      <w:proofErr w:type="spellEnd"/>
      <w:r w:rsidRPr="00C474BE">
        <w:rPr>
          <w:rFonts w:ascii="Arial" w:hAnsi="Arial" w:cs="Arial"/>
          <w:color w:val="000000"/>
          <w:sz w:val="22"/>
          <w:szCs w:val="22"/>
        </w:rPr>
        <w:t>()</w:t>
      </w:r>
    </w:p>
    <w:p w:rsidR="00A964D1" w:rsidRPr="00437548" w:rsidRDefault="00A964D1" w:rsidP="00A964D1">
      <w:pPr>
        <w:jc w:val="both"/>
        <w:rPr>
          <w:rFonts w:ascii="Arial" w:hAnsi="Arial" w:cs="Arial"/>
          <w:color w:val="000000"/>
          <w:sz w:val="22"/>
          <w:szCs w:val="22"/>
        </w:rPr>
      </w:pPr>
      <w:r w:rsidRPr="00C474BE">
        <w:rPr>
          <w:rFonts w:ascii="Arial" w:hAnsi="Arial" w:cs="Arial"/>
          <w:color w:val="000000"/>
          <w:sz w:val="22"/>
          <w:szCs w:val="22"/>
        </w:rPr>
        <w:tab/>
      </w:r>
      <w:r w:rsidRPr="00C474BE">
        <w:rPr>
          <w:rFonts w:ascii="Arial" w:hAnsi="Arial" w:cs="Arial"/>
          <w:color w:val="000000"/>
          <w:sz w:val="22"/>
          <w:szCs w:val="22"/>
        </w:rPr>
        <w:tab/>
      </w:r>
      <w:r w:rsidRPr="00C474BE">
        <w:rPr>
          <w:rFonts w:ascii="Arial" w:hAnsi="Arial" w:cs="Arial"/>
          <w:color w:val="000000"/>
          <w:sz w:val="22"/>
          <w:szCs w:val="22"/>
        </w:rPr>
        <w:tab/>
      </w:r>
      <w:r w:rsidRPr="00C474BE">
        <w:rPr>
          <w:rFonts w:ascii="Arial" w:hAnsi="Arial" w:cs="Arial"/>
          <w:color w:val="000000"/>
          <w:sz w:val="22"/>
          <w:szCs w:val="22"/>
        </w:rPr>
        <w:tab/>
      </w:r>
      <w:r w:rsidRPr="00C474BE">
        <w:rPr>
          <w:rFonts w:ascii="Arial" w:hAnsi="Arial" w:cs="Arial"/>
          <w:color w:val="000000"/>
          <w:sz w:val="22"/>
          <w:szCs w:val="22"/>
        </w:rPr>
        <w:tab/>
      </w:r>
      <w:r>
        <w:rPr>
          <w:rFonts w:ascii="Arial" w:hAnsi="Arial" w:cs="Arial"/>
          <w:color w:val="000000"/>
          <w:sz w:val="22"/>
          <w:szCs w:val="22"/>
        </w:rPr>
        <w:t>. '/dossiers/'. $</w:t>
      </w:r>
      <w:proofErr w:type="spellStart"/>
      <w:r>
        <w:rPr>
          <w:rFonts w:ascii="Arial" w:hAnsi="Arial" w:cs="Arial"/>
          <w:color w:val="000000"/>
          <w:sz w:val="22"/>
          <w:szCs w:val="22"/>
        </w:rPr>
        <w:t>numDossier</w:t>
      </w:r>
      <w:proofErr w:type="spellEnd"/>
      <w:r>
        <w:rPr>
          <w:rFonts w:ascii="Arial" w:hAnsi="Arial" w:cs="Arial"/>
          <w:color w:val="000000"/>
          <w:sz w:val="22"/>
          <w:szCs w:val="22"/>
        </w:rPr>
        <w:t xml:space="preserve">. '/chargement/' . </w:t>
      </w:r>
      <w:r w:rsidRPr="00437548">
        <w:rPr>
          <w:rFonts w:ascii="Arial" w:hAnsi="Arial" w:cs="Arial"/>
          <w:color w:val="000000"/>
          <w:sz w:val="22"/>
          <w:szCs w:val="22"/>
        </w:rPr>
        <w:t>$</w:t>
      </w:r>
      <w:proofErr w:type="spellStart"/>
      <w:r w:rsidRPr="00437548">
        <w:rPr>
          <w:rFonts w:ascii="Arial" w:hAnsi="Arial" w:cs="Arial"/>
          <w:color w:val="000000"/>
          <w:sz w:val="22"/>
          <w:szCs w:val="22"/>
        </w:rPr>
        <w:t>idChargement</w:t>
      </w:r>
      <w:proofErr w:type="spellEnd"/>
      <w:r w:rsidRPr="00437548">
        <w:rPr>
          <w:rFonts w:ascii="Arial" w:hAnsi="Arial" w:cs="Arial"/>
          <w:color w:val="000000"/>
          <w:sz w:val="22"/>
          <w:szCs w:val="22"/>
        </w:rPr>
        <w:t xml:space="preserve"> ;</w:t>
      </w:r>
    </w:p>
    <w:p w:rsidR="00A964D1" w:rsidRDefault="00A964D1" w:rsidP="00A964D1">
      <w:pPr>
        <w:jc w:val="both"/>
        <w:rPr>
          <w:rFonts w:ascii="Arial" w:hAnsi="Arial" w:cs="Arial"/>
          <w:i/>
          <w:color w:val="000000"/>
          <w:sz w:val="22"/>
          <w:szCs w:val="22"/>
        </w:rPr>
      </w:pPr>
      <w:r w:rsidRPr="000E4D1D">
        <w:rPr>
          <w:rFonts w:ascii="Arial" w:hAnsi="Arial" w:cs="Arial"/>
          <w:color w:val="000000"/>
          <w:sz w:val="22"/>
          <w:szCs w:val="22"/>
        </w:rPr>
        <w:tab/>
      </w:r>
      <w:r w:rsidRPr="000E4D1D">
        <w:rPr>
          <w:rFonts w:ascii="Arial" w:hAnsi="Arial" w:cs="Arial"/>
          <w:color w:val="000000"/>
          <w:sz w:val="22"/>
          <w:szCs w:val="22"/>
        </w:rPr>
        <w:tab/>
      </w:r>
      <w:r w:rsidRPr="000E4D1D">
        <w:rPr>
          <w:rFonts w:ascii="Arial" w:hAnsi="Arial" w:cs="Arial"/>
          <w:color w:val="000000"/>
          <w:sz w:val="22"/>
          <w:szCs w:val="22"/>
        </w:rPr>
        <w:tab/>
      </w:r>
      <w:r w:rsidRPr="006D0F43">
        <w:rPr>
          <w:rFonts w:ascii="Arial" w:hAnsi="Arial" w:cs="Arial"/>
          <w:color w:val="000000"/>
          <w:sz w:val="22"/>
          <w:szCs w:val="22"/>
        </w:rPr>
        <w:t>$</w:t>
      </w:r>
      <w:proofErr w:type="spellStart"/>
      <w:r w:rsidRPr="006D0F43">
        <w:rPr>
          <w:rFonts w:ascii="Arial" w:hAnsi="Arial" w:cs="Arial"/>
          <w:color w:val="000000"/>
          <w:sz w:val="22"/>
          <w:szCs w:val="22"/>
        </w:rPr>
        <w:t>reponse</w:t>
      </w:r>
      <w:proofErr w:type="spellEnd"/>
      <w:r w:rsidRPr="006D0F43">
        <w:rPr>
          <w:rFonts w:ascii="Arial" w:hAnsi="Arial" w:cs="Arial"/>
          <w:color w:val="000000"/>
          <w:sz w:val="22"/>
          <w:szCs w:val="22"/>
        </w:rPr>
        <w:t>-&gt;headers-&gt;set('Location',$location) ;</w:t>
      </w:r>
      <w:r w:rsidR="00A23E0D" w:rsidRPr="006D0F43">
        <w:rPr>
          <w:rFonts w:ascii="Arial" w:hAnsi="Arial" w:cs="Arial"/>
          <w:color w:val="000000"/>
          <w:sz w:val="22"/>
          <w:szCs w:val="22"/>
        </w:rPr>
        <w:t xml:space="preserve"> </w:t>
      </w:r>
      <w:r w:rsidR="00A23E0D" w:rsidRPr="000E4D1D">
        <w:rPr>
          <w:rFonts w:ascii="Arial" w:hAnsi="Arial" w:cs="Arial"/>
          <w:i/>
          <w:color w:val="000000"/>
          <w:sz w:val="22"/>
          <w:szCs w:val="22"/>
        </w:rPr>
        <w:t>// envoi de l’entête dans la réponse</w:t>
      </w:r>
    </w:p>
    <w:p w:rsidR="00A23E0D" w:rsidRPr="00A23E0D" w:rsidRDefault="00A23E0D" w:rsidP="00A964D1">
      <w:pPr>
        <w:jc w:val="both"/>
        <w:rPr>
          <w:rFonts w:ascii="Arial" w:hAnsi="Arial" w:cs="Arial"/>
          <w:color w:val="000000"/>
          <w:sz w:val="22"/>
          <w:szCs w:val="22"/>
        </w:rPr>
      </w:pPr>
      <w:r w:rsidRPr="00A23E0D">
        <w:rPr>
          <w:rFonts w:ascii="Arial" w:hAnsi="Arial" w:cs="Arial"/>
          <w:color w:val="000000"/>
          <w:sz w:val="22"/>
          <w:szCs w:val="22"/>
        </w:rPr>
        <w:tab/>
      </w:r>
      <w:r w:rsidRPr="00A23E0D">
        <w:rPr>
          <w:rFonts w:ascii="Arial" w:hAnsi="Arial" w:cs="Arial"/>
          <w:color w:val="000000"/>
          <w:sz w:val="22"/>
          <w:szCs w:val="22"/>
        </w:rPr>
        <w:tab/>
      </w:r>
      <w:r w:rsidRPr="00A23E0D">
        <w:rPr>
          <w:rFonts w:ascii="Arial" w:hAnsi="Arial" w:cs="Arial"/>
          <w:color w:val="000000"/>
          <w:sz w:val="22"/>
          <w:szCs w:val="22"/>
        </w:rPr>
        <w:tab/>
        <w:t>$</w:t>
      </w:r>
      <w:proofErr w:type="spellStart"/>
      <w:r w:rsidRPr="00A23E0D">
        <w:rPr>
          <w:rFonts w:ascii="Arial" w:hAnsi="Arial" w:cs="Arial"/>
          <w:color w:val="000000"/>
          <w:sz w:val="22"/>
          <w:szCs w:val="22"/>
        </w:rPr>
        <w:t>reponse</w:t>
      </w:r>
      <w:proofErr w:type="spellEnd"/>
      <w:r w:rsidRPr="00A23E0D">
        <w:rPr>
          <w:rFonts w:ascii="Arial" w:hAnsi="Arial" w:cs="Arial"/>
          <w:color w:val="000000"/>
          <w:sz w:val="22"/>
          <w:szCs w:val="22"/>
        </w:rPr>
        <w:t>-&gt;</w:t>
      </w:r>
      <w:proofErr w:type="spellStart"/>
      <w:r w:rsidRPr="00A23E0D">
        <w:rPr>
          <w:rFonts w:ascii="Arial" w:hAnsi="Arial" w:cs="Arial"/>
          <w:color w:val="000000"/>
          <w:sz w:val="22"/>
          <w:szCs w:val="22"/>
        </w:rPr>
        <w:t>setContent</w:t>
      </w:r>
      <w:proofErr w:type="spellEnd"/>
      <w:r w:rsidRPr="00A23E0D">
        <w:rPr>
          <w:rFonts w:ascii="Arial" w:hAnsi="Arial" w:cs="Arial"/>
          <w:color w:val="000000"/>
          <w:sz w:val="22"/>
          <w:szCs w:val="22"/>
        </w:rPr>
        <w:t>('Redirection');</w:t>
      </w:r>
      <w:r>
        <w:rPr>
          <w:rFonts w:ascii="Arial" w:hAnsi="Arial" w:cs="Arial"/>
          <w:color w:val="000000"/>
          <w:sz w:val="22"/>
          <w:szCs w:val="22"/>
        </w:rPr>
        <w:t xml:space="preserve"> </w:t>
      </w:r>
      <w:r w:rsidRPr="00A23E0D">
        <w:rPr>
          <w:rFonts w:ascii="Arial" w:hAnsi="Arial" w:cs="Arial"/>
          <w:i/>
          <w:color w:val="000000"/>
          <w:sz w:val="22"/>
          <w:szCs w:val="22"/>
        </w:rPr>
        <w:t>// ajout d'un contenu à la page</w:t>
      </w:r>
    </w:p>
    <w:p w:rsidR="00A964D1" w:rsidRPr="004F7F02" w:rsidRDefault="00A964D1" w:rsidP="00A964D1">
      <w:pPr>
        <w:jc w:val="both"/>
        <w:rPr>
          <w:rFonts w:ascii="Arial" w:hAnsi="Arial" w:cs="Arial"/>
          <w:color w:val="000000"/>
          <w:sz w:val="22"/>
          <w:szCs w:val="22"/>
          <w:lang w:val="en-US"/>
        </w:rPr>
      </w:pPr>
      <w:r w:rsidRPr="006D0F43">
        <w:rPr>
          <w:rFonts w:ascii="Arial" w:hAnsi="Arial" w:cs="Arial"/>
          <w:color w:val="000000"/>
          <w:sz w:val="22"/>
          <w:szCs w:val="22"/>
        </w:rPr>
        <w:tab/>
      </w:r>
      <w:r w:rsidRPr="006D0F43">
        <w:rPr>
          <w:rFonts w:ascii="Arial" w:hAnsi="Arial" w:cs="Arial"/>
          <w:color w:val="000000"/>
          <w:sz w:val="22"/>
          <w:szCs w:val="22"/>
        </w:rPr>
        <w:tab/>
      </w:r>
      <w:r w:rsidRPr="006D0F43">
        <w:rPr>
          <w:rFonts w:ascii="Arial" w:hAnsi="Arial" w:cs="Arial"/>
          <w:color w:val="000000"/>
          <w:sz w:val="22"/>
          <w:szCs w:val="22"/>
        </w:rPr>
        <w:tab/>
      </w:r>
      <w:r w:rsidRPr="004F7F02">
        <w:rPr>
          <w:rFonts w:ascii="Arial" w:hAnsi="Arial" w:cs="Arial"/>
          <w:color w:val="000000"/>
          <w:sz w:val="22"/>
          <w:szCs w:val="22"/>
          <w:lang w:val="en-US"/>
        </w:rPr>
        <w:t>$</w:t>
      </w:r>
      <w:proofErr w:type="spellStart"/>
      <w:r w:rsidRPr="004F7F02">
        <w:rPr>
          <w:rFonts w:ascii="Arial" w:hAnsi="Arial" w:cs="Arial"/>
          <w:color w:val="000000"/>
          <w:sz w:val="22"/>
          <w:szCs w:val="22"/>
          <w:lang w:val="en-US"/>
        </w:rPr>
        <w:t>reponse</w:t>
      </w:r>
      <w:proofErr w:type="spellEnd"/>
      <w:r w:rsidRPr="004F7F02">
        <w:rPr>
          <w:rFonts w:ascii="Arial" w:hAnsi="Arial" w:cs="Arial"/>
          <w:color w:val="000000"/>
          <w:sz w:val="22"/>
          <w:szCs w:val="22"/>
          <w:lang w:val="en-US"/>
        </w:rPr>
        <w:t>-&gt;</w:t>
      </w:r>
      <w:proofErr w:type="spellStart"/>
      <w:r w:rsidRPr="004F7F02">
        <w:rPr>
          <w:rFonts w:ascii="Arial" w:hAnsi="Arial" w:cs="Arial"/>
          <w:color w:val="000000"/>
          <w:sz w:val="22"/>
          <w:szCs w:val="22"/>
          <w:lang w:val="en-US"/>
        </w:rPr>
        <w:t>setStatusCode</w:t>
      </w:r>
      <w:proofErr w:type="spellEnd"/>
      <w:r w:rsidRPr="004F7F02">
        <w:rPr>
          <w:rFonts w:ascii="Arial" w:hAnsi="Arial" w:cs="Arial"/>
          <w:color w:val="000000"/>
          <w:sz w:val="22"/>
          <w:szCs w:val="22"/>
          <w:lang w:val="en-US"/>
        </w:rPr>
        <w:t>(201) ;</w:t>
      </w:r>
    </w:p>
    <w:p w:rsidR="00A964D1" w:rsidRPr="004F7F02" w:rsidRDefault="00A964D1" w:rsidP="00A964D1">
      <w:pPr>
        <w:jc w:val="both"/>
        <w:rPr>
          <w:rFonts w:ascii="Arial" w:hAnsi="Arial" w:cs="Arial"/>
          <w:color w:val="000000"/>
          <w:sz w:val="22"/>
          <w:szCs w:val="22"/>
          <w:lang w:val="en-US"/>
        </w:rPr>
      </w:pPr>
      <w:r w:rsidRPr="004F7F02">
        <w:rPr>
          <w:rFonts w:ascii="Arial" w:hAnsi="Arial" w:cs="Arial"/>
          <w:color w:val="000000"/>
          <w:sz w:val="22"/>
          <w:szCs w:val="22"/>
          <w:lang w:val="en-US"/>
        </w:rPr>
        <w:tab/>
      </w:r>
      <w:r w:rsidRPr="004F7F02">
        <w:rPr>
          <w:rFonts w:ascii="Arial" w:hAnsi="Arial" w:cs="Arial"/>
          <w:color w:val="000000"/>
          <w:sz w:val="22"/>
          <w:szCs w:val="22"/>
          <w:lang w:val="en-US"/>
        </w:rPr>
        <w:tab/>
        <w:t>}</w:t>
      </w:r>
      <w:r>
        <w:rPr>
          <w:rFonts w:ascii="Arial" w:hAnsi="Arial" w:cs="Arial"/>
          <w:color w:val="000000"/>
          <w:sz w:val="22"/>
          <w:szCs w:val="22"/>
          <w:lang w:val="en-US"/>
        </w:rPr>
        <w:t xml:space="preserve"> </w:t>
      </w:r>
      <w:r w:rsidRPr="004F7F02">
        <w:rPr>
          <w:rFonts w:ascii="Arial" w:hAnsi="Arial" w:cs="Arial"/>
          <w:color w:val="000000"/>
          <w:sz w:val="22"/>
          <w:szCs w:val="22"/>
          <w:lang w:val="en-US"/>
        </w:rPr>
        <w:t>else {</w:t>
      </w:r>
    </w:p>
    <w:p w:rsidR="00A964D1" w:rsidRPr="004F7F02" w:rsidRDefault="00A964D1" w:rsidP="00A964D1">
      <w:pPr>
        <w:jc w:val="both"/>
        <w:rPr>
          <w:rFonts w:ascii="Arial" w:hAnsi="Arial" w:cs="Arial"/>
          <w:color w:val="000000"/>
          <w:sz w:val="22"/>
          <w:szCs w:val="22"/>
          <w:lang w:val="en-US"/>
        </w:rPr>
      </w:pPr>
      <w:r w:rsidRPr="004F7F02">
        <w:rPr>
          <w:rFonts w:ascii="Arial" w:hAnsi="Arial" w:cs="Arial"/>
          <w:color w:val="000000"/>
          <w:sz w:val="22"/>
          <w:szCs w:val="22"/>
          <w:lang w:val="en-US"/>
        </w:rPr>
        <w:tab/>
      </w:r>
      <w:r w:rsidRPr="004F7F02">
        <w:rPr>
          <w:rFonts w:ascii="Arial" w:hAnsi="Arial" w:cs="Arial"/>
          <w:color w:val="000000"/>
          <w:sz w:val="22"/>
          <w:szCs w:val="22"/>
          <w:lang w:val="en-US"/>
        </w:rPr>
        <w:tab/>
      </w:r>
      <w:r w:rsidRPr="004F7F02">
        <w:rPr>
          <w:rFonts w:ascii="Arial" w:hAnsi="Arial" w:cs="Arial"/>
          <w:color w:val="000000"/>
          <w:sz w:val="22"/>
          <w:szCs w:val="22"/>
          <w:lang w:val="en-US"/>
        </w:rPr>
        <w:tab/>
        <w:t>$</w:t>
      </w:r>
      <w:proofErr w:type="spellStart"/>
      <w:r w:rsidRPr="004F7F02">
        <w:rPr>
          <w:rFonts w:ascii="Arial" w:hAnsi="Arial" w:cs="Arial"/>
          <w:color w:val="000000"/>
          <w:sz w:val="22"/>
          <w:szCs w:val="22"/>
          <w:lang w:val="en-US"/>
        </w:rPr>
        <w:t>reponse</w:t>
      </w:r>
      <w:proofErr w:type="spellEnd"/>
      <w:r w:rsidRPr="004F7F02">
        <w:rPr>
          <w:rFonts w:ascii="Arial" w:hAnsi="Arial" w:cs="Arial"/>
          <w:color w:val="000000"/>
          <w:sz w:val="22"/>
          <w:szCs w:val="22"/>
          <w:lang w:val="en-US"/>
        </w:rPr>
        <w:t>-&gt;</w:t>
      </w:r>
      <w:proofErr w:type="spellStart"/>
      <w:r w:rsidRPr="004F7F02">
        <w:rPr>
          <w:rFonts w:ascii="Arial" w:hAnsi="Arial" w:cs="Arial"/>
          <w:color w:val="000000"/>
          <w:sz w:val="22"/>
          <w:szCs w:val="22"/>
          <w:lang w:val="en-US"/>
        </w:rPr>
        <w:t>setStatusCode</w:t>
      </w:r>
      <w:proofErr w:type="spellEnd"/>
      <w:r w:rsidRPr="004F7F02">
        <w:rPr>
          <w:rFonts w:ascii="Arial" w:hAnsi="Arial" w:cs="Arial"/>
          <w:color w:val="000000"/>
          <w:sz w:val="22"/>
          <w:szCs w:val="22"/>
          <w:lang w:val="en-US"/>
        </w:rPr>
        <w:t>(409) ;</w:t>
      </w:r>
    </w:p>
    <w:p w:rsidR="00A964D1" w:rsidRPr="004F7F02" w:rsidRDefault="00A964D1" w:rsidP="00A964D1">
      <w:pPr>
        <w:jc w:val="both"/>
        <w:rPr>
          <w:rFonts w:ascii="Arial" w:hAnsi="Arial" w:cs="Arial"/>
          <w:color w:val="000000"/>
          <w:sz w:val="22"/>
          <w:szCs w:val="22"/>
          <w:lang w:val="en-US"/>
        </w:rPr>
      </w:pPr>
      <w:r w:rsidRPr="004F7F02">
        <w:rPr>
          <w:rFonts w:ascii="Arial" w:hAnsi="Arial" w:cs="Arial"/>
          <w:color w:val="000000"/>
          <w:sz w:val="22"/>
          <w:szCs w:val="22"/>
          <w:lang w:val="en-US"/>
        </w:rPr>
        <w:tab/>
      </w:r>
      <w:r w:rsidRPr="004F7F02">
        <w:rPr>
          <w:rFonts w:ascii="Arial" w:hAnsi="Arial" w:cs="Arial"/>
          <w:color w:val="000000"/>
          <w:sz w:val="22"/>
          <w:szCs w:val="22"/>
          <w:lang w:val="en-US"/>
        </w:rPr>
        <w:tab/>
        <w:t>}</w:t>
      </w:r>
    </w:p>
    <w:p w:rsidR="00A964D1" w:rsidRPr="004F7F02" w:rsidRDefault="00A964D1" w:rsidP="00A964D1">
      <w:pPr>
        <w:jc w:val="both"/>
        <w:rPr>
          <w:rFonts w:ascii="Arial" w:hAnsi="Arial" w:cs="Arial"/>
          <w:sz w:val="22"/>
          <w:szCs w:val="22"/>
          <w:lang w:val="en-US"/>
        </w:rPr>
      </w:pPr>
      <w:r w:rsidRPr="004F7F02">
        <w:rPr>
          <w:rFonts w:ascii="Arial" w:hAnsi="Arial" w:cs="Arial"/>
          <w:color w:val="000000"/>
          <w:sz w:val="22"/>
          <w:szCs w:val="22"/>
          <w:lang w:val="en-US"/>
        </w:rPr>
        <w:tab/>
      </w:r>
      <w:r w:rsidRPr="004F7F02">
        <w:rPr>
          <w:rFonts w:ascii="Arial" w:hAnsi="Arial" w:cs="Arial"/>
          <w:color w:val="000000"/>
          <w:sz w:val="22"/>
          <w:szCs w:val="22"/>
          <w:lang w:val="en-US"/>
        </w:rPr>
        <w:tab/>
        <w:t>return $</w:t>
      </w:r>
      <w:proofErr w:type="spellStart"/>
      <w:r w:rsidRPr="004F7F02">
        <w:rPr>
          <w:rFonts w:ascii="Arial" w:hAnsi="Arial" w:cs="Arial"/>
          <w:color w:val="000000"/>
          <w:sz w:val="22"/>
          <w:szCs w:val="22"/>
          <w:lang w:val="en-US"/>
        </w:rPr>
        <w:t>reponse</w:t>
      </w:r>
      <w:proofErr w:type="spellEnd"/>
      <w:r w:rsidRPr="004F7F02">
        <w:rPr>
          <w:rFonts w:ascii="Arial" w:hAnsi="Arial" w:cs="Arial"/>
          <w:color w:val="000000"/>
          <w:sz w:val="22"/>
          <w:szCs w:val="22"/>
          <w:lang w:val="en-US"/>
        </w:rPr>
        <w:t> ;</w:t>
      </w:r>
    </w:p>
    <w:p w:rsidR="00A964D1" w:rsidRPr="004F7F02" w:rsidRDefault="00A964D1" w:rsidP="00A964D1">
      <w:pPr>
        <w:jc w:val="both"/>
        <w:rPr>
          <w:rFonts w:ascii="Arial" w:hAnsi="Arial" w:cs="Arial"/>
          <w:sz w:val="22"/>
          <w:szCs w:val="22"/>
          <w:lang w:val="en-US"/>
        </w:rPr>
      </w:pPr>
      <w:r w:rsidRPr="004F7F02">
        <w:rPr>
          <w:rFonts w:ascii="Arial" w:hAnsi="Arial" w:cs="Arial"/>
          <w:sz w:val="22"/>
          <w:szCs w:val="22"/>
          <w:lang w:val="en-US"/>
        </w:rPr>
        <w:tab/>
        <w:t xml:space="preserve">} </w:t>
      </w:r>
    </w:p>
    <w:p w:rsidR="00A964D1" w:rsidRPr="004F7F02" w:rsidRDefault="00A964D1" w:rsidP="00A964D1">
      <w:pPr>
        <w:jc w:val="both"/>
        <w:rPr>
          <w:rFonts w:ascii="Arial" w:hAnsi="Arial" w:cs="Arial"/>
          <w:sz w:val="22"/>
          <w:szCs w:val="22"/>
          <w:lang w:val="en-US"/>
        </w:rPr>
      </w:pPr>
    </w:p>
    <w:p w:rsidR="00A964D1" w:rsidRPr="004F7F02" w:rsidRDefault="00A964D1" w:rsidP="00A964D1">
      <w:pPr>
        <w:jc w:val="both"/>
        <w:rPr>
          <w:rFonts w:ascii="Arial" w:hAnsi="Arial" w:cs="Arial"/>
          <w:sz w:val="22"/>
          <w:szCs w:val="22"/>
          <w:lang w:val="en-US"/>
        </w:rPr>
      </w:pPr>
      <w:r w:rsidRPr="004F7F02">
        <w:rPr>
          <w:rFonts w:ascii="Arial" w:hAnsi="Arial" w:cs="Arial"/>
          <w:sz w:val="22"/>
          <w:szCs w:val="22"/>
          <w:lang w:val="en-US"/>
        </w:rPr>
        <w:tab/>
        <w:t xml:space="preserve">public function </w:t>
      </w:r>
      <w:proofErr w:type="spellStart"/>
      <w:r w:rsidRPr="004F7F02">
        <w:rPr>
          <w:rFonts w:ascii="Arial" w:hAnsi="Arial" w:cs="Arial"/>
          <w:sz w:val="22"/>
          <w:szCs w:val="22"/>
          <w:lang w:val="en-US"/>
        </w:rPr>
        <w:t>livraisonAction</w:t>
      </w:r>
      <w:proofErr w:type="spellEnd"/>
      <w:r w:rsidRPr="004F7F02">
        <w:rPr>
          <w:rFonts w:ascii="Arial" w:hAnsi="Arial" w:cs="Arial"/>
          <w:sz w:val="22"/>
          <w:szCs w:val="22"/>
          <w:lang w:val="en-US"/>
        </w:rPr>
        <w:t xml:space="preserve">(){ </w:t>
      </w:r>
    </w:p>
    <w:p w:rsidR="00A964D1" w:rsidRPr="004F7F02" w:rsidRDefault="00A964D1" w:rsidP="00A964D1">
      <w:pPr>
        <w:jc w:val="both"/>
        <w:rPr>
          <w:rFonts w:ascii="Arial" w:hAnsi="Arial" w:cs="Arial"/>
          <w:sz w:val="22"/>
          <w:szCs w:val="22"/>
          <w:lang w:val="en-US"/>
        </w:rPr>
      </w:pPr>
      <w:r w:rsidRPr="004F7F02">
        <w:rPr>
          <w:rFonts w:ascii="Arial" w:hAnsi="Arial" w:cs="Arial"/>
          <w:sz w:val="22"/>
          <w:szCs w:val="22"/>
          <w:lang w:val="en-US"/>
        </w:rPr>
        <w:tab/>
      </w:r>
      <w:r w:rsidRPr="004F7F02">
        <w:rPr>
          <w:rFonts w:ascii="Arial" w:hAnsi="Arial" w:cs="Arial"/>
          <w:sz w:val="22"/>
          <w:szCs w:val="22"/>
          <w:lang w:val="en-US"/>
        </w:rPr>
        <w:tab/>
        <w:t>…</w:t>
      </w:r>
    </w:p>
    <w:p w:rsidR="00A964D1" w:rsidRPr="004F7F02" w:rsidRDefault="00A964D1" w:rsidP="00A964D1">
      <w:pPr>
        <w:jc w:val="both"/>
        <w:rPr>
          <w:rFonts w:ascii="Arial" w:hAnsi="Arial" w:cs="Arial"/>
          <w:sz w:val="22"/>
          <w:szCs w:val="22"/>
          <w:lang w:val="en-US"/>
        </w:rPr>
      </w:pPr>
      <w:r w:rsidRPr="004F7F02">
        <w:rPr>
          <w:rFonts w:ascii="Arial" w:hAnsi="Arial" w:cs="Arial"/>
          <w:sz w:val="22"/>
          <w:szCs w:val="22"/>
          <w:lang w:val="en-US"/>
        </w:rPr>
        <w:tab/>
      </w:r>
      <w:r w:rsidRPr="004F7F02">
        <w:rPr>
          <w:rFonts w:ascii="Arial" w:hAnsi="Arial" w:cs="Arial"/>
          <w:sz w:val="22"/>
          <w:szCs w:val="22"/>
          <w:lang w:val="en-US"/>
        </w:rPr>
        <w:tab/>
        <w:t>return $</w:t>
      </w:r>
      <w:proofErr w:type="spellStart"/>
      <w:r w:rsidRPr="004F7F02">
        <w:rPr>
          <w:rFonts w:ascii="Arial" w:hAnsi="Arial" w:cs="Arial"/>
          <w:sz w:val="22"/>
          <w:szCs w:val="22"/>
          <w:lang w:val="en-US"/>
        </w:rPr>
        <w:t>reponse</w:t>
      </w:r>
      <w:proofErr w:type="spellEnd"/>
      <w:r w:rsidRPr="004F7F02">
        <w:rPr>
          <w:rFonts w:ascii="Arial" w:hAnsi="Arial" w:cs="Arial"/>
          <w:sz w:val="22"/>
          <w:szCs w:val="22"/>
          <w:lang w:val="en-US"/>
        </w:rPr>
        <w:t> ;</w:t>
      </w:r>
    </w:p>
    <w:p w:rsidR="00A964D1" w:rsidRPr="003B0F42" w:rsidRDefault="00A964D1" w:rsidP="00A964D1">
      <w:pPr>
        <w:jc w:val="both"/>
        <w:rPr>
          <w:rFonts w:ascii="Arial" w:hAnsi="Arial" w:cs="Arial"/>
          <w:sz w:val="22"/>
          <w:szCs w:val="22"/>
        </w:rPr>
      </w:pPr>
      <w:r w:rsidRPr="004F7F02">
        <w:rPr>
          <w:rFonts w:ascii="Arial" w:hAnsi="Arial" w:cs="Arial"/>
          <w:sz w:val="22"/>
          <w:szCs w:val="22"/>
          <w:lang w:val="en-US"/>
        </w:rPr>
        <w:tab/>
      </w:r>
      <w:r w:rsidRPr="003B0F42">
        <w:rPr>
          <w:rFonts w:ascii="Arial" w:hAnsi="Arial" w:cs="Arial"/>
          <w:sz w:val="22"/>
          <w:szCs w:val="22"/>
        </w:rPr>
        <w:t xml:space="preserve">} </w:t>
      </w:r>
    </w:p>
    <w:p w:rsidR="00A964D1" w:rsidRDefault="00A964D1" w:rsidP="00A964D1">
      <w:pPr>
        <w:jc w:val="both"/>
        <w:rPr>
          <w:rFonts w:ascii="Arial" w:hAnsi="Arial" w:cs="Arial"/>
          <w:sz w:val="22"/>
          <w:szCs w:val="22"/>
        </w:rPr>
      </w:pPr>
      <w:r w:rsidRPr="003B0F42">
        <w:rPr>
          <w:rFonts w:ascii="Arial" w:hAnsi="Arial" w:cs="Arial"/>
          <w:sz w:val="22"/>
          <w:szCs w:val="22"/>
        </w:rPr>
        <w:tab/>
      </w:r>
      <w:r>
        <w:rPr>
          <w:rFonts w:ascii="Arial" w:hAnsi="Arial" w:cs="Arial"/>
          <w:sz w:val="22"/>
          <w:szCs w:val="22"/>
        </w:rPr>
        <w:t>...</w:t>
      </w:r>
    </w:p>
    <w:p w:rsidR="00A964D1" w:rsidRDefault="00A964D1" w:rsidP="00A964D1">
      <w:pPr>
        <w:jc w:val="both"/>
        <w:rPr>
          <w:rFonts w:ascii="Arial" w:hAnsi="Arial" w:cs="Arial"/>
          <w:sz w:val="22"/>
          <w:szCs w:val="22"/>
        </w:rPr>
      </w:pPr>
      <w:r>
        <w:rPr>
          <w:rFonts w:ascii="Arial" w:hAnsi="Arial" w:cs="Arial"/>
          <w:sz w:val="22"/>
          <w:szCs w:val="22"/>
        </w:rPr>
        <w:t>}</w:t>
      </w:r>
    </w:p>
    <w:p w:rsidR="00A964D1" w:rsidRDefault="00A964D1" w:rsidP="00A964D1">
      <w:pPr>
        <w:jc w:val="both"/>
        <w:rPr>
          <w:rFonts w:ascii="Arial" w:hAnsi="Arial" w:cs="Arial"/>
          <w:sz w:val="22"/>
          <w:szCs w:val="22"/>
        </w:rPr>
      </w:pPr>
    </w:p>
    <w:p w:rsidR="00A964D1" w:rsidRPr="00E15B53" w:rsidRDefault="00A964D1" w:rsidP="00A964D1">
      <w:pPr>
        <w:pBdr>
          <w:top w:val="none" w:sz="0" w:space="0" w:color="000000"/>
          <w:left w:val="none" w:sz="0" w:space="0" w:color="000000"/>
          <w:bottom w:val="none" w:sz="0" w:space="0" w:color="000000"/>
          <w:right w:val="none" w:sz="0" w:space="0" w:color="000000"/>
        </w:pBdr>
        <w:jc w:val="both"/>
        <w:rPr>
          <w:rFonts w:ascii="Arial" w:hAnsi="Arial" w:cs="Arial"/>
          <w:sz w:val="22"/>
          <w:szCs w:val="22"/>
          <w:u w:val="single"/>
        </w:rPr>
      </w:pPr>
      <w:r w:rsidRPr="00E15B53">
        <w:rPr>
          <w:rFonts w:ascii="Arial" w:hAnsi="Arial" w:cs="Arial"/>
          <w:b/>
          <w:bCs/>
          <w:sz w:val="22"/>
          <w:szCs w:val="22"/>
          <w:u w:val="single"/>
        </w:rPr>
        <w:t xml:space="preserve">Fichier </w:t>
      </w:r>
      <w:r w:rsidRPr="00E15B53">
        <w:rPr>
          <w:rFonts w:ascii="Arial" w:hAnsi="Arial" w:cs="Arial"/>
          <w:b/>
          <w:bCs/>
          <w:i/>
          <w:iCs/>
          <w:sz w:val="22"/>
          <w:szCs w:val="22"/>
          <w:u w:val="single"/>
        </w:rPr>
        <w:t>FicheInstruction.php</w:t>
      </w:r>
      <w:r w:rsidRPr="00E15B53">
        <w:rPr>
          <w:rFonts w:ascii="Arial" w:hAnsi="Arial" w:cs="Arial"/>
          <w:b/>
          <w:bCs/>
          <w:sz w:val="22"/>
          <w:szCs w:val="22"/>
          <w:u w:val="single"/>
        </w:rPr>
        <w:t xml:space="preserve"> (extrait)</w:t>
      </w:r>
    </w:p>
    <w:p w:rsidR="00A964D1" w:rsidRDefault="00A964D1" w:rsidP="00A964D1">
      <w:pPr>
        <w:jc w:val="both"/>
        <w:rPr>
          <w:rFonts w:ascii="Arial" w:hAnsi="Arial" w:cs="Arial"/>
          <w:sz w:val="22"/>
          <w:szCs w:val="22"/>
        </w:rPr>
      </w:pPr>
    </w:p>
    <w:p w:rsidR="00A964D1" w:rsidRPr="003B0F42" w:rsidRDefault="00A964D1" w:rsidP="00A964D1">
      <w:pPr>
        <w:jc w:val="both"/>
        <w:rPr>
          <w:rFonts w:ascii="Arial" w:hAnsi="Arial" w:cs="Arial"/>
          <w:sz w:val="22"/>
          <w:szCs w:val="22"/>
        </w:rPr>
      </w:pPr>
      <w:r w:rsidRPr="003B0F42">
        <w:rPr>
          <w:rFonts w:ascii="Arial" w:hAnsi="Arial" w:cs="Arial"/>
          <w:sz w:val="22"/>
          <w:szCs w:val="22"/>
        </w:rPr>
        <w:t xml:space="preserve">class </w:t>
      </w:r>
      <w:proofErr w:type="spellStart"/>
      <w:r w:rsidRPr="003B0F42">
        <w:rPr>
          <w:rFonts w:ascii="Arial" w:hAnsi="Arial" w:cs="Arial"/>
          <w:sz w:val="22"/>
          <w:szCs w:val="22"/>
        </w:rPr>
        <w:t>FicheInstruction</w:t>
      </w:r>
      <w:proofErr w:type="spellEnd"/>
      <w:r w:rsidRPr="003B0F42">
        <w:rPr>
          <w:rFonts w:ascii="Arial" w:hAnsi="Arial" w:cs="Arial"/>
          <w:sz w:val="22"/>
          <w:szCs w:val="22"/>
        </w:rPr>
        <w:t xml:space="preserve"> {</w:t>
      </w:r>
    </w:p>
    <w:p w:rsidR="00A964D1" w:rsidRPr="004F7F02" w:rsidRDefault="00A964D1" w:rsidP="00A964D1">
      <w:pPr>
        <w:jc w:val="both"/>
        <w:rPr>
          <w:rFonts w:ascii="Arial" w:hAnsi="Arial" w:cs="Arial"/>
          <w:sz w:val="22"/>
          <w:szCs w:val="22"/>
          <w:lang w:val="en-US"/>
        </w:rPr>
      </w:pPr>
      <w:r w:rsidRPr="003B0F42">
        <w:rPr>
          <w:rFonts w:ascii="Arial" w:hAnsi="Arial" w:cs="Arial"/>
          <w:sz w:val="22"/>
          <w:szCs w:val="22"/>
        </w:rPr>
        <w:tab/>
      </w:r>
      <w:r w:rsidRPr="004F7F02">
        <w:rPr>
          <w:rFonts w:ascii="Arial" w:hAnsi="Arial" w:cs="Arial"/>
          <w:sz w:val="22"/>
          <w:szCs w:val="22"/>
          <w:lang w:val="en-US"/>
        </w:rPr>
        <w:t>private $</w:t>
      </w:r>
      <w:proofErr w:type="spellStart"/>
      <w:r w:rsidRPr="004F7F02">
        <w:rPr>
          <w:rFonts w:ascii="Arial" w:hAnsi="Arial" w:cs="Arial"/>
          <w:sz w:val="22"/>
          <w:szCs w:val="22"/>
          <w:lang w:val="en-US"/>
        </w:rPr>
        <w:t>numero</w:t>
      </w:r>
      <w:proofErr w:type="spellEnd"/>
      <w:r w:rsidRPr="004F7F02">
        <w:rPr>
          <w:rFonts w:ascii="Arial" w:hAnsi="Arial" w:cs="Arial"/>
          <w:sz w:val="22"/>
          <w:szCs w:val="22"/>
          <w:lang w:val="en-US"/>
        </w:rPr>
        <w:t> ;</w:t>
      </w:r>
    </w:p>
    <w:p w:rsidR="00A964D1" w:rsidRPr="004F7F02" w:rsidRDefault="00A964D1" w:rsidP="00A964D1">
      <w:pPr>
        <w:jc w:val="both"/>
        <w:rPr>
          <w:rFonts w:ascii="Arial" w:hAnsi="Arial" w:cs="Arial"/>
          <w:sz w:val="22"/>
          <w:szCs w:val="22"/>
          <w:lang w:val="en-US"/>
        </w:rPr>
      </w:pPr>
      <w:r w:rsidRPr="004F7F02">
        <w:rPr>
          <w:rFonts w:ascii="Arial" w:hAnsi="Arial" w:cs="Arial"/>
          <w:sz w:val="22"/>
          <w:szCs w:val="22"/>
          <w:lang w:val="en-US"/>
        </w:rPr>
        <w:tab/>
        <w:t>private $</w:t>
      </w:r>
      <w:proofErr w:type="spellStart"/>
      <w:r w:rsidRPr="004F7F02">
        <w:rPr>
          <w:rFonts w:ascii="Arial" w:hAnsi="Arial" w:cs="Arial"/>
          <w:sz w:val="22"/>
          <w:szCs w:val="22"/>
          <w:lang w:val="en-US"/>
        </w:rPr>
        <w:t>dateCreation</w:t>
      </w:r>
      <w:proofErr w:type="spellEnd"/>
      <w:r w:rsidRPr="004F7F02">
        <w:rPr>
          <w:rFonts w:ascii="Arial" w:hAnsi="Arial" w:cs="Arial"/>
          <w:sz w:val="22"/>
          <w:szCs w:val="22"/>
          <w:lang w:val="en-US"/>
        </w:rPr>
        <w:t> ;</w:t>
      </w:r>
    </w:p>
    <w:p w:rsidR="00A964D1" w:rsidRPr="004F7F02" w:rsidRDefault="00A964D1" w:rsidP="00A964D1">
      <w:pPr>
        <w:jc w:val="both"/>
        <w:rPr>
          <w:rFonts w:ascii="Arial" w:hAnsi="Arial" w:cs="Arial"/>
          <w:sz w:val="22"/>
          <w:szCs w:val="22"/>
          <w:lang w:val="en-US"/>
        </w:rPr>
      </w:pPr>
      <w:r w:rsidRPr="004F7F02">
        <w:rPr>
          <w:rFonts w:ascii="Arial" w:hAnsi="Arial" w:cs="Arial"/>
          <w:sz w:val="22"/>
          <w:szCs w:val="22"/>
          <w:lang w:val="en-US"/>
        </w:rPr>
        <w:tab/>
        <w:t xml:space="preserve">public function </w:t>
      </w:r>
      <w:proofErr w:type="spellStart"/>
      <w:r w:rsidRPr="004F7F02">
        <w:rPr>
          <w:rFonts w:ascii="Arial" w:hAnsi="Arial" w:cs="Arial"/>
          <w:sz w:val="22"/>
          <w:szCs w:val="22"/>
          <w:lang w:val="en-US"/>
        </w:rPr>
        <w:t>getNumero</w:t>
      </w:r>
      <w:proofErr w:type="spellEnd"/>
      <w:r w:rsidRPr="004F7F02">
        <w:rPr>
          <w:rFonts w:ascii="Arial" w:hAnsi="Arial" w:cs="Arial"/>
          <w:sz w:val="22"/>
          <w:szCs w:val="22"/>
          <w:lang w:val="en-US"/>
        </w:rPr>
        <w:t>(){...}</w:t>
      </w:r>
    </w:p>
    <w:p w:rsidR="00A964D1" w:rsidRPr="003B0F42" w:rsidRDefault="00A964D1" w:rsidP="00A964D1">
      <w:pPr>
        <w:jc w:val="both"/>
        <w:rPr>
          <w:rFonts w:ascii="Arial" w:hAnsi="Arial" w:cs="Arial"/>
          <w:sz w:val="22"/>
          <w:szCs w:val="22"/>
        </w:rPr>
      </w:pPr>
      <w:r w:rsidRPr="004F7F02">
        <w:rPr>
          <w:rFonts w:ascii="Arial" w:hAnsi="Arial" w:cs="Arial"/>
          <w:sz w:val="22"/>
          <w:szCs w:val="22"/>
          <w:lang w:val="en-US"/>
        </w:rPr>
        <w:tab/>
      </w:r>
      <w:r w:rsidRPr="003B0F42">
        <w:rPr>
          <w:rFonts w:ascii="Arial" w:hAnsi="Arial" w:cs="Arial"/>
          <w:sz w:val="22"/>
          <w:szCs w:val="22"/>
        </w:rPr>
        <w:t xml:space="preserve">public </w:t>
      </w:r>
      <w:proofErr w:type="spellStart"/>
      <w:r w:rsidRPr="003B0F42">
        <w:rPr>
          <w:rFonts w:ascii="Arial" w:hAnsi="Arial" w:cs="Arial"/>
          <w:sz w:val="22"/>
          <w:szCs w:val="22"/>
        </w:rPr>
        <w:t>function</w:t>
      </w:r>
      <w:proofErr w:type="spellEnd"/>
      <w:r w:rsidRPr="003B0F42">
        <w:rPr>
          <w:rFonts w:ascii="Arial" w:hAnsi="Arial" w:cs="Arial"/>
          <w:sz w:val="22"/>
          <w:szCs w:val="22"/>
        </w:rPr>
        <w:t xml:space="preserve"> </w:t>
      </w:r>
      <w:proofErr w:type="spellStart"/>
      <w:r w:rsidRPr="003B0F42">
        <w:rPr>
          <w:rFonts w:ascii="Arial" w:hAnsi="Arial" w:cs="Arial"/>
          <w:sz w:val="22"/>
          <w:szCs w:val="22"/>
        </w:rPr>
        <w:t>getDateCreation</w:t>
      </w:r>
      <w:proofErr w:type="spellEnd"/>
      <w:r w:rsidRPr="003B0F42">
        <w:rPr>
          <w:rFonts w:ascii="Arial" w:hAnsi="Arial" w:cs="Arial"/>
          <w:sz w:val="22"/>
          <w:szCs w:val="22"/>
        </w:rPr>
        <w:t>(){..}</w:t>
      </w:r>
    </w:p>
    <w:p w:rsidR="00A964D1" w:rsidRDefault="00A964D1" w:rsidP="00A964D1">
      <w:pPr>
        <w:jc w:val="both"/>
        <w:rPr>
          <w:rFonts w:ascii="Arial" w:hAnsi="Arial" w:cs="Arial"/>
          <w:sz w:val="22"/>
          <w:szCs w:val="22"/>
        </w:rPr>
      </w:pPr>
      <w:r w:rsidRPr="003B0F42">
        <w:rPr>
          <w:rFonts w:ascii="Arial" w:hAnsi="Arial" w:cs="Arial"/>
          <w:sz w:val="22"/>
          <w:szCs w:val="22"/>
        </w:rPr>
        <w:tab/>
      </w:r>
      <w:r w:rsidRPr="00AE3742">
        <w:rPr>
          <w:rFonts w:ascii="Arial" w:hAnsi="Arial" w:cs="Arial"/>
          <w:sz w:val="22"/>
          <w:szCs w:val="22"/>
        </w:rPr>
        <w:t xml:space="preserve">public </w:t>
      </w:r>
      <w:proofErr w:type="spellStart"/>
      <w:r w:rsidRPr="00AE3742">
        <w:rPr>
          <w:rFonts w:ascii="Arial" w:hAnsi="Arial" w:cs="Arial"/>
          <w:sz w:val="22"/>
          <w:szCs w:val="22"/>
        </w:rPr>
        <w:t>function</w:t>
      </w:r>
      <w:proofErr w:type="spellEnd"/>
      <w:r w:rsidRPr="00AE3742">
        <w:rPr>
          <w:rFonts w:ascii="Arial" w:hAnsi="Arial" w:cs="Arial"/>
          <w:sz w:val="22"/>
          <w:szCs w:val="22"/>
        </w:rPr>
        <w:t xml:space="preserve"> </w:t>
      </w:r>
      <w:proofErr w:type="spellStart"/>
      <w:r w:rsidRPr="00AE3742">
        <w:rPr>
          <w:rFonts w:ascii="Arial" w:hAnsi="Arial" w:cs="Arial"/>
          <w:sz w:val="22"/>
          <w:szCs w:val="22"/>
        </w:rPr>
        <w:t>toJson</w:t>
      </w:r>
      <w:proofErr w:type="spellEnd"/>
      <w:r w:rsidRPr="00AE3742">
        <w:rPr>
          <w:rFonts w:ascii="Arial" w:hAnsi="Arial" w:cs="Arial"/>
          <w:sz w:val="22"/>
          <w:szCs w:val="22"/>
        </w:rPr>
        <w:t>(){...}</w:t>
      </w:r>
      <w:r w:rsidRPr="00AE3742">
        <w:rPr>
          <w:rFonts w:ascii="Arial" w:hAnsi="Arial" w:cs="Arial"/>
          <w:sz w:val="22"/>
          <w:szCs w:val="22"/>
        </w:rPr>
        <w:tab/>
      </w:r>
      <w:r>
        <w:rPr>
          <w:rFonts w:ascii="Arial" w:hAnsi="Arial" w:cs="Arial"/>
          <w:i/>
          <w:iCs/>
          <w:sz w:val="22"/>
          <w:szCs w:val="22"/>
        </w:rPr>
        <w:t>// Retou</w:t>
      </w:r>
      <w:r w:rsidR="0001160A">
        <w:rPr>
          <w:rFonts w:ascii="Arial" w:hAnsi="Arial" w:cs="Arial"/>
          <w:i/>
          <w:iCs/>
          <w:sz w:val="22"/>
          <w:szCs w:val="22"/>
        </w:rPr>
        <w:t>r</w:t>
      </w:r>
      <w:r>
        <w:rPr>
          <w:rFonts w:ascii="Arial" w:hAnsi="Arial" w:cs="Arial"/>
          <w:i/>
          <w:iCs/>
          <w:sz w:val="22"/>
          <w:szCs w:val="22"/>
        </w:rPr>
        <w:t xml:space="preserve">ne l'objet au format </w:t>
      </w:r>
      <w:proofErr w:type="spellStart"/>
      <w:r>
        <w:rPr>
          <w:rFonts w:ascii="Arial" w:hAnsi="Arial" w:cs="Arial"/>
          <w:i/>
          <w:iCs/>
          <w:sz w:val="22"/>
          <w:szCs w:val="22"/>
        </w:rPr>
        <w:t>J</w:t>
      </w:r>
      <w:r w:rsidR="002B5FB8">
        <w:rPr>
          <w:rFonts w:ascii="Arial" w:hAnsi="Arial" w:cs="Arial"/>
          <w:i/>
          <w:iCs/>
          <w:sz w:val="22"/>
          <w:szCs w:val="22"/>
        </w:rPr>
        <w:t>son</w:t>
      </w:r>
      <w:proofErr w:type="spellEnd"/>
    </w:p>
    <w:p w:rsidR="00A964D1" w:rsidRDefault="00A964D1" w:rsidP="00A964D1">
      <w:pPr>
        <w:jc w:val="both"/>
        <w:rPr>
          <w:rFonts w:ascii="Arial" w:hAnsi="Arial" w:cs="Arial"/>
          <w:sz w:val="22"/>
          <w:szCs w:val="22"/>
        </w:rPr>
      </w:pPr>
      <w:r>
        <w:rPr>
          <w:rFonts w:ascii="Arial" w:hAnsi="Arial" w:cs="Arial"/>
          <w:sz w:val="22"/>
          <w:szCs w:val="22"/>
        </w:rPr>
        <w:t>}</w:t>
      </w:r>
    </w:p>
    <w:p w:rsidR="00846B47" w:rsidRPr="00846B47" w:rsidRDefault="00846B47" w:rsidP="00A964D1">
      <w:pPr>
        <w:pBdr>
          <w:top w:val="none" w:sz="0" w:space="0" w:color="000000"/>
          <w:left w:val="none" w:sz="0" w:space="0" w:color="000000"/>
          <w:bottom w:val="none" w:sz="0" w:space="0" w:color="000000"/>
          <w:right w:val="none" w:sz="0" w:space="0" w:color="000000"/>
        </w:pBdr>
        <w:jc w:val="both"/>
        <w:rPr>
          <w:rFonts w:ascii="Arial" w:hAnsi="Arial" w:cs="Arial"/>
          <w:sz w:val="22"/>
          <w:szCs w:val="22"/>
        </w:rPr>
      </w:pPr>
    </w:p>
    <w:sectPr w:rsidR="00846B47" w:rsidRPr="00846B47" w:rsidSect="00531658">
      <w:pgSz w:w="11906" w:h="16838"/>
      <w:pgMar w:top="720" w:right="720" w:bottom="720" w:left="720" w:header="709"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92D" w:rsidRDefault="00B3092D" w:rsidP="00B15EA5">
      <w:r>
        <w:separator/>
      </w:r>
    </w:p>
  </w:endnote>
  <w:endnote w:type="continuationSeparator" w:id="1">
    <w:p w:rsidR="00B3092D" w:rsidRDefault="00B3092D" w:rsidP="00B15E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5070"/>
      <w:gridCol w:w="3685"/>
      <w:gridCol w:w="1851"/>
    </w:tblGrid>
    <w:tr w:rsidR="007D634B" w:rsidTr="00822448">
      <w:tc>
        <w:tcPr>
          <w:tcW w:w="8755" w:type="dxa"/>
          <w:gridSpan w:val="2"/>
        </w:tcPr>
        <w:p w:rsidR="007D634B" w:rsidRDefault="007D634B" w:rsidP="00822448">
          <w:pPr>
            <w:pStyle w:val="Pieddepage"/>
          </w:pPr>
          <w:r>
            <w:t>BTS Services informatiques aux organisations</w:t>
          </w:r>
        </w:p>
      </w:tc>
      <w:tc>
        <w:tcPr>
          <w:tcW w:w="1851" w:type="dxa"/>
        </w:tcPr>
        <w:p w:rsidR="007D634B" w:rsidRDefault="007D634B" w:rsidP="00822448">
          <w:pPr>
            <w:pStyle w:val="Pieddepage"/>
          </w:pPr>
          <w:r>
            <w:t>Session 2016</w:t>
          </w:r>
        </w:p>
      </w:tc>
    </w:tr>
    <w:tr w:rsidR="007D634B" w:rsidTr="00822448">
      <w:tc>
        <w:tcPr>
          <w:tcW w:w="5070" w:type="dxa"/>
        </w:tcPr>
        <w:p w:rsidR="007D634B" w:rsidRDefault="007D634B" w:rsidP="00822448">
          <w:pPr>
            <w:pStyle w:val="Pieddepage"/>
          </w:pPr>
          <w:r>
            <w:t>E5 : Production et fourniture de services</w:t>
          </w:r>
        </w:p>
      </w:tc>
      <w:tc>
        <w:tcPr>
          <w:tcW w:w="3685" w:type="dxa"/>
        </w:tcPr>
        <w:p w:rsidR="007D634B" w:rsidRDefault="007D634B" w:rsidP="00822448">
          <w:pPr>
            <w:pStyle w:val="Pieddepage"/>
          </w:pPr>
          <w:r>
            <w:t>Code :</w:t>
          </w:r>
          <w:r w:rsidR="0074097D">
            <w:t xml:space="preserve"> SI5SLAM</w:t>
          </w:r>
        </w:p>
      </w:tc>
      <w:tc>
        <w:tcPr>
          <w:tcW w:w="1851" w:type="dxa"/>
        </w:tcPr>
        <w:p w:rsidR="007D634B" w:rsidRDefault="007D634B" w:rsidP="00822448">
          <w:pPr>
            <w:pStyle w:val="Pieddepage"/>
          </w:pPr>
          <w:r>
            <w:t xml:space="preserve">Page </w:t>
          </w:r>
          <w:r w:rsidR="00F777E8">
            <w:fldChar w:fldCharType="begin"/>
          </w:r>
          <w:r w:rsidR="0073707E">
            <w:instrText xml:space="preserve"> PAGE   \* MERGEFORMAT </w:instrText>
          </w:r>
          <w:r w:rsidR="00F777E8" w:rsidRPr="00F777E8">
            <w:rPr>
              <w:sz w:val="24"/>
              <w:szCs w:val="24"/>
            </w:rPr>
            <w:fldChar w:fldCharType="separate"/>
          </w:r>
          <w:r w:rsidR="00D07035">
            <w:rPr>
              <w:noProof/>
            </w:rPr>
            <w:t>2</w:t>
          </w:r>
          <w:r w:rsidR="00F777E8">
            <w:rPr>
              <w:noProof/>
            </w:rPr>
            <w:fldChar w:fldCharType="end"/>
          </w:r>
          <w:r>
            <w:t>/</w:t>
          </w:r>
          <w:fldSimple w:instr=" NUMPAGES   \* MERGEFORMAT ">
            <w:r w:rsidR="00D07035">
              <w:rPr>
                <w:noProof/>
              </w:rPr>
              <w:t>17</w:t>
            </w:r>
          </w:fldSimple>
        </w:p>
      </w:tc>
    </w:tr>
  </w:tbl>
  <w:p w:rsidR="007D634B" w:rsidRDefault="007D634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5070"/>
      <w:gridCol w:w="3685"/>
      <w:gridCol w:w="1851"/>
    </w:tblGrid>
    <w:tr w:rsidR="007D634B" w:rsidTr="00822448">
      <w:tc>
        <w:tcPr>
          <w:tcW w:w="8755" w:type="dxa"/>
          <w:gridSpan w:val="2"/>
        </w:tcPr>
        <w:p w:rsidR="007D634B" w:rsidRDefault="007D634B" w:rsidP="00822448">
          <w:pPr>
            <w:pStyle w:val="Pieddepage"/>
          </w:pPr>
          <w:r>
            <w:t>BTS Services informatiques aux organisations</w:t>
          </w:r>
        </w:p>
      </w:tc>
      <w:tc>
        <w:tcPr>
          <w:tcW w:w="1851" w:type="dxa"/>
        </w:tcPr>
        <w:p w:rsidR="007D634B" w:rsidRDefault="007D634B" w:rsidP="00531658">
          <w:pPr>
            <w:pStyle w:val="Pieddepage"/>
            <w:tabs>
              <w:tab w:val="clear" w:pos="4536"/>
              <w:tab w:val="clear" w:pos="9072"/>
              <w:tab w:val="left" w:pos="1617"/>
            </w:tabs>
          </w:pPr>
          <w:r>
            <w:t>Session 2016</w:t>
          </w:r>
          <w:r>
            <w:tab/>
          </w:r>
        </w:p>
      </w:tc>
    </w:tr>
    <w:tr w:rsidR="007D634B" w:rsidTr="00822448">
      <w:tc>
        <w:tcPr>
          <w:tcW w:w="5070" w:type="dxa"/>
        </w:tcPr>
        <w:p w:rsidR="007D634B" w:rsidRDefault="007D634B" w:rsidP="00822448">
          <w:pPr>
            <w:pStyle w:val="Pieddepage"/>
          </w:pPr>
          <w:r>
            <w:t>E5 : Production et fourniture de services</w:t>
          </w:r>
        </w:p>
      </w:tc>
      <w:tc>
        <w:tcPr>
          <w:tcW w:w="3685" w:type="dxa"/>
        </w:tcPr>
        <w:p w:rsidR="007D634B" w:rsidRDefault="007D634B" w:rsidP="00822448">
          <w:pPr>
            <w:pStyle w:val="Pieddepage"/>
          </w:pPr>
          <w:r>
            <w:t>Code :</w:t>
          </w:r>
        </w:p>
      </w:tc>
      <w:tc>
        <w:tcPr>
          <w:tcW w:w="1851" w:type="dxa"/>
        </w:tcPr>
        <w:p w:rsidR="007D634B" w:rsidRDefault="007D634B" w:rsidP="00822448">
          <w:pPr>
            <w:pStyle w:val="Pieddepage"/>
          </w:pPr>
          <w:r>
            <w:t xml:space="preserve">Page </w:t>
          </w:r>
          <w:r w:rsidR="00F777E8">
            <w:fldChar w:fldCharType="begin"/>
          </w:r>
          <w:r w:rsidR="0073707E">
            <w:instrText xml:space="preserve"> PAGE   \* MERGEFORMAT </w:instrText>
          </w:r>
          <w:r w:rsidR="00F777E8" w:rsidRPr="00F777E8">
            <w:rPr>
              <w:sz w:val="24"/>
              <w:szCs w:val="24"/>
            </w:rPr>
            <w:fldChar w:fldCharType="separate"/>
          </w:r>
          <w:r w:rsidR="00D07035">
            <w:rPr>
              <w:noProof/>
            </w:rPr>
            <w:t>8</w:t>
          </w:r>
          <w:r w:rsidR="00F777E8">
            <w:rPr>
              <w:noProof/>
            </w:rPr>
            <w:fldChar w:fldCharType="end"/>
          </w:r>
          <w:r>
            <w:t>/</w:t>
          </w:r>
          <w:fldSimple w:instr=" NUMPAGES   \* MERGEFORMAT ">
            <w:r w:rsidR="00D07035">
              <w:rPr>
                <w:noProof/>
              </w:rPr>
              <w:t>17</w:t>
            </w:r>
          </w:fldSimple>
        </w:p>
      </w:tc>
    </w:tr>
  </w:tbl>
  <w:p w:rsidR="007D634B" w:rsidRPr="00822448" w:rsidRDefault="007D634B" w:rsidP="0082244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92D" w:rsidRDefault="00B3092D" w:rsidP="00B15EA5">
      <w:r>
        <w:separator/>
      </w:r>
    </w:p>
  </w:footnote>
  <w:footnote w:type="continuationSeparator" w:id="1">
    <w:p w:rsidR="00B3092D" w:rsidRDefault="00B3092D" w:rsidP="00B15E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283"/>
        </w:tabs>
        <w:ind w:left="283" w:hanging="283"/>
      </w:pPr>
      <w:rPr>
        <w:rFonts w:ascii="Symbol" w:hAnsi="Symbol" w:cs="Symbol"/>
      </w:rPr>
    </w:lvl>
    <w:lvl w:ilvl="1">
      <w:start w:val="1"/>
      <w:numFmt w:val="decimal"/>
      <w:pStyle w:val="Titre2"/>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bullet"/>
      <w:pStyle w:val="numration"/>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Symbol" w:hAnsi="Symbol" w:cs="OpenSymbol"/>
        <w:sz w:val="22"/>
        <w:szCs w:val="22"/>
      </w:rPr>
    </w:lvl>
    <w:lvl w:ilvl="2">
      <w:start w:val="1"/>
      <w:numFmt w:val="bullet"/>
      <w:lvlText w:val=""/>
      <w:lvlJc w:val="left"/>
      <w:pPr>
        <w:tabs>
          <w:tab w:val="num" w:pos="1440"/>
        </w:tabs>
        <w:ind w:left="1440" w:hanging="360"/>
      </w:pPr>
      <w:rPr>
        <w:rFonts w:ascii="Symbol" w:hAnsi="Symbol" w:cs="OpenSymbol"/>
        <w:sz w:val="22"/>
        <w:szCs w:val="22"/>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Symbol" w:hAnsi="Symbol" w:cs="OpenSymbol"/>
        <w:sz w:val="22"/>
        <w:szCs w:val="22"/>
      </w:rPr>
    </w:lvl>
    <w:lvl w:ilvl="5">
      <w:start w:val="1"/>
      <w:numFmt w:val="bullet"/>
      <w:lvlText w:val=""/>
      <w:lvlJc w:val="left"/>
      <w:pPr>
        <w:tabs>
          <w:tab w:val="num" w:pos="2520"/>
        </w:tabs>
        <w:ind w:left="2520" w:hanging="360"/>
      </w:pPr>
      <w:rPr>
        <w:rFonts w:ascii="Symbol" w:hAnsi="Symbol" w:cs="OpenSymbol"/>
        <w:sz w:val="22"/>
        <w:szCs w:val="22"/>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Symbol" w:hAnsi="Symbol" w:cs="OpenSymbol"/>
        <w:sz w:val="22"/>
        <w:szCs w:val="22"/>
      </w:rPr>
    </w:lvl>
    <w:lvl w:ilvl="8">
      <w:start w:val="1"/>
      <w:numFmt w:val="bullet"/>
      <w:lvlText w:val=""/>
      <w:lvlJc w:val="left"/>
      <w:pPr>
        <w:tabs>
          <w:tab w:val="num" w:pos="3600"/>
        </w:tabs>
        <w:ind w:left="3600" w:hanging="360"/>
      </w:pPr>
      <w:rPr>
        <w:rFonts w:ascii="Symbol" w:hAnsi="Symbol" w:cs="OpenSymbol"/>
        <w:sz w:val="22"/>
        <w:szCs w:val="22"/>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12"/>
    <w:multiLevelType w:val="multilevel"/>
    <w:tmpl w:val="00000012"/>
    <w:name w:val="WW8Num18"/>
    <w:lvl w:ilvl="0">
      <w:start w:val="1"/>
      <w:numFmt w:val="decimal"/>
      <w:lvlText w:val="%1."/>
      <w:lvlJc w:val="left"/>
      <w:pPr>
        <w:tabs>
          <w:tab w:val="num" w:pos="720"/>
        </w:tabs>
        <w:ind w:left="720" w:hanging="360"/>
      </w:pPr>
      <w:rPr>
        <w:rFonts w:ascii="Arial" w:hAnsi="Arial" w:cs="Arial"/>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9095873"/>
    <w:multiLevelType w:val="hybridMultilevel"/>
    <w:tmpl w:val="36CCA5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A2A13F2"/>
    <w:multiLevelType w:val="hybridMultilevel"/>
    <w:tmpl w:val="BECC37B8"/>
    <w:lvl w:ilvl="0" w:tplc="ED149AC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0414514"/>
    <w:multiLevelType w:val="multilevel"/>
    <w:tmpl w:val="B80EA640"/>
    <w:lvl w:ilvl="0">
      <w:numFmt w:val="bullet"/>
      <w:lvlText w:val="-"/>
      <w:lvlJc w:val="left"/>
      <w:pPr>
        <w:tabs>
          <w:tab w:val="num" w:pos="720"/>
        </w:tabs>
        <w:ind w:left="720" w:hanging="360"/>
      </w:pPr>
      <w:rPr>
        <w:rFonts w:ascii="Arial" w:eastAsia="Times New Roman" w:hAnsi="Arial" w:cs="Aria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16766FCD"/>
    <w:multiLevelType w:val="hybridMultilevel"/>
    <w:tmpl w:val="2AA45CAC"/>
    <w:lvl w:ilvl="0" w:tplc="B6627F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CE93B28"/>
    <w:multiLevelType w:val="hybridMultilevel"/>
    <w:tmpl w:val="36CCA5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26254C0"/>
    <w:multiLevelType w:val="hybridMultilevel"/>
    <w:tmpl w:val="0FC43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74A7850"/>
    <w:multiLevelType w:val="hybridMultilevel"/>
    <w:tmpl w:val="4B8E11F4"/>
    <w:lvl w:ilvl="0" w:tplc="D1D67698">
      <w:start w:val="3"/>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C7B5754"/>
    <w:multiLevelType w:val="multilevel"/>
    <w:tmpl w:val="EB6059E0"/>
    <w:lvl w:ilvl="0">
      <w:numFmt w:val="bullet"/>
      <w:lvlText w:val="-"/>
      <w:lvlJc w:val="left"/>
      <w:pPr>
        <w:tabs>
          <w:tab w:val="num" w:pos="720"/>
        </w:tabs>
        <w:ind w:left="720" w:hanging="360"/>
      </w:pPr>
      <w:rPr>
        <w:rFonts w:ascii="Arial" w:eastAsia="Times New Roman" w:hAnsi="Arial" w:cs="Aria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nsid w:val="6C6D56F2"/>
    <w:multiLevelType w:val="hybridMultilevel"/>
    <w:tmpl w:val="C4A6C1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F462BD3"/>
    <w:multiLevelType w:val="hybridMultilevel"/>
    <w:tmpl w:val="36CCA5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1580AFB"/>
    <w:multiLevelType w:val="hybridMultilevel"/>
    <w:tmpl w:val="F0DA7A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5B163D2"/>
    <w:multiLevelType w:val="hybridMultilevel"/>
    <w:tmpl w:val="942E26C8"/>
    <w:lvl w:ilvl="0" w:tplc="80C22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AF6114A"/>
    <w:multiLevelType w:val="hybridMultilevel"/>
    <w:tmpl w:val="2AA8F5A2"/>
    <w:lvl w:ilvl="0" w:tplc="80C22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1"/>
  </w:num>
  <w:num w:numId="10">
    <w:abstractNumId w:val="11"/>
  </w:num>
  <w:num w:numId="11">
    <w:abstractNumId w:val="16"/>
  </w:num>
  <w:num w:numId="12">
    <w:abstractNumId w:val="20"/>
  </w:num>
  <w:num w:numId="13">
    <w:abstractNumId w:val="10"/>
  </w:num>
  <w:num w:numId="14">
    <w:abstractNumId w:val="15"/>
  </w:num>
  <w:num w:numId="15">
    <w:abstractNumId w:val="13"/>
  </w:num>
  <w:num w:numId="16">
    <w:abstractNumId w:val="18"/>
  </w:num>
  <w:num w:numId="17">
    <w:abstractNumId w:val="19"/>
  </w:num>
  <w:num w:numId="18">
    <w:abstractNumId w:val="17"/>
  </w:num>
  <w:num w:numId="19">
    <w:abstractNumId w:val="9"/>
  </w:num>
  <w:num w:numId="20">
    <w:abstractNumId w:val="8"/>
  </w:num>
  <w:num w:numId="21">
    <w:abstractNumId w:val="1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15EA5"/>
    <w:rsid w:val="00004069"/>
    <w:rsid w:val="0001160A"/>
    <w:rsid w:val="0002548B"/>
    <w:rsid w:val="00036FF8"/>
    <w:rsid w:val="00042ADC"/>
    <w:rsid w:val="00044FE0"/>
    <w:rsid w:val="00044FF9"/>
    <w:rsid w:val="00051093"/>
    <w:rsid w:val="0005447D"/>
    <w:rsid w:val="00083340"/>
    <w:rsid w:val="00084BE0"/>
    <w:rsid w:val="00097AB5"/>
    <w:rsid w:val="000A56F1"/>
    <w:rsid w:val="000A6870"/>
    <w:rsid w:val="000B7A7B"/>
    <w:rsid w:val="000C05F2"/>
    <w:rsid w:val="000D1041"/>
    <w:rsid w:val="000D226C"/>
    <w:rsid w:val="000D3BC5"/>
    <w:rsid w:val="000D7636"/>
    <w:rsid w:val="000E6DA3"/>
    <w:rsid w:val="000F150E"/>
    <w:rsid w:val="0011043C"/>
    <w:rsid w:val="00121837"/>
    <w:rsid w:val="0012438E"/>
    <w:rsid w:val="0012718D"/>
    <w:rsid w:val="00127413"/>
    <w:rsid w:val="00135578"/>
    <w:rsid w:val="00136A46"/>
    <w:rsid w:val="001400E0"/>
    <w:rsid w:val="0014411F"/>
    <w:rsid w:val="00145D2B"/>
    <w:rsid w:val="0014647B"/>
    <w:rsid w:val="00157BB4"/>
    <w:rsid w:val="00163F55"/>
    <w:rsid w:val="00165D11"/>
    <w:rsid w:val="00183F7B"/>
    <w:rsid w:val="001879FD"/>
    <w:rsid w:val="0019008D"/>
    <w:rsid w:val="00192157"/>
    <w:rsid w:val="001A3357"/>
    <w:rsid w:val="001B30F0"/>
    <w:rsid w:val="001C50D2"/>
    <w:rsid w:val="001C7C1F"/>
    <w:rsid w:val="001D185D"/>
    <w:rsid w:val="001D1B84"/>
    <w:rsid w:val="001D487A"/>
    <w:rsid w:val="001F0369"/>
    <w:rsid w:val="001F5EF7"/>
    <w:rsid w:val="0020383D"/>
    <w:rsid w:val="002140CA"/>
    <w:rsid w:val="00217A78"/>
    <w:rsid w:val="0023539A"/>
    <w:rsid w:val="00237995"/>
    <w:rsid w:val="00240088"/>
    <w:rsid w:val="002439C4"/>
    <w:rsid w:val="00270735"/>
    <w:rsid w:val="00271A7C"/>
    <w:rsid w:val="002764EF"/>
    <w:rsid w:val="002A17D9"/>
    <w:rsid w:val="002A32F2"/>
    <w:rsid w:val="002A5C14"/>
    <w:rsid w:val="002B5FB8"/>
    <w:rsid w:val="002C0A28"/>
    <w:rsid w:val="002D16E3"/>
    <w:rsid w:val="002D3FA8"/>
    <w:rsid w:val="002E3BB7"/>
    <w:rsid w:val="002E48D1"/>
    <w:rsid w:val="002F0772"/>
    <w:rsid w:val="00302D06"/>
    <w:rsid w:val="0030762C"/>
    <w:rsid w:val="00312F73"/>
    <w:rsid w:val="00321675"/>
    <w:rsid w:val="00340D9C"/>
    <w:rsid w:val="00351B16"/>
    <w:rsid w:val="003541B2"/>
    <w:rsid w:val="003654DE"/>
    <w:rsid w:val="0037081B"/>
    <w:rsid w:val="00370937"/>
    <w:rsid w:val="00372BA9"/>
    <w:rsid w:val="00373045"/>
    <w:rsid w:val="003742CB"/>
    <w:rsid w:val="0038737D"/>
    <w:rsid w:val="003878A7"/>
    <w:rsid w:val="003A3CE3"/>
    <w:rsid w:val="003B0F42"/>
    <w:rsid w:val="003C1DC2"/>
    <w:rsid w:val="003C3B01"/>
    <w:rsid w:val="003C6325"/>
    <w:rsid w:val="003C6DDD"/>
    <w:rsid w:val="003C706D"/>
    <w:rsid w:val="003D29D0"/>
    <w:rsid w:val="003D649B"/>
    <w:rsid w:val="003E33A3"/>
    <w:rsid w:val="003E3BD5"/>
    <w:rsid w:val="0040217B"/>
    <w:rsid w:val="004036E9"/>
    <w:rsid w:val="004057ED"/>
    <w:rsid w:val="00411C63"/>
    <w:rsid w:val="00416B7F"/>
    <w:rsid w:val="00432A35"/>
    <w:rsid w:val="004515F1"/>
    <w:rsid w:val="00456617"/>
    <w:rsid w:val="00456ED2"/>
    <w:rsid w:val="004652CA"/>
    <w:rsid w:val="00475D37"/>
    <w:rsid w:val="004819CF"/>
    <w:rsid w:val="00484118"/>
    <w:rsid w:val="00487F51"/>
    <w:rsid w:val="004A00F3"/>
    <w:rsid w:val="004A44D2"/>
    <w:rsid w:val="004A475D"/>
    <w:rsid w:val="004A48E6"/>
    <w:rsid w:val="004B686C"/>
    <w:rsid w:val="004B692E"/>
    <w:rsid w:val="004C010C"/>
    <w:rsid w:val="004D724D"/>
    <w:rsid w:val="004E0BBA"/>
    <w:rsid w:val="004E305D"/>
    <w:rsid w:val="004F0B1D"/>
    <w:rsid w:val="004F7955"/>
    <w:rsid w:val="0050290E"/>
    <w:rsid w:val="00502A7E"/>
    <w:rsid w:val="00502C4F"/>
    <w:rsid w:val="005038E0"/>
    <w:rsid w:val="00523BD1"/>
    <w:rsid w:val="00525D30"/>
    <w:rsid w:val="00531658"/>
    <w:rsid w:val="00534341"/>
    <w:rsid w:val="005429B5"/>
    <w:rsid w:val="00555F53"/>
    <w:rsid w:val="00570184"/>
    <w:rsid w:val="00571119"/>
    <w:rsid w:val="00573BD9"/>
    <w:rsid w:val="00577CB6"/>
    <w:rsid w:val="00583057"/>
    <w:rsid w:val="00585EFC"/>
    <w:rsid w:val="00586D3F"/>
    <w:rsid w:val="00590A44"/>
    <w:rsid w:val="00592BA5"/>
    <w:rsid w:val="00592C59"/>
    <w:rsid w:val="005A26F4"/>
    <w:rsid w:val="005C2859"/>
    <w:rsid w:val="005C5342"/>
    <w:rsid w:val="005C7CC7"/>
    <w:rsid w:val="005D14E5"/>
    <w:rsid w:val="005D229A"/>
    <w:rsid w:val="005D5506"/>
    <w:rsid w:val="005D79AA"/>
    <w:rsid w:val="005F43A8"/>
    <w:rsid w:val="00601E33"/>
    <w:rsid w:val="00622637"/>
    <w:rsid w:val="00626EE8"/>
    <w:rsid w:val="00627F62"/>
    <w:rsid w:val="0063504C"/>
    <w:rsid w:val="00653B43"/>
    <w:rsid w:val="00654007"/>
    <w:rsid w:val="00655CC4"/>
    <w:rsid w:val="00672F36"/>
    <w:rsid w:val="00693979"/>
    <w:rsid w:val="006A1E59"/>
    <w:rsid w:val="006A4E72"/>
    <w:rsid w:val="006C45CA"/>
    <w:rsid w:val="006D0BEF"/>
    <w:rsid w:val="006D0F43"/>
    <w:rsid w:val="006D34A0"/>
    <w:rsid w:val="006E26EE"/>
    <w:rsid w:val="006E68BB"/>
    <w:rsid w:val="006F473D"/>
    <w:rsid w:val="007008D4"/>
    <w:rsid w:val="007039C9"/>
    <w:rsid w:val="007133DB"/>
    <w:rsid w:val="0071483D"/>
    <w:rsid w:val="0071615F"/>
    <w:rsid w:val="0072580E"/>
    <w:rsid w:val="00733527"/>
    <w:rsid w:val="0073707E"/>
    <w:rsid w:val="0074097D"/>
    <w:rsid w:val="007460A5"/>
    <w:rsid w:val="0075247B"/>
    <w:rsid w:val="00771833"/>
    <w:rsid w:val="00774917"/>
    <w:rsid w:val="00774B04"/>
    <w:rsid w:val="00781D24"/>
    <w:rsid w:val="00784364"/>
    <w:rsid w:val="00784996"/>
    <w:rsid w:val="007928BD"/>
    <w:rsid w:val="0079458E"/>
    <w:rsid w:val="00797439"/>
    <w:rsid w:val="007A7CAA"/>
    <w:rsid w:val="007C2CA0"/>
    <w:rsid w:val="007C7E39"/>
    <w:rsid w:val="007D634B"/>
    <w:rsid w:val="007E1A8E"/>
    <w:rsid w:val="007E3CC7"/>
    <w:rsid w:val="007E4822"/>
    <w:rsid w:val="007E4836"/>
    <w:rsid w:val="007F51BB"/>
    <w:rsid w:val="00807E52"/>
    <w:rsid w:val="00810613"/>
    <w:rsid w:val="00810C88"/>
    <w:rsid w:val="00822448"/>
    <w:rsid w:val="00837CF0"/>
    <w:rsid w:val="00846B47"/>
    <w:rsid w:val="00847F73"/>
    <w:rsid w:val="008503F6"/>
    <w:rsid w:val="00854A13"/>
    <w:rsid w:val="00855DEF"/>
    <w:rsid w:val="008655F6"/>
    <w:rsid w:val="00865E28"/>
    <w:rsid w:val="00885904"/>
    <w:rsid w:val="00885DD2"/>
    <w:rsid w:val="0088688D"/>
    <w:rsid w:val="00891AC8"/>
    <w:rsid w:val="008945EB"/>
    <w:rsid w:val="008A6E92"/>
    <w:rsid w:val="008B377A"/>
    <w:rsid w:val="008C57DC"/>
    <w:rsid w:val="008C6927"/>
    <w:rsid w:val="008D2E42"/>
    <w:rsid w:val="008D3686"/>
    <w:rsid w:val="008D3D9D"/>
    <w:rsid w:val="008E5BC3"/>
    <w:rsid w:val="008E6D47"/>
    <w:rsid w:val="008E7E13"/>
    <w:rsid w:val="008F284A"/>
    <w:rsid w:val="0091013B"/>
    <w:rsid w:val="0092014D"/>
    <w:rsid w:val="0092151D"/>
    <w:rsid w:val="009267C6"/>
    <w:rsid w:val="00927C17"/>
    <w:rsid w:val="00930E22"/>
    <w:rsid w:val="00935D8A"/>
    <w:rsid w:val="00946461"/>
    <w:rsid w:val="009469CE"/>
    <w:rsid w:val="00946EC1"/>
    <w:rsid w:val="009477E6"/>
    <w:rsid w:val="0096695F"/>
    <w:rsid w:val="00973EFC"/>
    <w:rsid w:val="00981CB1"/>
    <w:rsid w:val="00987365"/>
    <w:rsid w:val="00987D54"/>
    <w:rsid w:val="009A0B4A"/>
    <w:rsid w:val="009A1158"/>
    <w:rsid w:val="009B1CC0"/>
    <w:rsid w:val="009C2649"/>
    <w:rsid w:val="009E571F"/>
    <w:rsid w:val="009F3EA4"/>
    <w:rsid w:val="00A04878"/>
    <w:rsid w:val="00A04EFF"/>
    <w:rsid w:val="00A16CC0"/>
    <w:rsid w:val="00A23E0D"/>
    <w:rsid w:val="00A255A4"/>
    <w:rsid w:val="00A27293"/>
    <w:rsid w:val="00A31ECB"/>
    <w:rsid w:val="00A36783"/>
    <w:rsid w:val="00A61660"/>
    <w:rsid w:val="00A63FF8"/>
    <w:rsid w:val="00A675F4"/>
    <w:rsid w:val="00A73ABA"/>
    <w:rsid w:val="00A82ACF"/>
    <w:rsid w:val="00A85A75"/>
    <w:rsid w:val="00A90684"/>
    <w:rsid w:val="00A964D1"/>
    <w:rsid w:val="00AA407E"/>
    <w:rsid w:val="00AB126F"/>
    <w:rsid w:val="00AC196A"/>
    <w:rsid w:val="00AC5075"/>
    <w:rsid w:val="00AD3612"/>
    <w:rsid w:val="00AD3982"/>
    <w:rsid w:val="00AD5F12"/>
    <w:rsid w:val="00AE2FD8"/>
    <w:rsid w:val="00AE31B9"/>
    <w:rsid w:val="00AE37CC"/>
    <w:rsid w:val="00AE3E75"/>
    <w:rsid w:val="00AE6D0F"/>
    <w:rsid w:val="00AE775C"/>
    <w:rsid w:val="00AF4AC1"/>
    <w:rsid w:val="00AF669A"/>
    <w:rsid w:val="00AF6F70"/>
    <w:rsid w:val="00B11426"/>
    <w:rsid w:val="00B13CEA"/>
    <w:rsid w:val="00B15EA5"/>
    <w:rsid w:val="00B17F2F"/>
    <w:rsid w:val="00B215C1"/>
    <w:rsid w:val="00B26178"/>
    <w:rsid w:val="00B3092D"/>
    <w:rsid w:val="00B35E28"/>
    <w:rsid w:val="00B3798B"/>
    <w:rsid w:val="00B427B0"/>
    <w:rsid w:val="00B46012"/>
    <w:rsid w:val="00B509C3"/>
    <w:rsid w:val="00B5515D"/>
    <w:rsid w:val="00B60006"/>
    <w:rsid w:val="00B64F25"/>
    <w:rsid w:val="00B67744"/>
    <w:rsid w:val="00B77701"/>
    <w:rsid w:val="00B8000B"/>
    <w:rsid w:val="00B85B6A"/>
    <w:rsid w:val="00B861C2"/>
    <w:rsid w:val="00BA0871"/>
    <w:rsid w:val="00BA1F50"/>
    <w:rsid w:val="00BB7F84"/>
    <w:rsid w:val="00BC01B5"/>
    <w:rsid w:val="00BC05D3"/>
    <w:rsid w:val="00BC2628"/>
    <w:rsid w:val="00BC5660"/>
    <w:rsid w:val="00BD23E2"/>
    <w:rsid w:val="00BD3EE6"/>
    <w:rsid w:val="00BD47A4"/>
    <w:rsid w:val="00C04304"/>
    <w:rsid w:val="00C12846"/>
    <w:rsid w:val="00C24EA5"/>
    <w:rsid w:val="00C36AB3"/>
    <w:rsid w:val="00C474BE"/>
    <w:rsid w:val="00C620D1"/>
    <w:rsid w:val="00C7213D"/>
    <w:rsid w:val="00C80843"/>
    <w:rsid w:val="00C8240E"/>
    <w:rsid w:val="00C850AA"/>
    <w:rsid w:val="00C978A7"/>
    <w:rsid w:val="00CA3FFB"/>
    <w:rsid w:val="00CB011B"/>
    <w:rsid w:val="00CB1B25"/>
    <w:rsid w:val="00CB2B20"/>
    <w:rsid w:val="00CB3C60"/>
    <w:rsid w:val="00CB67B3"/>
    <w:rsid w:val="00CB7373"/>
    <w:rsid w:val="00CC0678"/>
    <w:rsid w:val="00CC106A"/>
    <w:rsid w:val="00CC16C5"/>
    <w:rsid w:val="00CD0D89"/>
    <w:rsid w:val="00CD4F8A"/>
    <w:rsid w:val="00CE62B1"/>
    <w:rsid w:val="00CE7E12"/>
    <w:rsid w:val="00CF29F2"/>
    <w:rsid w:val="00CF3E68"/>
    <w:rsid w:val="00D066C5"/>
    <w:rsid w:val="00D07035"/>
    <w:rsid w:val="00D10448"/>
    <w:rsid w:val="00D11A22"/>
    <w:rsid w:val="00D20047"/>
    <w:rsid w:val="00D20101"/>
    <w:rsid w:val="00D2552C"/>
    <w:rsid w:val="00D43DE9"/>
    <w:rsid w:val="00D43F38"/>
    <w:rsid w:val="00D44FAE"/>
    <w:rsid w:val="00D5182B"/>
    <w:rsid w:val="00D53660"/>
    <w:rsid w:val="00D678F4"/>
    <w:rsid w:val="00D952FC"/>
    <w:rsid w:val="00DA247F"/>
    <w:rsid w:val="00DA6492"/>
    <w:rsid w:val="00DB7337"/>
    <w:rsid w:val="00DC41EE"/>
    <w:rsid w:val="00DD3310"/>
    <w:rsid w:val="00DD58D0"/>
    <w:rsid w:val="00DD6CEC"/>
    <w:rsid w:val="00DF14C4"/>
    <w:rsid w:val="00DF1A0D"/>
    <w:rsid w:val="00DF6A50"/>
    <w:rsid w:val="00E07B1E"/>
    <w:rsid w:val="00E07D1E"/>
    <w:rsid w:val="00E10500"/>
    <w:rsid w:val="00E302A5"/>
    <w:rsid w:val="00E33C18"/>
    <w:rsid w:val="00E34A29"/>
    <w:rsid w:val="00E52AD8"/>
    <w:rsid w:val="00E733DB"/>
    <w:rsid w:val="00E74ED1"/>
    <w:rsid w:val="00EA1D5F"/>
    <w:rsid w:val="00EA1FF4"/>
    <w:rsid w:val="00EB3DDF"/>
    <w:rsid w:val="00EC07E5"/>
    <w:rsid w:val="00EC0AC3"/>
    <w:rsid w:val="00EC2734"/>
    <w:rsid w:val="00EC4E8E"/>
    <w:rsid w:val="00EC6D89"/>
    <w:rsid w:val="00ED288C"/>
    <w:rsid w:val="00ED60FD"/>
    <w:rsid w:val="00EF0728"/>
    <w:rsid w:val="00EF7893"/>
    <w:rsid w:val="00F000AB"/>
    <w:rsid w:val="00F20492"/>
    <w:rsid w:val="00F21555"/>
    <w:rsid w:val="00F40A13"/>
    <w:rsid w:val="00F544EA"/>
    <w:rsid w:val="00F57D58"/>
    <w:rsid w:val="00F64FA8"/>
    <w:rsid w:val="00F73FC0"/>
    <w:rsid w:val="00F74866"/>
    <w:rsid w:val="00F777E8"/>
    <w:rsid w:val="00F77B1B"/>
    <w:rsid w:val="00F807DE"/>
    <w:rsid w:val="00F839F3"/>
    <w:rsid w:val="00F856A7"/>
    <w:rsid w:val="00FA251E"/>
    <w:rsid w:val="00FA356C"/>
    <w:rsid w:val="00FA6606"/>
    <w:rsid w:val="00FA75A7"/>
    <w:rsid w:val="00FB7DB2"/>
    <w:rsid w:val="00FC192D"/>
    <w:rsid w:val="00FC3852"/>
    <w:rsid w:val="00FD0699"/>
    <w:rsid w:val="00FD79EE"/>
    <w:rsid w:val="00FE10B2"/>
    <w:rsid w:val="00FE5A3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3" type="connector" idref="#AutoShape 4"/>
        <o:r id="V:Rule4"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EA5"/>
    <w:pPr>
      <w:suppressAutoHyphens/>
      <w:spacing w:after="0" w:line="240" w:lineRule="auto"/>
    </w:pPr>
    <w:rPr>
      <w:rFonts w:ascii="Times New Roman" w:eastAsia="Times New Roman" w:hAnsi="Times New Roman" w:cs="Times New Roman"/>
      <w:sz w:val="24"/>
      <w:szCs w:val="24"/>
      <w:lang w:eastAsia="zh-CN"/>
    </w:rPr>
  </w:style>
  <w:style w:type="paragraph" w:styleId="Titre2">
    <w:name w:val="heading 2"/>
    <w:basedOn w:val="Normal"/>
    <w:next w:val="Normal"/>
    <w:link w:val="Titre2Car"/>
    <w:qFormat/>
    <w:rsid w:val="00B15EA5"/>
    <w:pPr>
      <w:keepNext/>
      <w:numPr>
        <w:ilvl w:val="1"/>
        <w:numId w:val="2"/>
      </w:numPr>
      <w:spacing w:before="240" w:after="60"/>
      <w:outlineLvl w:val="1"/>
    </w:pPr>
    <w:rPr>
      <w:rFonts w:ascii="Cambria" w:hAnsi="Cambria" w:cs="Cambria"/>
      <w:b/>
      <w:bCs/>
      <w:i/>
      <w:iCs/>
      <w:sz w:val="28"/>
      <w:szCs w:val="28"/>
    </w:rPr>
  </w:style>
  <w:style w:type="paragraph" w:styleId="Titre3">
    <w:name w:val="heading 3"/>
    <w:basedOn w:val="Normal"/>
    <w:next w:val="Normal"/>
    <w:link w:val="Titre3Car"/>
    <w:uiPriority w:val="9"/>
    <w:semiHidden/>
    <w:unhideWhenUsed/>
    <w:qFormat/>
    <w:rsid w:val="00846B47"/>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B15EA5"/>
    <w:rPr>
      <w:rFonts w:ascii="Cambria" w:eastAsia="Times New Roman" w:hAnsi="Cambria" w:cs="Cambria"/>
      <w:b/>
      <w:bCs/>
      <w:i/>
      <w:iCs/>
      <w:sz w:val="28"/>
      <w:szCs w:val="28"/>
      <w:lang w:eastAsia="zh-CN"/>
    </w:rPr>
  </w:style>
  <w:style w:type="paragraph" w:customStyle="1" w:styleId="TUDEDECAS">
    <w:name w:val="ÉTUDE DE CAS"/>
    <w:basedOn w:val="Normal"/>
    <w:rsid w:val="00B15EA5"/>
    <w:pPr>
      <w:pBdr>
        <w:top w:val="single" w:sz="6" w:space="6" w:color="000000" w:shadow="1"/>
        <w:left w:val="single" w:sz="6" w:space="6" w:color="000000" w:shadow="1"/>
        <w:bottom w:val="single" w:sz="6" w:space="6" w:color="000000" w:shadow="1"/>
        <w:right w:val="single" w:sz="6" w:space="6" w:color="000000" w:shadow="1"/>
      </w:pBdr>
      <w:ind w:left="2268" w:right="2268"/>
      <w:jc w:val="center"/>
    </w:pPr>
    <w:rPr>
      <w:b/>
      <w:caps/>
      <w:spacing w:val="20"/>
      <w:sz w:val="40"/>
      <w:szCs w:val="20"/>
    </w:rPr>
  </w:style>
  <w:style w:type="paragraph" w:customStyle="1" w:styleId="CAS">
    <w:name w:val="CAS ..."/>
    <w:basedOn w:val="Normal"/>
    <w:rsid w:val="00B15EA5"/>
    <w:pPr>
      <w:pBdr>
        <w:top w:val="single" w:sz="6" w:space="8" w:color="000000" w:shadow="1"/>
        <w:left w:val="single" w:sz="6" w:space="8" w:color="000000" w:shadow="1"/>
        <w:bottom w:val="single" w:sz="6" w:space="8" w:color="000000" w:shadow="1"/>
        <w:right w:val="single" w:sz="6" w:space="8" w:color="000000" w:shadow="1"/>
      </w:pBdr>
      <w:shd w:val="clear" w:color="auto" w:fill="CCCCCC"/>
      <w:ind w:left="2268" w:right="2268"/>
      <w:jc w:val="center"/>
    </w:pPr>
    <w:rPr>
      <w:b/>
      <w:caps/>
      <w:spacing w:val="30"/>
      <w:sz w:val="48"/>
      <w:szCs w:val="20"/>
    </w:rPr>
  </w:style>
  <w:style w:type="paragraph" w:customStyle="1" w:styleId="matriel">
    <w:name w:val="matériel"/>
    <w:basedOn w:val="Normal"/>
    <w:rsid w:val="00B15EA5"/>
    <w:rPr>
      <w:b/>
      <w:szCs w:val="20"/>
      <w:u w:val="single"/>
    </w:rPr>
  </w:style>
  <w:style w:type="paragraph" w:customStyle="1" w:styleId="numration">
    <w:name w:val="énumération"/>
    <w:basedOn w:val="matriel"/>
    <w:rsid w:val="00B15EA5"/>
    <w:pPr>
      <w:numPr>
        <w:numId w:val="3"/>
      </w:numPr>
      <w:ind w:left="850"/>
    </w:pPr>
    <w:rPr>
      <w:b w:val="0"/>
      <w:u w:val="none"/>
    </w:rPr>
  </w:style>
  <w:style w:type="paragraph" w:styleId="En-tte">
    <w:name w:val="header"/>
    <w:basedOn w:val="Normal"/>
    <w:link w:val="En-tteCar"/>
    <w:uiPriority w:val="99"/>
    <w:unhideWhenUsed/>
    <w:rsid w:val="00B15EA5"/>
    <w:pPr>
      <w:tabs>
        <w:tab w:val="center" w:pos="4536"/>
        <w:tab w:val="right" w:pos="9072"/>
      </w:tabs>
    </w:pPr>
  </w:style>
  <w:style w:type="character" w:customStyle="1" w:styleId="En-tteCar">
    <w:name w:val="En-tête Car"/>
    <w:basedOn w:val="Policepardfaut"/>
    <w:link w:val="En-tte"/>
    <w:uiPriority w:val="99"/>
    <w:rsid w:val="00B15EA5"/>
    <w:rPr>
      <w:rFonts w:ascii="Times New Roman" w:eastAsia="Times New Roman" w:hAnsi="Times New Roman" w:cs="Times New Roman"/>
      <w:sz w:val="24"/>
      <w:szCs w:val="24"/>
      <w:lang w:eastAsia="zh-CN"/>
    </w:rPr>
  </w:style>
  <w:style w:type="paragraph" w:styleId="Pieddepage">
    <w:name w:val="footer"/>
    <w:basedOn w:val="Normal"/>
    <w:link w:val="PieddepageCar"/>
    <w:unhideWhenUsed/>
    <w:rsid w:val="00B15EA5"/>
    <w:pPr>
      <w:tabs>
        <w:tab w:val="center" w:pos="4536"/>
        <w:tab w:val="right" w:pos="9072"/>
      </w:tabs>
    </w:pPr>
  </w:style>
  <w:style w:type="character" w:customStyle="1" w:styleId="PieddepageCar">
    <w:name w:val="Pied de page Car"/>
    <w:basedOn w:val="Policepardfaut"/>
    <w:link w:val="Pieddepage"/>
    <w:uiPriority w:val="99"/>
    <w:semiHidden/>
    <w:rsid w:val="00B15EA5"/>
    <w:rPr>
      <w:rFonts w:ascii="Times New Roman" w:eastAsia="Times New Roman" w:hAnsi="Times New Roman" w:cs="Times New Roman"/>
      <w:sz w:val="24"/>
      <w:szCs w:val="24"/>
      <w:lang w:eastAsia="zh-CN"/>
    </w:rPr>
  </w:style>
  <w:style w:type="paragraph" w:styleId="Paragraphedeliste">
    <w:name w:val="List Paragraph"/>
    <w:basedOn w:val="Normal"/>
    <w:uiPriority w:val="34"/>
    <w:qFormat/>
    <w:rsid w:val="008945EB"/>
    <w:pPr>
      <w:ind w:left="720"/>
      <w:contextualSpacing/>
    </w:pPr>
  </w:style>
  <w:style w:type="paragraph" w:styleId="Titre">
    <w:name w:val="Title"/>
    <w:basedOn w:val="Normal"/>
    <w:next w:val="Normal"/>
    <w:link w:val="TitreCar"/>
    <w:uiPriority w:val="99"/>
    <w:qFormat/>
    <w:rsid w:val="005D14E5"/>
    <w:pPr>
      <w:pBdr>
        <w:bottom w:val="single" w:sz="8" w:space="4" w:color="auto"/>
      </w:pBdr>
      <w:suppressAutoHyphens w:val="0"/>
      <w:spacing w:after="300"/>
      <w:contextualSpacing/>
      <w:jc w:val="both"/>
    </w:pPr>
    <w:rPr>
      <w:rFonts w:ascii="Cambria" w:hAnsi="Cambria"/>
      <w:spacing w:val="5"/>
      <w:kern w:val="28"/>
      <w:sz w:val="40"/>
      <w:szCs w:val="52"/>
      <w:lang w:eastAsia="en-US"/>
    </w:rPr>
  </w:style>
  <w:style w:type="character" w:customStyle="1" w:styleId="TitreCar">
    <w:name w:val="Titre Car"/>
    <w:basedOn w:val="Policepardfaut"/>
    <w:link w:val="Titre"/>
    <w:uiPriority w:val="99"/>
    <w:rsid w:val="005D14E5"/>
    <w:rPr>
      <w:rFonts w:ascii="Cambria" w:eastAsia="Times New Roman" w:hAnsi="Cambria" w:cs="Times New Roman"/>
      <w:spacing w:val="5"/>
      <w:kern w:val="28"/>
      <w:sz w:val="40"/>
      <w:szCs w:val="52"/>
    </w:rPr>
  </w:style>
  <w:style w:type="paragraph" w:styleId="Textedebulles">
    <w:name w:val="Balloon Text"/>
    <w:basedOn w:val="Normal"/>
    <w:link w:val="TextedebullesCar"/>
    <w:uiPriority w:val="99"/>
    <w:semiHidden/>
    <w:unhideWhenUsed/>
    <w:rsid w:val="00F64FA8"/>
    <w:rPr>
      <w:rFonts w:ascii="Tahoma" w:hAnsi="Tahoma" w:cs="Tahoma"/>
      <w:sz w:val="16"/>
      <w:szCs w:val="16"/>
    </w:rPr>
  </w:style>
  <w:style w:type="character" w:customStyle="1" w:styleId="TextedebullesCar">
    <w:name w:val="Texte de bulles Car"/>
    <w:basedOn w:val="Policepardfaut"/>
    <w:link w:val="Textedebulles"/>
    <w:uiPriority w:val="99"/>
    <w:semiHidden/>
    <w:rsid w:val="00F64FA8"/>
    <w:rPr>
      <w:rFonts w:ascii="Tahoma" w:eastAsia="Times New Roman" w:hAnsi="Tahoma" w:cs="Tahoma"/>
      <w:sz w:val="16"/>
      <w:szCs w:val="16"/>
      <w:lang w:eastAsia="zh-CN"/>
    </w:rPr>
  </w:style>
  <w:style w:type="table" w:styleId="Grilledutableau">
    <w:name w:val="Table Grid"/>
    <w:basedOn w:val="TableauNormal"/>
    <w:uiPriority w:val="59"/>
    <w:rsid w:val="00F807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udetableau">
    <w:name w:val="Contenu de tableau"/>
    <w:basedOn w:val="Normal"/>
    <w:rsid w:val="00EC0AC3"/>
    <w:pPr>
      <w:suppressLineNumbers/>
    </w:pPr>
  </w:style>
  <w:style w:type="character" w:customStyle="1" w:styleId="Titre3Car">
    <w:name w:val="Titre 3 Car"/>
    <w:basedOn w:val="Policepardfaut"/>
    <w:link w:val="Titre3"/>
    <w:uiPriority w:val="9"/>
    <w:semiHidden/>
    <w:rsid w:val="00846B47"/>
    <w:rPr>
      <w:rFonts w:asciiTheme="majorHAnsi" w:eastAsiaTheme="majorEastAsia" w:hAnsiTheme="majorHAnsi" w:cstheme="majorBidi"/>
      <w:b/>
      <w:bCs/>
      <w:color w:val="4F81BD" w:themeColor="accent1"/>
      <w:sz w:val="24"/>
      <w:szCs w:val="24"/>
      <w:lang w:eastAsia="zh-CN"/>
    </w:rPr>
  </w:style>
  <w:style w:type="character" w:styleId="lev">
    <w:name w:val="Strong"/>
    <w:uiPriority w:val="22"/>
    <w:qFormat/>
    <w:rsid w:val="00846B47"/>
    <w:rPr>
      <w:b/>
      <w:bCs/>
    </w:rPr>
  </w:style>
  <w:style w:type="character" w:styleId="Lienhypertexte">
    <w:name w:val="Hyperlink"/>
    <w:rsid w:val="00846B47"/>
    <w:rPr>
      <w:color w:val="0000FF"/>
      <w:u w:val="single"/>
    </w:rPr>
  </w:style>
  <w:style w:type="character" w:styleId="Marquedecommentaire">
    <w:name w:val="annotation reference"/>
    <w:basedOn w:val="Policepardfaut"/>
    <w:uiPriority w:val="99"/>
    <w:semiHidden/>
    <w:unhideWhenUsed/>
    <w:rsid w:val="004E305D"/>
    <w:rPr>
      <w:sz w:val="16"/>
      <w:szCs w:val="16"/>
    </w:rPr>
  </w:style>
  <w:style w:type="paragraph" w:styleId="Commentaire">
    <w:name w:val="annotation text"/>
    <w:basedOn w:val="Normal"/>
    <w:link w:val="CommentaireCar"/>
    <w:uiPriority w:val="99"/>
    <w:semiHidden/>
    <w:unhideWhenUsed/>
    <w:rsid w:val="004E305D"/>
    <w:rPr>
      <w:sz w:val="20"/>
      <w:szCs w:val="20"/>
    </w:rPr>
  </w:style>
  <w:style w:type="character" w:customStyle="1" w:styleId="CommentaireCar">
    <w:name w:val="Commentaire Car"/>
    <w:basedOn w:val="Policepardfaut"/>
    <w:link w:val="Commentaire"/>
    <w:uiPriority w:val="99"/>
    <w:semiHidden/>
    <w:rsid w:val="004E305D"/>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4E305D"/>
    <w:rPr>
      <w:b/>
      <w:bCs/>
    </w:rPr>
  </w:style>
  <w:style w:type="character" w:customStyle="1" w:styleId="ObjetducommentaireCar">
    <w:name w:val="Objet du commentaire Car"/>
    <w:basedOn w:val="CommentaireCar"/>
    <w:link w:val="Objetducommentaire"/>
    <w:uiPriority w:val="99"/>
    <w:semiHidden/>
    <w:rsid w:val="004E305D"/>
    <w:rPr>
      <w:rFonts w:ascii="Times New Roman" w:eastAsia="Times New Roman" w:hAnsi="Times New Roman" w:cs="Times New Roman"/>
      <w:b/>
      <w:bCs/>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hyperlink" Target="http://www.usinenouvelle.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www.developpement-durable.gouv.fr" TargetMode="External"/><Relationship Id="rId2" Type="http://schemas.openxmlformats.org/officeDocument/2006/relationships/numbering" Target="numbering.xml"/><Relationship Id="rId16" Type="http://schemas.openxmlformats.org/officeDocument/2006/relationships/hyperlink" Target="http://www.developpement-durable.gouv.fr" TargetMode="External"/><Relationship Id="rId20" Type="http://schemas.openxmlformats.org/officeDocument/2006/relationships/hyperlink" Target="http://www.businessmarche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hyperlink" Target="http://www.journaldunet.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A97DC8-29C8-45D4-B5A3-5649F0408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5378</Words>
  <Characters>30294</Characters>
  <Application>Microsoft Office Word</Application>
  <DocSecurity>0</DocSecurity>
  <Lines>828</Lines>
  <Paragraphs>511</Paragraphs>
  <ScaleCrop>false</ScaleCrop>
  <HeadingPairs>
    <vt:vector size="2" baseType="variant">
      <vt:variant>
        <vt:lpstr>Titre</vt:lpstr>
      </vt:variant>
      <vt:variant>
        <vt:i4>1</vt:i4>
      </vt:variant>
    </vt:vector>
  </HeadingPairs>
  <TitlesOfParts>
    <vt:vector size="1" baseType="lpstr">
      <vt:lpstr/>
    </vt:vector>
  </TitlesOfParts>
  <Company>EDUCATION NATIONALE</Company>
  <LinksUpToDate>false</LinksUpToDate>
  <CharactersWithSpaces>35631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Apollonie</cp:lastModifiedBy>
  <cp:revision>8</cp:revision>
  <cp:lastPrinted>2016-11-21T12:46:00Z</cp:lastPrinted>
  <dcterms:created xsi:type="dcterms:W3CDTF">2016-02-01T21:41:00Z</dcterms:created>
  <dcterms:modified xsi:type="dcterms:W3CDTF">2016-11-21T12:49:00Z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